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FBAF2BA" w14:textId="77777777" w:rsidR="004C725C" w:rsidRPr="00E67854" w:rsidRDefault="004C725C">
      <w:pPr>
        <w:rPr>
          <w:sz w:val="24"/>
        </w:rPr>
      </w:pPr>
      <w:bookmarkStart w:id="0" w:name="_GoBack"/>
      <w:bookmarkEnd w:id="0"/>
    </w:p>
    <w:p w14:paraId="51FEAA4D" w14:textId="77777777" w:rsidR="00D13AB7" w:rsidRPr="00E67854" w:rsidRDefault="00D13AB7" w:rsidP="00D13AB7">
      <w:pPr>
        <w:rPr>
          <w:sz w:val="24"/>
        </w:rPr>
      </w:pPr>
    </w:p>
    <w:p w14:paraId="31D838EB" w14:textId="77777777" w:rsidR="00D13AB7" w:rsidRDefault="00D13AB7" w:rsidP="00D13AB7">
      <w:pPr>
        <w:jc w:val="center"/>
        <w:rPr>
          <w:b/>
          <w:sz w:val="24"/>
        </w:rPr>
      </w:pPr>
      <w:r>
        <w:rPr>
          <w:b/>
          <w:sz w:val="24"/>
        </w:rPr>
        <w:t>TERMO DE REFERÊNCIA- SRP</w:t>
      </w:r>
    </w:p>
    <w:p w14:paraId="4F0C6D41" w14:textId="67CA09AD" w:rsidR="00D13AB7" w:rsidRPr="0058599D" w:rsidRDefault="00D13AB7" w:rsidP="00D13AB7">
      <w:pPr>
        <w:jc w:val="center"/>
        <w:rPr>
          <w:szCs w:val="20"/>
        </w:rPr>
      </w:pPr>
      <w:r w:rsidRPr="00681DC4">
        <w:rPr>
          <w:b/>
          <w:szCs w:val="20"/>
        </w:rPr>
        <w:t>PREGÃO ELETRÔ</w:t>
      </w:r>
      <w:r w:rsidRPr="0058599D">
        <w:rPr>
          <w:b/>
          <w:szCs w:val="20"/>
        </w:rPr>
        <w:t>NICO</w:t>
      </w:r>
    </w:p>
    <w:p w14:paraId="2AC8474F" w14:textId="77777777" w:rsidR="00D13AB7" w:rsidRPr="0058599D" w:rsidRDefault="00D13AB7" w:rsidP="00D13AB7">
      <w:pPr>
        <w:jc w:val="center"/>
        <w:rPr>
          <w:rFonts w:eastAsia="Times New Roman"/>
          <w:szCs w:val="20"/>
        </w:rPr>
      </w:pPr>
      <w:r w:rsidRPr="0058599D">
        <w:rPr>
          <w:rFonts w:eastAsia="Times New Roman"/>
          <w:szCs w:val="20"/>
        </w:rPr>
        <w:t xml:space="preserve">VALOR ESTIMADO PÚBLICO </w:t>
      </w:r>
    </w:p>
    <w:p w14:paraId="60645C5E" w14:textId="77777777" w:rsidR="00D13AB7" w:rsidRPr="0058599D" w:rsidRDefault="00D13AB7" w:rsidP="00D13AB7">
      <w:pPr>
        <w:jc w:val="center"/>
        <w:rPr>
          <w:szCs w:val="20"/>
        </w:rPr>
      </w:pPr>
      <w:r w:rsidRPr="0058599D">
        <w:rPr>
          <w:rFonts w:eastAsia="Times New Roman"/>
          <w:szCs w:val="20"/>
        </w:rPr>
        <w:t>MENOR PREÇO</w:t>
      </w:r>
    </w:p>
    <w:p w14:paraId="0538649C" w14:textId="77777777" w:rsidR="00D13AB7" w:rsidRPr="00E67854" w:rsidRDefault="00D13AB7" w:rsidP="00D13AB7">
      <w:pPr>
        <w:rPr>
          <w:rFonts w:eastAsia="Times New Roman"/>
          <w:b/>
          <w:sz w:val="24"/>
          <w:szCs w:val="20"/>
        </w:rPr>
      </w:pPr>
    </w:p>
    <w:p w14:paraId="5F785BB5" w14:textId="77777777" w:rsidR="00D13AB7" w:rsidRPr="00E67854" w:rsidRDefault="00D13AB7" w:rsidP="00D13AB7">
      <w:pPr>
        <w:rPr>
          <w:sz w:val="24"/>
        </w:rPr>
      </w:pPr>
    </w:p>
    <w:p w14:paraId="276320F2" w14:textId="77777777" w:rsidR="00D13AB7" w:rsidRDefault="00D13AB7" w:rsidP="00D13AB7">
      <w:pPr>
        <w:rPr>
          <w:sz w:val="24"/>
        </w:rPr>
      </w:pPr>
    </w:p>
    <w:p w14:paraId="20F3B6DD" w14:textId="77777777" w:rsidR="00D13AB7" w:rsidRDefault="00D13AB7" w:rsidP="00D13AB7">
      <w:pPr>
        <w:rPr>
          <w:sz w:val="24"/>
        </w:rPr>
      </w:pPr>
    </w:p>
    <w:p w14:paraId="40BAF2AF" w14:textId="77777777" w:rsidR="00D13AB7" w:rsidRDefault="00D13AB7" w:rsidP="00D13AB7">
      <w:pPr>
        <w:rPr>
          <w:sz w:val="24"/>
        </w:rPr>
      </w:pPr>
    </w:p>
    <w:p w14:paraId="5EFCF877" w14:textId="77777777" w:rsidR="00D13AB7" w:rsidRDefault="00D13AB7" w:rsidP="00D13AB7">
      <w:pPr>
        <w:rPr>
          <w:sz w:val="24"/>
        </w:rPr>
      </w:pPr>
    </w:p>
    <w:p w14:paraId="29D4E5B8" w14:textId="77777777" w:rsidR="00D13AB7" w:rsidRDefault="00D13AB7" w:rsidP="00D13AB7">
      <w:pPr>
        <w:rPr>
          <w:sz w:val="24"/>
        </w:rPr>
      </w:pPr>
    </w:p>
    <w:p w14:paraId="677D7A51" w14:textId="77777777" w:rsidR="00D13AB7" w:rsidRDefault="00D13AB7" w:rsidP="00D13AB7">
      <w:pPr>
        <w:rPr>
          <w:sz w:val="24"/>
        </w:rPr>
      </w:pPr>
    </w:p>
    <w:p w14:paraId="53CA5149" w14:textId="77777777" w:rsidR="00D13AB7" w:rsidRDefault="00D13AB7" w:rsidP="00D13AB7">
      <w:pPr>
        <w:rPr>
          <w:sz w:val="24"/>
        </w:rPr>
      </w:pPr>
    </w:p>
    <w:p w14:paraId="139D51E3" w14:textId="77777777" w:rsidR="00D13AB7" w:rsidRDefault="00D13AB7" w:rsidP="00D13AB7">
      <w:pPr>
        <w:rPr>
          <w:sz w:val="24"/>
        </w:rPr>
      </w:pPr>
    </w:p>
    <w:p w14:paraId="63D2C7F2" w14:textId="0FA491C0" w:rsidR="00EE6083" w:rsidRPr="00E621F4" w:rsidRDefault="00C004A1" w:rsidP="00EE6083">
      <w:pPr>
        <w:spacing w:before="192" w:line="360" w:lineRule="auto"/>
        <w:ind w:left="678" w:right="902"/>
        <w:rPr>
          <w:b/>
          <w:sz w:val="24"/>
        </w:rPr>
      </w:pPr>
      <w:bookmarkStart w:id="1" w:name="_Hlk150158920"/>
      <w:r w:rsidRPr="00225E8B">
        <w:rPr>
          <w:b/>
          <w:sz w:val="24"/>
        </w:rPr>
        <w:t xml:space="preserve">EVENTUAL FORNECIMENTO, CARGA, TRANSPORTE E DESCARGA </w:t>
      </w:r>
      <w:r w:rsidR="00EE6083" w:rsidRPr="00E621F4">
        <w:rPr>
          <w:b/>
          <w:sz w:val="24"/>
        </w:rPr>
        <w:t xml:space="preserve">DE </w:t>
      </w:r>
      <w:r w:rsidR="00402AFC">
        <w:rPr>
          <w:b/>
          <w:sz w:val="24"/>
        </w:rPr>
        <w:t>3</w:t>
      </w:r>
      <w:r w:rsidR="009D7A58">
        <w:rPr>
          <w:b/>
          <w:sz w:val="24"/>
        </w:rPr>
        <w:t>0</w:t>
      </w:r>
      <w:r w:rsidR="005C38C2">
        <w:rPr>
          <w:b/>
          <w:sz w:val="24"/>
        </w:rPr>
        <w:t xml:space="preserve"> </w:t>
      </w:r>
      <w:r w:rsidR="00EE6083" w:rsidRPr="00E621F4">
        <w:rPr>
          <w:b/>
          <w:sz w:val="24"/>
        </w:rPr>
        <w:t>EQUIPAMENTO</w:t>
      </w:r>
      <w:r w:rsidR="00EE6083">
        <w:rPr>
          <w:b/>
          <w:sz w:val="24"/>
        </w:rPr>
        <w:t xml:space="preserve">S </w:t>
      </w:r>
      <w:r w:rsidR="001C1DA6">
        <w:rPr>
          <w:b/>
          <w:sz w:val="24"/>
        </w:rPr>
        <w:t xml:space="preserve">DE APLICAÇÃO TOPOGRÁFICA: </w:t>
      </w:r>
      <w:r w:rsidR="0083167F" w:rsidRPr="0083167F">
        <w:rPr>
          <w:b/>
          <w:sz w:val="24"/>
        </w:rPr>
        <w:t>DRONES RTK</w:t>
      </w:r>
      <w:r w:rsidR="001C1DA6">
        <w:rPr>
          <w:b/>
          <w:sz w:val="24"/>
        </w:rPr>
        <w:t>,</w:t>
      </w:r>
      <w:r w:rsidR="0083167F" w:rsidRPr="0083167F">
        <w:rPr>
          <w:b/>
          <w:sz w:val="24"/>
        </w:rPr>
        <w:t xml:space="preserve"> DRONE</w:t>
      </w:r>
      <w:r w:rsidR="0083167F">
        <w:rPr>
          <w:b/>
          <w:sz w:val="24"/>
        </w:rPr>
        <w:t>S</w:t>
      </w:r>
      <w:r w:rsidR="0083167F" w:rsidRPr="0083167F">
        <w:rPr>
          <w:b/>
          <w:sz w:val="24"/>
        </w:rPr>
        <w:t xml:space="preserve"> RGB</w:t>
      </w:r>
      <w:r w:rsidR="001C1DA6">
        <w:rPr>
          <w:b/>
          <w:sz w:val="24"/>
        </w:rPr>
        <w:t>,</w:t>
      </w:r>
      <w:r w:rsidR="0083167F" w:rsidRPr="0083167F">
        <w:rPr>
          <w:b/>
          <w:sz w:val="24"/>
        </w:rPr>
        <w:t xml:space="preserve"> </w:t>
      </w:r>
      <w:r w:rsidR="001C1DA6">
        <w:rPr>
          <w:b/>
          <w:sz w:val="24"/>
        </w:rPr>
        <w:t xml:space="preserve">PARES DE RECEPTORES GNSS, </w:t>
      </w:r>
      <w:r w:rsidR="0083167F">
        <w:rPr>
          <w:b/>
          <w:sz w:val="24"/>
        </w:rPr>
        <w:t>ESTAÇÕES TOTAIS</w:t>
      </w:r>
      <w:r w:rsidR="00306CB5">
        <w:rPr>
          <w:b/>
          <w:sz w:val="24"/>
        </w:rPr>
        <w:t>, RÁDIOS EXTERNOS</w:t>
      </w:r>
      <w:r w:rsidR="005C38C2">
        <w:rPr>
          <w:b/>
          <w:sz w:val="24"/>
        </w:rPr>
        <w:t xml:space="preserve"> E</w:t>
      </w:r>
      <w:r w:rsidR="0083167F">
        <w:rPr>
          <w:b/>
          <w:sz w:val="24"/>
        </w:rPr>
        <w:t xml:space="preserve"> </w:t>
      </w:r>
      <w:r w:rsidR="002811D6">
        <w:rPr>
          <w:b/>
          <w:sz w:val="24"/>
        </w:rPr>
        <w:t>CONJUNTO</w:t>
      </w:r>
      <w:r w:rsidR="00A71809">
        <w:rPr>
          <w:b/>
          <w:sz w:val="24"/>
        </w:rPr>
        <w:t>S</w:t>
      </w:r>
      <w:r w:rsidR="0083167F" w:rsidRPr="0083167F">
        <w:rPr>
          <w:b/>
          <w:sz w:val="24"/>
        </w:rPr>
        <w:t xml:space="preserve"> DE BATERIA</w:t>
      </w:r>
      <w:r w:rsidR="00A71809">
        <w:rPr>
          <w:b/>
          <w:sz w:val="24"/>
        </w:rPr>
        <w:t>S</w:t>
      </w:r>
      <w:r w:rsidR="0083167F" w:rsidRPr="0083167F">
        <w:rPr>
          <w:b/>
          <w:sz w:val="24"/>
        </w:rPr>
        <w:t xml:space="preserve"> PARA DRONE</w:t>
      </w:r>
      <w:r w:rsidR="00A71809">
        <w:rPr>
          <w:b/>
          <w:sz w:val="24"/>
        </w:rPr>
        <w:t>S</w:t>
      </w:r>
      <w:r w:rsidR="001C1DA6">
        <w:rPr>
          <w:b/>
          <w:sz w:val="24"/>
        </w:rPr>
        <w:t xml:space="preserve">; </w:t>
      </w:r>
      <w:r w:rsidR="00991257">
        <w:rPr>
          <w:b/>
          <w:sz w:val="24"/>
        </w:rPr>
        <w:t>PARA</w:t>
      </w:r>
      <w:r w:rsidR="005C38C2">
        <w:rPr>
          <w:b/>
          <w:sz w:val="24"/>
        </w:rPr>
        <w:t xml:space="preserve"> </w:t>
      </w:r>
      <w:r w:rsidR="00EE6083" w:rsidRPr="00E621F4">
        <w:rPr>
          <w:b/>
          <w:sz w:val="24"/>
        </w:rPr>
        <w:t>MONITORAMENTO E FISCALIZAÇÃO D</w:t>
      </w:r>
      <w:r w:rsidR="001C1DA6">
        <w:rPr>
          <w:b/>
          <w:sz w:val="24"/>
        </w:rPr>
        <w:t>E</w:t>
      </w:r>
      <w:r w:rsidR="00EE6083" w:rsidRPr="00E621F4">
        <w:rPr>
          <w:b/>
          <w:sz w:val="24"/>
        </w:rPr>
        <w:t xml:space="preserve"> OBRAS</w:t>
      </w:r>
      <w:r w:rsidR="001C1DA6">
        <w:rPr>
          <w:b/>
          <w:sz w:val="24"/>
        </w:rPr>
        <w:t>,</w:t>
      </w:r>
      <w:r w:rsidR="00EE6083" w:rsidRPr="00E621F4">
        <w:rPr>
          <w:b/>
          <w:spacing w:val="1"/>
          <w:sz w:val="24"/>
        </w:rPr>
        <w:t xml:space="preserve"> </w:t>
      </w:r>
      <w:r w:rsidR="00EE6083" w:rsidRPr="00E621F4">
        <w:rPr>
          <w:b/>
          <w:sz w:val="24"/>
        </w:rPr>
        <w:t>NO</w:t>
      </w:r>
      <w:r w:rsidR="00EE6083" w:rsidRPr="00E621F4">
        <w:rPr>
          <w:b/>
          <w:spacing w:val="1"/>
          <w:sz w:val="24"/>
        </w:rPr>
        <w:t xml:space="preserve"> </w:t>
      </w:r>
      <w:r w:rsidR="00EE6083" w:rsidRPr="00E621F4">
        <w:rPr>
          <w:b/>
          <w:sz w:val="24"/>
        </w:rPr>
        <w:t>ÂMBITO</w:t>
      </w:r>
      <w:r w:rsidR="00EE6083" w:rsidRPr="00E621F4">
        <w:rPr>
          <w:b/>
          <w:spacing w:val="1"/>
          <w:sz w:val="24"/>
        </w:rPr>
        <w:t xml:space="preserve"> </w:t>
      </w:r>
      <w:r w:rsidR="00EE6083" w:rsidRPr="00E621F4">
        <w:rPr>
          <w:b/>
          <w:sz w:val="24"/>
        </w:rPr>
        <w:t>DA</w:t>
      </w:r>
      <w:r w:rsidR="00EE6083" w:rsidRPr="00E621F4">
        <w:rPr>
          <w:b/>
          <w:spacing w:val="1"/>
          <w:sz w:val="24"/>
        </w:rPr>
        <w:t xml:space="preserve"> </w:t>
      </w:r>
      <w:r w:rsidR="00EE6083">
        <w:rPr>
          <w:b/>
          <w:sz w:val="24"/>
        </w:rPr>
        <w:t>5</w:t>
      </w:r>
      <w:r w:rsidR="00EE6083" w:rsidRPr="00E621F4">
        <w:rPr>
          <w:b/>
          <w:sz w:val="24"/>
        </w:rPr>
        <w:t>ª</w:t>
      </w:r>
      <w:r w:rsidR="00EE6083" w:rsidRPr="00E621F4">
        <w:rPr>
          <w:b/>
          <w:spacing w:val="1"/>
          <w:sz w:val="24"/>
        </w:rPr>
        <w:t xml:space="preserve"> </w:t>
      </w:r>
      <w:r w:rsidR="00EE6083" w:rsidRPr="00E621F4">
        <w:rPr>
          <w:b/>
          <w:sz w:val="24"/>
        </w:rPr>
        <w:t>SUPERINTENDÊNCIA</w:t>
      </w:r>
      <w:r w:rsidR="00EE6083" w:rsidRPr="00E621F4">
        <w:rPr>
          <w:b/>
          <w:spacing w:val="-5"/>
          <w:sz w:val="24"/>
        </w:rPr>
        <w:t xml:space="preserve"> </w:t>
      </w:r>
      <w:r w:rsidR="00EE6083" w:rsidRPr="00E621F4">
        <w:rPr>
          <w:b/>
          <w:sz w:val="24"/>
        </w:rPr>
        <w:t>REGIONAL</w:t>
      </w:r>
      <w:r w:rsidR="00EE6083" w:rsidRPr="00E621F4">
        <w:rPr>
          <w:b/>
          <w:spacing w:val="1"/>
          <w:sz w:val="24"/>
        </w:rPr>
        <w:t xml:space="preserve"> </w:t>
      </w:r>
      <w:r w:rsidR="00EE6083" w:rsidRPr="00E621F4">
        <w:rPr>
          <w:b/>
          <w:sz w:val="24"/>
        </w:rPr>
        <w:t>DA</w:t>
      </w:r>
      <w:r w:rsidR="00EE6083" w:rsidRPr="00E621F4">
        <w:rPr>
          <w:b/>
          <w:spacing w:val="-4"/>
          <w:sz w:val="24"/>
        </w:rPr>
        <w:t xml:space="preserve"> </w:t>
      </w:r>
      <w:r w:rsidR="008D4D24">
        <w:rPr>
          <w:b/>
          <w:sz w:val="24"/>
        </w:rPr>
        <w:t>CODEVASF</w:t>
      </w:r>
      <w:r w:rsidR="00EE6083" w:rsidRPr="00E621F4">
        <w:rPr>
          <w:b/>
          <w:sz w:val="24"/>
        </w:rPr>
        <w:t>,</w:t>
      </w:r>
      <w:r w:rsidR="00EE6083" w:rsidRPr="00E621F4">
        <w:rPr>
          <w:b/>
          <w:spacing w:val="59"/>
          <w:sz w:val="24"/>
        </w:rPr>
        <w:t xml:space="preserve"> </w:t>
      </w:r>
      <w:r w:rsidR="00EE6083" w:rsidRPr="00E621F4">
        <w:rPr>
          <w:b/>
          <w:sz w:val="24"/>
        </w:rPr>
        <w:t>NO</w:t>
      </w:r>
      <w:r w:rsidR="00EE6083" w:rsidRPr="00E621F4">
        <w:rPr>
          <w:b/>
          <w:spacing w:val="-3"/>
          <w:sz w:val="24"/>
        </w:rPr>
        <w:t xml:space="preserve"> </w:t>
      </w:r>
      <w:r w:rsidR="00EE6083" w:rsidRPr="00E621F4">
        <w:rPr>
          <w:b/>
          <w:sz w:val="24"/>
        </w:rPr>
        <w:t>ESTADO</w:t>
      </w:r>
      <w:r w:rsidR="00EE6083" w:rsidRPr="00E621F4">
        <w:rPr>
          <w:b/>
          <w:spacing w:val="-3"/>
          <w:sz w:val="24"/>
        </w:rPr>
        <w:t xml:space="preserve"> </w:t>
      </w:r>
      <w:r w:rsidR="00EE6083" w:rsidRPr="00E621F4">
        <w:rPr>
          <w:b/>
          <w:sz w:val="24"/>
        </w:rPr>
        <w:t>DE</w:t>
      </w:r>
      <w:r w:rsidR="00EE6083" w:rsidRPr="00E621F4">
        <w:rPr>
          <w:b/>
          <w:spacing w:val="-4"/>
          <w:sz w:val="24"/>
        </w:rPr>
        <w:t xml:space="preserve"> </w:t>
      </w:r>
      <w:r w:rsidR="00EE6083">
        <w:rPr>
          <w:b/>
          <w:sz w:val="24"/>
        </w:rPr>
        <w:t>ALAGOAS</w:t>
      </w:r>
      <w:r w:rsidR="00EE6083" w:rsidRPr="00E621F4">
        <w:rPr>
          <w:b/>
          <w:sz w:val="24"/>
        </w:rPr>
        <w:t>.</w:t>
      </w:r>
    </w:p>
    <w:bookmarkEnd w:id="1"/>
    <w:p w14:paraId="0BDA182E" w14:textId="77777777" w:rsidR="00D13AB7" w:rsidRDefault="00D13AB7" w:rsidP="00D13AB7">
      <w:pPr>
        <w:rPr>
          <w:sz w:val="24"/>
        </w:rPr>
      </w:pPr>
    </w:p>
    <w:p w14:paraId="512AAD70" w14:textId="77777777" w:rsidR="00EE6083" w:rsidRDefault="00EE6083" w:rsidP="00D13AB7">
      <w:pPr>
        <w:rPr>
          <w:sz w:val="24"/>
        </w:rPr>
      </w:pPr>
    </w:p>
    <w:p w14:paraId="297983BC" w14:textId="77777777" w:rsidR="00EE6083" w:rsidRDefault="00EE6083" w:rsidP="00D13AB7">
      <w:pPr>
        <w:rPr>
          <w:sz w:val="24"/>
        </w:rPr>
      </w:pPr>
    </w:p>
    <w:p w14:paraId="48DE556E" w14:textId="77777777" w:rsidR="00D13AB7" w:rsidRDefault="00D13AB7" w:rsidP="00D13AB7">
      <w:pPr>
        <w:rPr>
          <w:sz w:val="24"/>
        </w:rPr>
      </w:pPr>
    </w:p>
    <w:p w14:paraId="14804A0F" w14:textId="77777777" w:rsidR="00D13AB7" w:rsidRDefault="00D13AB7" w:rsidP="00D13AB7">
      <w:pPr>
        <w:rPr>
          <w:sz w:val="24"/>
        </w:rPr>
      </w:pPr>
    </w:p>
    <w:p w14:paraId="06E1B742" w14:textId="77777777" w:rsidR="00D13AB7" w:rsidRDefault="00D13AB7" w:rsidP="00D13AB7">
      <w:pPr>
        <w:rPr>
          <w:sz w:val="24"/>
        </w:rPr>
      </w:pPr>
    </w:p>
    <w:p w14:paraId="1C4022A4" w14:textId="77777777" w:rsidR="00D13AB7" w:rsidRDefault="00D13AB7" w:rsidP="00D13AB7">
      <w:pPr>
        <w:rPr>
          <w:sz w:val="24"/>
        </w:rPr>
      </w:pPr>
    </w:p>
    <w:p w14:paraId="19451AE4" w14:textId="77777777" w:rsidR="00402AFC" w:rsidRDefault="00402AFC" w:rsidP="00D13AB7">
      <w:pPr>
        <w:rPr>
          <w:sz w:val="24"/>
        </w:rPr>
      </w:pPr>
    </w:p>
    <w:p w14:paraId="637DA1E0" w14:textId="77777777" w:rsidR="00D13AB7" w:rsidRDefault="00D13AB7" w:rsidP="00D13AB7">
      <w:pPr>
        <w:rPr>
          <w:sz w:val="24"/>
        </w:rPr>
      </w:pPr>
    </w:p>
    <w:p w14:paraId="65B80655" w14:textId="77777777" w:rsidR="00D13AB7" w:rsidRDefault="00D13AB7" w:rsidP="00D13AB7">
      <w:pPr>
        <w:rPr>
          <w:sz w:val="24"/>
        </w:rPr>
      </w:pPr>
    </w:p>
    <w:p w14:paraId="5FD7E3A9" w14:textId="77777777" w:rsidR="00D13AB7" w:rsidRDefault="00D13AB7" w:rsidP="00D13AB7">
      <w:pPr>
        <w:rPr>
          <w:sz w:val="24"/>
        </w:rPr>
      </w:pPr>
    </w:p>
    <w:p w14:paraId="7845C31A" w14:textId="77777777" w:rsidR="00D13AB7" w:rsidRDefault="00D13AB7" w:rsidP="00D13AB7">
      <w:pPr>
        <w:rPr>
          <w:sz w:val="24"/>
        </w:rPr>
      </w:pPr>
    </w:p>
    <w:p w14:paraId="0DD82B69" w14:textId="77777777" w:rsidR="00991257" w:rsidRDefault="00991257" w:rsidP="00D13AB7">
      <w:pPr>
        <w:rPr>
          <w:sz w:val="24"/>
        </w:rPr>
      </w:pPr>
    </w:p>
    <w:p w14:paraId="275AAE30" w14:textId="77777777" w:rsidR="00D13AB7" w:rsidRDefault="00D13AB7" w:rsidP="00D13AB7">
      <w:pPr>
        <w:rPr>
          <w:sz w:val="24"/>
        </w:rPr>
      </w:pPr>
    </w:p>
    <w:p w14:paraId="5CD93716" w14:textId="77777777" w:rsidR="00D13AB7" w:rsidRDefault="00D13AB7" w:rsidP="00D13AB7">
      <w:pPr>
        <w:rPr>
          <w:sz w:val="24"/>
        </w:rPr>
      </w:pPr>
    </w:p>
    <w:p w14:paraId="1423240E" w14:textId="77777777" w:rsidR="00D13AB7" w:rsidRDefault="00D13AB7" w:rsidP="00D13AB7">
      <w:pPr>
        <w:rPr>
          <w:sz w:val="24"/>
        </w:rPr>
      </w:pPr>
    </w:p>
    <w:p w14:paraId="232AF77E" w14:textId="77777777" w:rsidR="00D13AB7" w:rsidRDefault="00D13AB7" w:rsidP="00D13AB7">
      <w:pPr>
        <w:rPr>
          <w:sz w:val="24"/>
        </w:rPr>
      </w:pPr>
    </w:p>
    <w:p w14:paraId="42655E69" w14:textId="75A0028A" w:rsidR="004C725C" w:rsidRPr="00E544FD" w:rsidRDefault="00DC25F7" w:rsidP="00D13AB7">
      <w:pPr>
        <w:jc w:val="center"/>
      </w:pPr>
      <w:r>
        <w:rPr>
          <w:b/>
          <w:sz w:val="24"/>
        </w:rPr>
        <w:t>NOVEMBRO</w:t>
      </w:r>
      <w:r w:rsidR="00D13AB7" w:rsidRPr="00E544FD">
        <w:rPr>
          <w:b/>
          <w:sz w:val="24"/>
        </w:rPr>
        <w:t>/202</w:t>
      </w:r>
      <w:r w:rsidR="001527BF">
        <w:rPr>
          <w:b/>
          <w:sz w:val="24"/>
        </w:rPr>
        <w:t>3</w:t>
      </w:r>
    </w:p>
    <w:p w14:paraId="45E3C07B" w14:textId="77777777" w:rsidR="004C725C" w:rsidRDefault="004C725C">
      <w:pPr>
        <w:pageBreakBefore/>
        <w:ind w:left="-1276" w:right="-710"/>
        <w:jc w:val="center"/>
        <w:rPr>
          <w:b/>
          <w:color w:val="0070C0"/>
          <w:sz w:val="24"/>
          <w:szCs w:val="20"/>
        </w:rPr>
      </w:pPr>
    </w:p>
    <w:p w14:paraId="4D5BFC75" w14:textId="77777777" w:rsidR="004C725C" w:rsidRDefault="004C725C">
      <w:pPr>
        <w:jc w:val="center"/>
      </w:pPr>
      <w:r>
        <w:rPr>
          <w:b/>
          <w:szCs w:val="20"/>
        </w:rPr>
        <w:t>ÍNDICE</w:t>
      </w:r>
    </w:p>
    <w:p w14:paraId="5CF1032C" w14:textId="77777777" w:rsidR="004C725C" w:rsidRDefault="004C725C">
      <w:pPr>
        <w:rPr>
          <w:b/>
          <w:szCs w:val="20"/>
        </w:rPr>
      </w:pPr>
    </w:p>
    <w:p w14:paraId="248911C4" w14:textId="22E0C4A7" w:rsidR="007F46A3" w:rsidRDefault="004C725C">
      <w:pPr>
        <w:pStyle w:val="Sumrio1"/>
        <w:tabs>
          <w:tab w:val="left" w:pos="440"/>
          <w:tab w:val="right" w:leader="dot" w:pos="9576"/>
        </w:tabs>
        <w:rPr>
          <w:rFonts w:asciiTheme="minorHAnsi" w:eastAsiaTheme="minorEastAsia" w:hAnsiTheme="minorHAnsi" w:cstheme="minorBidi"/>
          <w:noProof/>
          <w:sz w:val="22"/>
          <w:szCs w:val="22"/>
        </w:rPr>
      </w:pPr>
      <w:r>
        <w:fldChar w:fldCharType="begin"/>
      </w:r>
      <w:r>
        <w:instrText xml:space="preserve"> TOC \o "1-1" \h \z \u </w:instrText>
      </w:r>
      <w:r>
        <w:fldChar w:fldCharType="separate"/>
      </w:r>
      <w:hyperlink w:anchor="_Toc106631198" w:history="1">
        <w:r w:rsidR="007F46A3" w:rsidRPr="00D91496">
          <w:rPr>
            <w:rStyle w:val="Hyperlink"/>
            <w:noProof/>
          </w:rPr>
          <w:t>1.</w:t>
        </w:r>
        <w:r w:rsidR="007F46A3">
          <w:rPr>
            <w:rFonts w:asciiTheme="minorHAnsi" w:eastAsiaTheme="minorEastAsia" w:hAnsiTheme="minorHAnsi" w:cstheme="minorBidi"/>
            <w:noProof/>
            <w:sz w:val="22"/>
            <w:szCs w:val="22"/>
          </w:rPr>
          <w:tab/>
        </w:r>
        <w:r w:rsidR="007F46A3" w:rsidRPr="00D91496">
          <w:rPr>
            <w:rStyle w:val="Hyperlink"/>
            <w:noProof/>
          </w:rPr>
          <w:t>OBJETO DA CONTRATAÇÃO</w:t>
        </w:r>
        <w:r w:rsidR="007F46A3">
          <w:rPr>
            <w:noProof/>
            <w:webHidden/>
          </w:rPr>
          <w:tab/>
        </w:r>
        <w:r w:rsidR="007F46A3">
          <w:rPr>
            <w:noProof/>
            <w:webHidden/>
          </w:rPr>
          <w:fldChar w:fldCharType="begin"/>
        </w:r>
        <w:r w:rsidR="007F46A3">
          <w:rPr>
            <w:noProof/>
            <w:webHidden/>
          </w:rPr>
          <w:instrText xml:space="preserve"> PAGEREF _Toc106631198 \h </w:instrText>
        </w:r>
        <w:r w:rsidR="007F46A3">
          <w:rPr>
            <w:noProof/>
            <w:webHidden/>
          </w:rPr>
        </w:r>
        <w:r w:rsidR="007F46A3">
          <w:rPr>
            <w:noProof/>
            <w:webHidden/>
          </w:rPr>
          <w:fldChar w:fldCharType="separate"/>
        </w:r>
        <w:r w:rsidR="0041652C">
          <w:rPr>
            <w:noProof/>
            <w:webHidden/>
          </w:rPr>
          <w:t>3</w:t>
        </w:r>
        <w:r w:rsidR="007F46A3">
          <w:rPr>
            <w:noProof/>
            <w:webHidden/>
          </w:rPr>
          <w:fldChar w:fldCharType="end"/>
        </w:r>
      </w:hyperlink>
    </w:p>
    <w:p w14:paraId="397B5B41" w14:textId="3AA59F65" w:rsidR="007F46A3" w:rsidRDefault="001959AF">
      <w:pPr>
        <w:pStyle w:val="Sumrio1"/>
        <w:tabs>
          <w:tab w:val="left" w:pos="440"/>
          <w:tab w:val="right" w:leader="dot" w:pos="9576"/>
        </w:tabs>
        <w:rPr>
          <w:rFonts w:asciiTheme="minorHAnsi" w:eastAsiaTheme="minorEastAsia" w:hAnsiTheme="minorHAnsi" w:cstheme="minorBidi"/>
          <w:noProof/>
          <w:sz w:val="22"/>
          <w:szCs w:val="22"/>
        </w:rPr>
      </w:pPr>
      <w:hyperlink w:anchor="_Toc106631199" w:history="1">
        <w:r w:rsidR="007F46A3" w:rsidRPr="00D91496">
          <w:rPr>
            <w:rStyle w:val="Hyperlink"/>
            <w:noProof/>
          </w:rPr>
          <w:t>2.</w:t>
        </w:r>
        <w:r w:rsidR="007F46A3">
          <w:rPr>
            <w:rFonts w:asciiTheme="minorHAnsi" w:eastAsiaTheme="minorEastAsia" w:hAnsiTheme="minorHAnsi" w:cstheme="minorBidi"/>
            <w:noProof/>
            <w:sz w:val="22"/>
            <w:szCs w:val="22"/>
          </w:rPr>
          <w:tab/>
        </w:r>
        <w:r w:rsidR="007F46A3" w:rsidRPr="00D91496">
          <w:rPr>
            <w:rStyle w:val="Hyperlink"/>
            <w:noProof/>
          </w:rPr>
          <w:t>TERMINOLOGIAS E DEFINIÇÕES</w:t>
        </w:r>
        <w:r w:rsidR="007F46A3">
          <w:rPr>
            <w:noProof/>
            <w:webHidden/>
          </w:rPr>
          <w:tab/>
        </w:r>
        <w:r w:rsidR="007F46A3">
          <w:rPr>
            <w:noProof/>
            <w:webHidden/>
          </w:rPr>
          <w:fldChar w:fldCharType="begin"/>
        </w:r>
        <w:r w:rsidR="007F46A3">
          <w:rPr>
            <w:noProof/>
            <w:webHidden/>
          </w:rPr>
          <w:instrText xml:space="preserve"> PAGEREF _Toc106631199 \h </w:instrText>
        </w:r>
        <w:r w:rsidR="007F46A3">
          <w:rPr>
            <w:noProof/>
            <w:webHidden/>
          </w:rPr>
        </w:r>
        <w:r w:rsidR="007F46A3">
          <w:rPr>
            <w:noProof/>
            <w:webHidden/>
          </w:rPr>
          <w:fldChar w:fldCharType="separate"/>
        </w:r>
        <w:r w:rsidR="0041652C">
          <w:rPr>
            <w:noProof/>
            <w:webHidden/>
          </w:rPr>
          <w:t>3</w:t>
        </w:r>
        <w:r w:rsidR="007F46A3">
          <w:rPr>
            <w:noProof/>
            <w:webHidden/>
          </w:rPr>
          <w:fldChar w:fldCharType="end"/>
        </w:r>
      </w:hyperlink>
    </w:p>
    <w:p w14:paraId="4C68984A" w14:textId="0B5221EC" w:rsidR="007F46A3" w:rsidRDefault="001959AF">
      <w:pPr>
        <w:pStyle w:val="Sumrio1"/>
        <w:tabs>
          <w:tab w:val="left" w:pos="440"/>
          <w:tab w:val="right" w:leader="dot" w:pos="9576"/>
        </w:tabs>
        <w:rPr>
          <w:rFonts w:asciiTheme="minorHAnsi" w:eastAsiaTheme="minorEastAsia" w:hAnsiTheme="minorHAnsi" w:cstheme="minorBidi"/>
          <w:noProof/>
          <w:sz w:val="22"/>
          <w:szCs w:val="22"/>
        </w:rPr>
      </w:pPr>
      <w:hyperlink w:anchor="_Toc106631200" w:history="1">
        <w:r w:rsidR="007F46A3" w:rsidRPr="00D91496">
          <w:rPr>
            <w:rStyle w:val="Hyperlink"/>
            <w:noProof/>
          </w:rPr>
          <w:t>3.</w:t>
        </w:r>
        <w:r w:rsidR="007F46A3">
          <w:rPr>
            <w:rFonts w:asciiTheme="minorHAnsi" w:eastAsiaTheme="minorEastAsia" w:hAnsiTheme="minorHAnsi" w:cstheme="minorBidi"/>
            <w:noProof/>
            <w:sz w:val="22"/>
            <w:szCs w:val="22"/>
          </w:rPr>
          <w:tab/>
        </w:r>
        <w:r w:rsidR="007F46A3" w:rsidRPr="00D91496">
          <w:rPr>
            <w:rStyle w:val="Hyperlink"/>
            <w:noProof/>
          </w:rPr>
          <w:t>FORMA DE REALIZAÇÃO, VALOR ESTIMADO E CRITÉRIO DE JULGAMENTO</w:t>
        </w:r>
        <w:r w:rsidR="007F46A3">
          <w:rPr>
            <w:noProof/>
            <w:webHidden/>
          </w:rPr>
          <w:tab/>
        </w:r>
        <w:r w:rsidR="007F46A3">
          <w:rPr>
            <w:noProof/>
            <w:webHidden/>
          </w:rPr>
          <w:fldChar w:fldCharType="begin"/>
        </w:r>
        <w:r w:rsidR="007F46A3">
          <w:rPr>
            <w:noProof/>
            <w:webHidden/>
          </w:rPr>
          <w:instrText xml:space="preserve"> PAGEREF _Toc106631200 \h </w:instrText>
        </w:r>
        <w:r w:rsidR="007F46A3">
          <w:rPr>
            <w:noProof/>
            <w:webHidden/>
          </w:rPr>
        </w:r>
        <w:r w:rsidR="007F46A3">
          <w:rPr>
            <w:noProof/>
            <w:webHidden/>
          </w:rPr>
          <w:fldChar w:fldCharType="separate"/>
        </w:r>
        <w:r w:rsidR="0041652C">
          <w:rPr>
            <w:noProof/>
            <w:webHidden/>
          </w:rPr>
          <w:t>4</w:t>
        </w:r>
        <w:r w:rsidR="007F46A3">
          <w:rPr>
            <w:noProof/>
            <w:webHidden/>
          </w:rPr>
          <w:fldChar w:fldCharType="end"/>
        </w:r>
      </w:hyperlink>
    </w:p>
    <w:p w14:paraId="63A73A41" w14:textId="453FE464" w:rsidR="007F46A3" w:rsidRDefault="001959AF">
      <w:pPr>
        <w:pStyle w:val="Sumrio1"/>
        <w:tabs>
          <w:tab w:val="left" w:pos="440"/>
          <w:tab w:val="right" w:leader="dot" w:pos="9576"/>
        </w:tabs>
        <w:rPr>
          <w:rFonts w:asciiTheme="minorHAnsi" w:eastAsiaTheme="minorEastAsia" w:hAnsiTheme="minorHAnsi" w:cstheme="minorBidi"/>
          <w:noProof/>
          <w:sz w:val="22"/>
          <w:szCs w:val="22"/>
        </w:rPr>
      </w:pPr>
      <w:hyperlink w:anchor="_Toc106631201" w:history="1">
        <w:r w:rsidR="007F46A3" w:rsidRPr="00D91496">
          <w:rPr>
            <w:rStyle w:val="Hyperlink"/>
            <w:noProof/>
          </w:rPr>
          <w:t>4.</w:t>
        </w:r>
        <w:r w:rsidR="007F46A3">
          <w:rPr>
            <w:rFonts w:asciiTheme="minorHAnsi" w:eastAsiaTheme="minorEastAsia" w:hAnsiTheme="minorHAnsi" w:cstheme="minorBidi"/>
            <w:noProof/>
            <w:sz w:val="22"/>
            <w:szCs w:val="22"/>
          </w:rPr>
          <w:tab/>
        </w:r>
        <w:r w:rsidR="007F46A3" w:rsidRPr="00D91496">
          <w:rPr>
            <w:rStyle w:val="Hyperlink"/>
            <w:noProof/>
          </w:rPr>
          <w:t>LOCAL DE ENTREGA</w:t>
        </w:r>
        <w:r w:rsidR="007F46A3">
          <w:rPr>
            <w:noProof/>
            <w:webHidden/>
          </w:rPr>
          <w:tab/>
        </w:r>
        <w:r w:rsidR="007F46A3">
          <w:rPr>
            <w:noProof/>
            <w:webHidden/>
          </w:rPr>
          <w:fldChar w:fldCharType="begin"/>
        </w:r>
        <w:r w:rsidR="007F46A3">
          <w:rPr>
            <w:noProof/>
            <w:webHidden/>
          </w:rPr>
          <w:instrText xml:space="preserve"> PAGEREF _Toc106631201 \h </w:instrText>
        </w:r>
        <w:r w:rsidR="007F46A3">
          <w:rPr>
            <w:noProof/>
            <w:webHidden/>
          </w:rPr>
        </w:r>
        <w:r w:rsidR="007F46A3">
          <w:rPr>
            <w:noProof/>
            <w:webHidden/>
          </w:rPr>
          <w:fldChar w:fldCharType="separate"/>
        </w:r>
        <w:r w:rsidR="0041652C">
          <w:rPr>
            <w:noProof/>
            <w:webHidden/>
          </w:rPr>
          <w:t>5</w:t>
        </w:r>
        <w:r w:rsidR="007F46A3">
          <w:rPr>
            <w:noProof/>
            <w:webHidden/>
          </w:rPr>
          <w:fldChar w:fldCharType="end"/>
        </w:r>
      </w:hyperlink>
    </w:p>
    <w:p w14:paraId="2172B49E" w14:textId="3A66DCD5" w:rsidR="007F46A3" w:rsidRDefault="001959AF">
      <w:pPr>
        <w:pStyle w:val="Sumrio1"/>
        <w:tabs>
          <w:tab w:val="left" w:pos="440"/>
          <w:tab w:val="right" w:leader="dot" w:pos="9576"/>
        </w:tabs>
        <w:rPr>
          <w:rFonts w:asciiTheme="minorHAnsi" w:eastAsiaTheme="minorEastAsia" w:hAnsiTheme="minorHAnsi" w:cstheme="minorBidi"/>
          <w:noProof/>
          <w:sz w:val="22"/>
          <w:szCs w:val="22"/>
        </w:rPr>
      </w:pPr>
      <w:hyperlink w:anchor="_Toc106631202" w:history="1">
        <w:r w:rsidR="007F46A3" w:rsidRPr="00D91496">
          <w:rPr>
            <w:rStyle w:val="Hyperlink"/>
            <w:noProof/>
          </w:rPr>
          <w:t>5.</w:t>
        </w:r>
        <w:r w:rsidR="007F46A3">
          <w:rPr>
            <w:rFonts w:asciiTheme="minorHAnsi" w:eastAsiaTheme="minorEastAsia" w:hAnsiTheme="minorHAnsi" w:cstheme="minorBidi"/>
            <w:noProof/>
            <w:sz w:val="22"/>
            <w:szCs w:val="22"/>
          </w:rPr>
          <w:tab/>
        </w:r>
        <w:r w:rsidR="007F46A3" w:rsidRPr="00D91496">
          <w:rPr>
            <w:rStyle w:val="Hyperlink"/>
            <w:noProof/>
          </w:rPr>
          <w:t>DESCRIÇÃO DOS FORNECIMENTOS</w:t>
        </w:r>
        <w:r w:rsidR="007F46A3">
          <w:rPr>
            <w:noProof/>
            <w:webHidden/>
          </w:rPr>
          <w:tab/>
        </w:r>
        <w:r w:rsidR="007F46A3">
          <w:rPr>
            <w:noProof/>
            <w:webHidden/>
          </w:rPr>
          <w:fldChar w:fldCharType="begin"/>
        </w:r>
        <w:r w:rsidR="007F46A3">
          <w:rPr>
            <w:noProof/>
            <w:webHidden/>
          </w:rPr>
          <w:instrText xml:space="preserve"> PAGEREF _Toc106631202 \h </w:instrText>
        </w:r>
        <w:r w:rsidR="007F46A3">
          <w:rPr>
            <w:noProof/>
            <w:webHidden/>
          </w:rPr>
        </w:r>
        <w:r w:rsidR="007F46A3">
          <w:rPr>
            <w:noProof/>
            <w:webHidden/>
          </w:rPr>
          <w:fldChar w:fldCharType="separate"/>
        </w:r>
        <w:r w:rsidR="0041652C">
          <w:rPr>
            <w:noProof/>
            <w:webHidden/>
          </w:rPr>
          <w:t>5</w:t>
        </w:r>
        <w:r w:rsidR="007F46A3">
          <w:rPr>
            <w:noProof/>
            <w:webHidden/>
          </w:rPr>
          <w:fldChar w:fldCharType="end"/>
        </w:r>
      </w:hyperlink>
    </w:p>
    <w:p w14:paraId="17D3D915" w14:textId="0C1F218A" w:rsidR="007F46A3" w:rsidRDefault="001959AF" w:rsidP="000A4BB7">
      <w:pPr>
        <w:pStyle w:val="Sumrio1"/>
        <w:tabs>
          <w:tab w:val="left" w:pos="440"/>
          <w:tab w:val="right" w:leader="dot" w:pos="9576"/>
        </w:tabs>
        <w:rPr>
          <w:rFonts w:asciiTheme="minorHAnsi" w:eastAsiaTheme="minorEastAsia" w:hAnsiTheme="minorHAnsi" w:cstheme="minorBidi"/>
          <w:noProof/>
          <w:sz w:val="22"/>
          <w:szCs w:val="22"/>
        </w:rPr>
      </w:pPr>
      <w:hyperlink w:anchor="_Toc106631203" w:history="1">
        <w:r w:rsidR="007F46A3" w:rsidRPr="00D91496">
          <w:rPr>
            <w:rStyle w:val="Hyperlink"/>
            <w:noProof/>
          </w:rPr>
          <w:t>6.</w:t>
        </w:r>
        <w:r w:rsidR="007F46A3">
          <w:rPr>
            <w:rFonts w:asciiTheme="minorHAnsi" w:eastAsiaTheme="minorEastAsia" w:hAnsiTheme="minorHAnsi" w:cstheme="minorBidi"/>
            <w:noProof/>
            <w:sz w:val="22"/>
            <w:szCs w:val="22"/>
          </w:rPr>
          <w:tab/>
        </w:r>
        <w:r w:rsidR="007F46A3" w:rsidRPr="00D91496">
          <w:rPr>
            <w:rStyle w:val="Hyperlink"/>
            <w:noProof/>
          </w:rPr>
          <w:t>CONDIÇÕES DE PARTICIPAÇÃO</w:t>
        </w:r>
        <w:r w:rsidR="007F46A3">
          <w:rPr>
            <w:noProof/>
            <w:webHidden/>
          </w:rPr>
          <w:tab/>
        </w:r>
        <w:r w:rsidR="007F46A3">
          <w:rPr>
            <w:noProof/>
            <w:webHidden/>
          </w:rPr>
          <w:fldChar w:fldCharType="begin"/>
        </w:r>
        <w:r w:rsidR="007F46A3">
          <w:rPr>
            <w:noProof/>
            <w:webHidden/>
          </w:rPr>
          <w:instrText xml:space="preserve"> PAGEREF _Toc106631203 \h </w:instrText>
        </w:r>
        <w:r w:rsidR="007F46A3">
          <w:rPr>
            <w:noProof/>
            <w:webHidden/>
          </w:rPr>
        </w:r>
        <w:r w:rsidR="007F46A3">
          <w:rPr>
            <w:noProof/>
            <w:webHidden/>
          </w:rPr>
          <w:fldChar w:fldCharType="separate"/>
        </w:r>
        <w:r w:rsidR="0041652C">
          <w:rPr>
            <w:noProof/>
            <w:webHidden/>
          </w:rPr>
          <w:t>6</w:t>
        </w:r>
        <w:r w:rsidR="007F46A3">
          <w:rPr>
            <w:noProof/>
            <w:webHidden/>
          </w:rPr>
          <w:fldChar w:fldCharType="end"/>
        </w:r>
      </w:hyperlink>
    </w:p>
    <w:p w14:paraId="353BAC62" w14:textId="0B6C81D8" w:rsidR="007F46A3" w:rsidRDefault="001959AF">
      <w:pPr>
        <w:pStyle w:val="Sumrio1"/>
        <w:tabs>
          <w:tab w:val="left" w:pos="440"/>
          <w:tab w:val="right" w:leader="dot" w:pos="9576"/>
        </w:tabs>
        <w:rPr>
          <w:rFonts w:asciiTheme="minorHAnsi" w:eastAsiaTheme="minorEastAsia" w:hAnsiTheme="minorHAnsi" w:cstheme="minorBidi"/>
          <w:noProof/>
          <w:sz w:val="22"/>
          <w:szCs w:val="22"/>
        </w:rPr>
      </w:pPr>
      <w:hyperlink w:anchor="_Toc106631206" w:history="1">
        <w:r w:rsidR="000A4BB7">
          <w:rPr>
            <w:rStyle w:val="Hyperlink"/>
            <w:noProof/>
          </w:rPr>
          <w:t>7</w:t>
        </w:r>
        <w:r w:rsidR="007F46A3" w:rsidRPr="00D91496">
          <w:rPr>
            <w:rStyle w:val="Hyperlink"/>
            <w:noProof/>
          </w:rPr>
          <w:t>.</w:t>
        </w:r>
        <w:r w:rsidR="007F46A3">
          <w:rPr>
            <w:rFonts w:asciiTheme="minorHAnsi" w:eastAsiaTheme="minorEastAsia" w:hAnsiTheme="minorHAnsi" w:cstheme="minorBidi"/>
            <w:noProof/>
            <w:sz w:val="22"/>
            <w:szCs w:val="22"/>
          </w:rPr>
          <w:tab/>
        </w:r>
        <w:r w:rsidR="007F46A3" w:rsidRPr="00D91496">
          <w:rPr>
            <w:rStyle w:val="Hyperlink"/>
            <w:noProof/>
          </w:rPr>
          <w:t>VISITA AO LOCAL DA ENTREGA</w:t>
        </w:r>
        <w:r w:rsidR="007F46A3">
          <w:rPr>
            <w:noProof/>
            <w:webHidden/>
          </w:rPr>
          <w:tab/>
        </w:r>
        <w:r w:rsidR="007F46A3">
          <w:rPr>
            <w:noProof/>
            <w:webHidden/>
          </w:rPr>
          <w:fldChar w:fldCharType="begin"/>
        </w:r>
        <w:r w:rsidR="007F46A3">
          <w:rPr>
            <w:noProof/>
            <w:webHidden/>
          </w:rPr>
          <w:instrText xml:space="preserve"> PAGEREF _Toc106631206 \h </w:instrText>
        </w:r>
        <w:r w:rsidR="007F46A3">
          <w:rPr>
            <w:noProof/>
            <w:webHidden/>
          </w:rPr>
        </w:r>
        <w:r w:rsidR="007F46A3">
          <w:rPr>
            <w:noProof/>
            <w:webHidden/>
          </w:rPr>
          <w:fldChar w:fldCharType="separate"/>
        </w:r>
        <w:r w:rsidR="0041652C">
          <w:rPr>
            <w:noProof/>
            <w:webHidden/>
          </w:rPr>
          <w:t>6</w:t>
        </w:r>
        <w:r w:rsidR="007F46A3">
          <w:rPr>
            <w:noProof/>
            <w:webHidden/>
          </w:rPr>
          <w:fldChar w:fldCharType="end"/>
        </w:r>
      </w:hyperlink>
    </w:p>
    <w:p w14:paraId="4D50F674" w14:textId="7F3977ED" w:rsidR="007F46A3" w:rsidRDefault="001959AF">
      <w:pPr>
        <w:pStyle w:val="Sumrio1"/>
        <w:tabs>
          <w:tab w:val="left" w:pos="660"/>
          <w:tab w:val="right" w:leader="dot" w:pos="9576"/>
        </w:tabs>
        <w:rPr>
          <w:rFonts w:asciiTheme="minorHAnsi" w:eastAsiaTheme="minorEastAsia" w:hAnsiTheme="minorHAnsi" w:cstheme="minorBidi"/>
          <w:noProof/>
          <w:sz w:val="22"/>
          <w:szCs w:val="22"/>
        </w:rPr>
      </w:pPr>
      <w:hyperlink w:anchor="_Toc106631207" w:history="1">
        <w:r w:rsidR="000A4BB7">
          <w:rPr>
            <w:rStyle w:val="Hyperlink"/>
            <w:noProof/>
          </w:rPr>
          <w:t>8</w:t>
        </w:r>
        <w:r w:rsidR="007F46A3" w:rsidRPr="00D91496">
          <w:rPr>
            <w:rStyle w:val="Hyperlink"/>
            <w:noProof/>
          </w:rPr>
          <w:t>.</w:t>
        </w:r>
        <w:r w:rsidR="007F46A3">
          <w:rPr>
            <w:rFonts w:asciiTheme="minorHAnsi" w:eastAsiaTheme="minorEastAsia" w:hAnsiTheme="minorHAnsi" w:cstheme="minorBidi"/>
            <w:noProof/>
            <w:sz w:val="22"/>
            <w:szCs w:val="22"/>
          </w:rPr>
          <w:tab/>
        </w:r>
        <w:r w:rsidR="007F46A3" w:rsidRPr="00D91496">
          <w:rPr>
            <w:rStyle w:val="Hyperlink"/>
            <w:noProof/>
          </w:rPr>
          <w:t>PROPOSTA</w:t>
        </w:r>
        <w:r w:rsidR="007F46A3">
          <w:rPr>
            <w:noProof/>
            <w:webHidden/>
          </w:rPr>
          <w:tab/>
        </w:r>
        <w:r w:rsidR="007F46A3">
          <w:rPr>
            <w:noProof/>
            <w:webHidden/>
          </w:rPr>
          <w:fldChar w:fldCharType="begin"/>
        </w:r>
        <w:r w:rsidR="007F46A3">
          <w:rPr>
            <w:noProof/>
            <w:webHidden/>
          </w:rPr>
          <w:instrText xml:space="preserve"> PAGEREF _Toc106631207 \h </w:instrText>
        </w:r>
        <w:r w:rsidR="007F46A3">
          <w:rPr>
            <w:noProof/>
            <w:webHidden/>
          </w:rPr>
        </w:r>
        <w:r w:rsidR="007F46A3">
          <w:rPr>
            <w:noProof/>
            <w:webHidden/>
          </w:rPr>
          <w:fldChar w:fldCharType="separate"/>
        </w:r>
        <w:r w:rsidR="0041652C">
          <w:rPr>
            <w:noProof/>
            <w:webHidden/>
          </w:rPr>
          <w:t>7</w:t>
        </w:r>
        <w:r w:rsidR="007F46A3">
          <w:rPr>
            <w:noProof/>
            <w:webHidden/>
          </w:rPr>
          <w:fldChar w:fldCharType="end"/>
        </w:r>
      </w:hyperlink>
    </w:p>
    <w:p w14:paraId="360BAB97" w14:textId="47559539" w:rsidR="007F46A3" w:rsidRDefault="001959AF">
      <w:pPr>
        <w:pStyle w:val="Sumrio1"/>
        <w:tabs>
          <w:tab w:val="left" w:pos="660"/>
          <w:tab w:val="right" w:leader="dot" w:pos="9576"/>
        </w:tabs>
        <w:rPr>
          <w:rFonts w:asciiTheme="minorHAnsi" w:eastAsiaTheme="minorEastAsia" w:hAnsiTheme="minorHAnsi" w:cstheme="minorBidi"/>
          <w:noProof/>
          <w:sz w:val="22"/>
          <w:szCs w:val="22"/>
        </w:rPr>
      </w:pPr>
      <w:hyperlink w:anchor="_Toc106631208" w:history="1">
        <w:r w:rsidR="000A4BB7">
          <w:rPr>
            <w:rStyle w:val="Hyperlink"/>
            <w:noProof/>
          </w:rPr>
          <w:t>9</w:t>
        </w:r>
        <w:r w:rsidR="007F46A3" w:rsidRPr="00D91496">
          <w:rPr>
            <w:rStyle w:val="Hyperlink"/>
            <w:noProof/>
          </w:rPr>
          <w:t>.</w:t>
        </w:r>
        <w:r w:rsidR="007F46A3">
          <w:rPr>
            <w:rFonts w:asciiTheme="minorHAnsi" w:eastAsiaTheme="minorEastAsia" w:hAnsiTheme="minorHAnsi" w:cstheme="minorBidi"/>
            <w:noProof/>
            <w:sz w:val="22"/>
            <w:szCs w:val="22"/>
          </w:rPr>
          <w:tab/>
        </w:r>
        <w:r w:rsidR="007F46A3" w:rsidRPr="00D91496">
          <w:rPr>
            <w:rStyle w:val="Hyperlink"/>
            <w:noProof/>
          </w:rPr>
          <w:t>DOCUMENTAÇÃO DE HABILITAÇÃO</w:t>
        </w:r>
        <w:r w:rsidR="007F46A3">
          <w:rPr>
            <w:noProof/>
            <w:webHidden/>
          </w:rPr>
          <w:tab/>
        </w:r>
        <w:r w:rsidR="007F46A3">
          <w:rPr>
            <w:noProof/>
            <w:webHidden/>
          </w:rPr>
          <w:fldChar w:fldCharType="begin"/>
        </w:r>
        <w:r w:rsidR="007F46A3">
          <w:rPr>
            <w:noProof/>
            <w:webHidden/>
          </w:rPr>
          <w:instrText xml:space="preserve"> PAGEREF _Toc106631208 \h </w:instrText>
        </w:r>
        <w:r w:rsidR="007F46A3">
          <w:rPr>
            <w:noProof/>
            <w:webHidden/>
          </w:rPr>
        </w:r>
        <w:r w:rsidR="007F46A3">
          <w:rPr>
            <w:noProof/>
            <w:webHidden/>
          </w:rPr>
          <w:fldChar w:fldCharType="separate"/>
        </w:r>
        <w:r w:rsidR="0041652C">
          <w:rPr>
            <w:noProof/>
            <w:webHidden/>
          </w:rPr>
          <w:t>7</w:t>
        </w:r>
        <w:r w:rsidR="007F46A3">
          <w:rPr>
            <w:noProof/>
            <w:webHidden/>
          </w:rPr>
          <w:fldChar w:fldCharType="end"/>
        </w:r>
      </w:hyperlink>
    </w:p>
    <w:p w14:paraId="78C28576" w14:textId="7A2606B6" w:rsidR="007F46A3" w:rsidRDefault="001959AF">
      <w:pPr>
        <w:pStyle w:val="Sumrio1"/>
        <w:tabs>
          <w:tab w:val="left" w:pos="660"/>
          <w:tab w:val="right" w:leader="dot" w:pos="9576"/>
        </w:tabs>
        <w:rPr>
          <w:rFonts w:asciiTheme="minorHAnsi" w:eastAsiaTheme="minorEastAsia" w:hAnsiTheme="minorHAnsi" w:cstheme="minorBidi"/>
          <w:noProof/>
          <w:sz w:val="22"/>
          <w:szCs w:val="22"/>
        </w:rPr>
      </w:pPr>
      <w:hyperlink w:anchor="_Toc106631209" w:history="1">
        <w:r w:rsidR="007F46A3" w:rsidRPr="00D91496">
          <w:rPr>
            <w:rStyle w:val="Hyperlink"/>
            <w:noProof/>
          </w:rPr>
          <w:t>1</w:t>
        </w:r>
        <w:r w:rsidR="000A4BB7">
          <w:rPr>
            <w:rStyle w:val="Hyperlink"/>
            <w:noProof/>
          </w:rPr>
          <w:t>0</w:t>
        </w:r>
        <w:r w:rsidR="007F46A3" w:rsidRPr="00D91496">
          <w:rPr>
            <w:rStyle w:val="Hyperlink"/>
            <w:noProof/>
          </w:rPr>
          <w:t>.</w:t>
        </w:r>
        <w:r w:rsidR="007F46A3">
          <w:rPr>
            <w:rFonts w:asciiTheme="minorHAnsi" w:eastAsiaTheme="minorEastAsia" w:hAnsiTheme="minorHAnsi" w:cstheme="minorBidi"/>
            <w:noProof/>
            <w:sz w:val="22"/>
            <w:szCs w:val="22"/>
          </w:rPr>
          <w:tab/>
        </w:r>
        <w:r w:rsidR="007F46A3" w:rsidRPr="00D91496">
          <w:rPr>
            <w:rStyle w:val="Hyperlink"/>
            <w:noProof/>
          </w:rPr>
          <w:t>QUALIFICAÇÃO TÉCNICA</w:t>
        </w:r>
        <w:r w:rsidR="007F46A3">
          <w:rPr>
            <w:noProof/>
            <w:webHidden/>
          </w:rPr>
          <w:tab/>
        </w:r>
        <w:r w:rsidR="007F46A3">
          <w:rPr>
            <w:noProof/>
            <w:webHidden/>
          </w:rPr>
          <w:fldChar w:fldCharType="begin"/>
        </w:r>
        <w:r w:rsidR="007F46A3">
          <w:rPr>
            <w:noProof/>
            <w:webHidden/>
          </w:rPr>
          <w:instrText xml:space="preserve"> PAGEREF _Toc106631209 \h </w:instrText>
        </w:r>
        <w:r w:rsidR="007F46A3">
          <w:rPr>
            <w:noProof/>
            <w:webHidden/>
          </w:rPr>
        </w:r>
        <w:r w:rsidR="007F46A3">
          <w:rPr>
            <w:noProof/>
            <w:webHidden/>
          </w:rPr>
          <w:fldChar w:fldCharType="separate"/>
        </w:r>
        <w:r w:rsidR="0041652C">
          <w:rPr>
            <w:noProof/>
            <w:webHidden/>
          </w:rPr>
          <w:t>7</w:t>
        </w:r>
        <w:r w:rsidR="007F46A3">
          <w:rPr>
            <w:noProof/>
            <w:webHidden/>
          </w:rPr>
          <w:fldChar w:fldCharType="end"/>
        </w:r>
      </w:hyperlink>
    </w:p>
    <w:p w14:paraId="5986F641" w14:textId="6530F916" w:rsidR="007F46A3" w:rsidRDefault="001959AF">
      <w:pPr>
        <w:pStyle w:val="Sumrio1"/>
        <w:tabs>
          <w:tab w:val="left" w:pos="660"/>
          <w:tab w:val="right" w:leader="dot" w:pos="9576"/>
        </w:tabs>
        <w:rPr>
          <w:rFonts w:asciiTheme="minorHAnsi" w:eastAsiaTheme="minorEastAsia" w:hAnsiTheme="minorHAnsi" w:cstheme="minorBidi"/>
          <w:noProof/>
          <w:sz w:val="22"/>
          <w:szCs w:val="22"/>
        </w:rPr>
      </w:pPr>
      <w:hyperlink w:anchor="_Toc106631218" w:history="1">
        <w:r w:rsidR="007F46A3" w:rsidRPr="00D91496">
          <w:rPr>
            <w:rStyle w:val="Hyperlink"/>
            <w:noProof/>
          </w:rPr>
          <w:t>1</w:t>
        </w:r>
        <w:r w:rsidR="000A4BB7">
          <w:rPr>
            <w:rStyle w:val="Hyperlink"/>
            <w:noProof/>
          </w:rPr>
          <w:t>1</w:t>
        </w:r>
        <w:r w:rsidR="007F46A3" w:rsidRPr="00D91496">
          <w:rPr>
            <w:rStyle w:val="Hyperlink"/>
            <w:noProof/>
          </w:rPr>
          <w:t>.</w:t>
        </w:r>
        <w:r w:rsidR="007F46A3">
          <w:rPr>
            <w:rFonts w:asciiTheme="minorHAnsi" w:eastAsiaTheme="minorEastAsia" w:hAnsiTheme="minorHAnsi" w:cstheme="minorBidi"/>
            <w:noProof/>
            <w:sz w:val="22"/>
            <w:szCs w:val="22"/>
          </w:rPr>
          <w:tab/>
        </w:r>
        <w:r w:rsidR="007F46A3" w:rsidRPr="00D91496">
          <w:rPr>
            <w:rStyle w:val="Hyperlink"/>
            <w:noProof/>
          </w:rPr>
          <w:t>ORÇAMENTO DE REFERÊNCIA E DOTAÇÃO ORÇAMENTÁRIA</w:t>
        </w:r>
        <w:r w:rsidR="007F46A3">
          <w:rPr>
            <w:noProof/>
            <w:webHidden/>
          </w:rPr>
          <w:tab/>
        </w:r>
        <w:r w:rsidR="007F46A3">
          <w:rPr>
            <w:noProof/>
            <w:webHidden/>
          </w:rPr>
          <w:fldChar w:fldCharType="begin"/>
        </w:r>
        <w:r w:rsidR="007F46A3">
          <w:rPr>
            <w:noProof/>
            <w:webHidden/>
          </w:rPr>
          <w:instrText xml:space="preserve"> PAGEREF _Toc106631218 \h </w:instrText>
        </w:r>
        <w:r w:rsidR="007F46A3">
          <w:rPr>
            <w:noProof/>
            <w:webHidden/>
          </w:rPr>
        </w:r>
        <w:r w:rsidR="007F46A3">
          <w:rPr>
            <w:noProof/>
            <w:webHidden/>
          </w:rPr>
          <w:fldChar w:fldCharType="separate"/>
        </w:r>
        <w:r w:rsidR="0041652C">
          <w:rPr>
            <w:noProof/>
            <w:webHidden/>
          </w:rPr>
          <w:t>8</w:t>
        </w:r>
        <w:r w:rsidR="007F46A3">
          <w:rPr>
            <w:noProof/>
            <w:webHidden/>
          </w:rPr>
          <w:fldChar w:fldCharType="end"/>
        </w:r>
      </w:hyperlink>
    </w:p>
    <w:p w14:paraId="29A1F527" w14:textId="3AC4AD0A" w:rsidR="007F46A3" w:rsidRDefault="001959AF">
      <w:pPr>
        <w:pStyle w:val="Sumrio1"/>
        <w:tabs>
          <w:tab w:val="left" w:pos="660"/>
          <w:tab w:val="right" w:leader="dot" w:pos="9576"/>
        </w:tabs>
        <w:rPr>
          <w:rFonts w:asciiTheme="minorHAnsi" w:eastAsiaTheme="minorEastAsia" w:hAnsiTheme="minorHAnsi" w:cstheme="minorBidi"/>
          <w:noProof/>
          <w:sz w:val="22"/>
          <w:szCs w:val="22"/>
        </w:rPr>
      </w:pPr>
      <w:hyperlink w:anchor="_Toc106631219" w:history="1">
        <w:r w:rsidR="007F46A3" w:rsidRPr="00D91496">
          <w:rPr>
            <w:rStyle w:val="Hyperlink"/>
            <w:noProof/>
          </w:rPr>
          <w:t>1</w:t>
        </w:r>
        <w:r w:rsidR="000A4BB7">
          <w:rPr>
            <w:rStyle w:val="Hyperlink"/>
            <w:noProof/>
          </w:rPr>
          <w:t>2</w:t>
        </w:r>
        <w:r w:rsidR="007F46A3" w:rsidRPr="00D91496">
          <w:rPr>
            <w:rStyle w:val="Hyperlink"/>
            <w:noProof/>
          </w:rPr>
          <w:t>.</w:t>
        </w:r>
        <w:r w:rsidR="007F46A3">
          <w:rPr>
            <w:rFonts w:asciiTheme="minorHAnsi" w:eastAsiaTheme="minorEastAsia" w:hAnsiTheme="minorHAnsi" w:cstheme="minorBidi"/>
            <w:noProof/>
            <w:sz w:val="22"/>
            <w:szCs w:val="22"/>
          </w:rPr>
          <w:tab/>
        </w:r>
        <w:r w:rsidR="007F46A3" w:rsidRPr="00D91496">
          <w:rPr>
            <w:rStyle w:val="Hyperlink"/>
            <w:noProof/>
          </w:rPr>
          <w:t>PRAZO DE EXECUÇÃO DOS FORNECIMENTOS</w:t>
        </w:r>
        <w:r w:rsidR="007F46A3">
          <w:rPr>
            <w:noProof/>
            <w:webHidden/>
          </w:rPr>
          <w:tab/>
        </w:r>
        <w:r w:rsidR="007F46A3">
          <w:rPr>
            <w:noProof/>
            <w:webHidden/>
          </w:rPr>
          <w:fldChar w:fldCharType="begin"/>
        </w:r>
        <w:r w:rsidR="007F46A3">
          <w:rPr>
            <w:noProof/>
            <w:webHidden/>
          </w:rPr>
          <w:instrText xml:space="preserve"> PAGEREF _Toc106631219 \h </w:instrText>
        </w:r>
        <w:r w:rsidR="007F46A3">
          <w:rPr>
            <w:noProof/>
            <w:webHidden/>
          </w:rPr>
        </w:r>
        <w:r w:rsidR="007F46A3">
          <w:rPr>
            <w:noProof/>
            <w:webHidden/>
          </w:rPr>
          <w:fldChar w:fldCharType="separate"/>
        </w:r>
        <w:r w:rsidR="0041652C">
          <w:rPr>
            <w:noProof/>
            <w:webHidden/>
          </w:rPr>
          <w:t>8</w:t>
        </w:r>
        <w:r w:rsidR="007F46A3">
          <w:rPr>
            <w:noProof/>
            <w:webHidden/>
          </w:rPr>
          <w:fldChar w:fldCharType="end"/>
        </w:r>
      </w:hyperlink>
    </w:p>
    <w:p w14:paraId="4546B554" w14:textId="7A2C0F16" w:rsidR="007F46A3" w:rsidRDefault="001959AF">
      <w:pPr>
        <w:pStyle w:val="Sumrio1"/>
        <w:tabs>
          <w:tab w:val="left" w:pos="660"/>
          <w:tab w:val="right" w:leader="dot" w:pos="9576"/>
        </w:tabs>
        <w:rPr>
          <w:rFonts w:asciiTheme="minorHAnsi" w:eastAsiaTheme="minorEastAsia" w:hAnsiTheme="minorHAnsi" w:cstheme="minorBidi"/>
          <w:noProof/>
          <w:sz w:val="22"/>
          <w:szCs w:val="22"/>
        </w:rPr>
      </w:pPr>
      <w:hyperlink w:anchor="_Toc106631222" w:history="1">
        <w:r w:rsidR="007F46A3" w:rsidRPr="00D91496">
          <w:rPr>
            <w:rStyle w:val="Hyperlink"/>
            <w:noProof/>
          </w:rPr>
          <w:t>1</w:t>
        </w:r>
        <w:r w:rsidR="000A4BB7">
          <w:rPr>
            <w:rStyle w:val="Hyperlink"/>
            <w:noProof/>
          </w:rPr>
          <w:t>3</w:t>
        </w:r>
        <w:r w:rsidR="007F46A3" w:rsidRPr="00D91496">
          <w:rPr>
            <w:rStyle w:val="Hyperlink"/>
            <w:noProof/>
          </w:rPr>
          <w:t>.</w:t>
        </w:r>
        <w:r w:rsidR="007F46A3">
          <w:rPr>
            <w:rFonts w:asciiTheme="minorHAnsi" w:eastAsiaTheme="minorEastAsia" w:hAnsiTheme="minorHAnsi" w:cstheme="minorBidi"/>
            <w:noProof/>
            <w:sz w:val="22"/>
            <w:szCs w:val="22"/>
          </w:rPr>
          <w:tab/>
        </w:r>
        <w:r w:rsidR="007F46A3" w:rsidRPr="00D91496">
          <w:rPr>
            <w:rStyle w:val="Hyperlink"/>
            <w:noProof/>
          </w:rPr>
          <w:t>FORMAS E CONDIÇÕES DE PAGAMENTO</w:t>
        </w:r>
        <w:r w:rsidR="007F46A3">
          <w:rPr>
            <w:noProof/>
            <w:webHidden/>
          </w:rPr>
          <w:tab/>
        </w:r>
        <w:r w:rsidR="007F46A3">
          <w:rPr>
            <w:noProof/>
            <w:webHidden/>
          </w:rPr>
          <w:fldChar w:fldCharType="begin"/>
        </w:r>
        <w:r w:rsidR="007F46A3">
          <w:rPr>
            <w:noProof/>
            <w:webHidden/>
          </w:rPr>
          <w:instrText xml:space="preserve"> PAGEREF _Toc106631222 \h </w:instrText>
        </w:r>
        <w:r w:rsidR="007F46A3">
          <w:rPr>
            <w:noProof/>
            <w:webHidden/>
          </w:rPr>
        </w:r>
        <w:r w:rsidR="007F46A3">
          <w:rPr>
            <w:noProof/>
            <w:webHidden/>
          </w:rPr>
          <w:fldChar w:fldCharType="separate"/>
        </w:r>
        <w:r w:rsidR="0041652C">
          <w:rPr>
            <w:noProof/>
            <w:webHidden/>
          </w:rPr>
          <w:t>8</w:t>
        </w:r>
        <w:r w:rsidR="007F46A3">
          <w:rPr>
            <w:noProof/>
            <w:webHidden/>
          </w:rPr>
          <w:fldChar w:fldCharType="end"/>
        </w:r>
      </w:hyperlink>
    </w:p>
    <w:p w14:paraId="44A74164" w14:textId="7D0474BD" w:rsidR="007F46A3" w:rsidRDefault="001959AF">
      <w:pPr>
        <w:pStyle w:val="Sumrio1"/>
        <w:tabs>
          <w:tab w:val="left" w:pos="660"/>
          <w:tab w:val="right" w:leader="dot" w:pos="9576"/>
        </w:tabs>
        <w:rPr>
          <w:rFonts w:asciiTheme="minorHAnsi" w:eastAsiaTheme="minorEastAsia" w:hAnsiTheme="minorHAnsi" w:cstheme="minorBidi"/>
          <w:noProof/>
          <w:sz w:val="22"/>
          <w:szCs w:val="22"/>
        </w:rPr>
      </w:pPr>
      <w:hyperlink w:anchor="_Toc106631223" w:history="1">
        <w:r w:rsidR="007F46A3" w:rsidRPr="00D91496">
          <w:rPr>
            <w:rStyle w:val="Hyperlink"/>
            <w:noProof/>
          </w:rPr>
          <w:t>1</w:t>
        </w:r>
        <w:r w:rsidR="000A4BB7">
          <w:rPr>
            <w:rStyle w:val="Hyperlink"/>
            <w:noProof/>
          </w:rPr>
          <w:t>4</w:t>
        </w:r>
        <w:r w:rsidR="007F46A3" w:rsidRPr="00D91496">
          <w:rPr>
            <w:rStyle w:val="Hyperlink"/>
            <w:noProof/>
          </w:rPr>
          <w:t>.</w:t>
        </w:r>
        <w:r w:rsidR="007F46A3">
          <w:rPr>
            <w:rFonts w:asciiTheme="minorHAnsi" w:eastAsiaTheme="minorEastAsia" w:hAnsiTheme="minorHAnsi" w:cstheme="minorBidi"/>
            <w:noProof/>
            <w:sz w:val="22"/>
            <w:szCs w:val="22"/>
          </w:rPr>
          <w:tab/>
        </w:r>
        <w:r w:rsidR="007F46A3" w:rsidRPr="00D91496">
          <w:rPr>
            <w:rStyle w:val="Hyperlink"/>
            <w:noProof/>
          </w:rPr>
          <w:t>REVISÃO DOS PREÇOS REGISTRADOS</w:t>
        </w:r>
        <w:r w:rsidR="007F46A3">
          <w:rPr>
            <w:noProof/>
            <w:webHidden/>
          </w:rPr>
          <w:tab/>
        </w:r>
        <w:r w:rsidR="007F46A3">
          <w:rPr>
            <w:noProof/>
            <w:webHidden/>
          </w:rPr>
          <w:fldChar w:fldCharType="begin"/>
        </w:r>
        <w:r w:rsidR="007F46A3">
          <w:rPr>
            <w:noProof/>
            <w:webHidden/>
          </w:rPr>
          <w:instrText xml:space="preserve"> PAGEREF _Toc106631223 \h </w:instrText>
        </w:r>
        <w:r w:rsidR="007F46A3">
          <w:rPr>
            <w:noProof/>
            <w:webHidden/>
          </w:rPr>
        </w:r>
        <w:r w:rsidR="007F46A3">
          <w:rPr>
            <w:noProof/>
            <w:webHidden/>
          </w:rPr>
          <w:fldChar w:fldCharType="separate"/>
        </w:r>
        <w:r w:rsidR="0041652C">
          <w:rPr>
            <w:noProof/>
            <w:webHidden/>
          </w:rPr>
          <w:t>9</w:t>
        </w:r>
        <w:r w:rsidR="007F46A3">
          <w:rPr>
            <w:noProof/>
            <w:webHidden/>
          </w:rPr>
          <w:fldChar w:fldCharType="end"/>
        </w:r>
      </w:hyperlink>
    </w:p>
    <w:p w14:paraId="5F84660E" w14:textId="15FC1697" w:rsidR="007F46A3" w:rsidRDefault="001959AF">
      <w:pPr>
        <w:pStyle w:val="Sumrio1"/>
        <w:tabs>
          <w:tab w:val="left" w:pos="660"/>
          <w:tab w:val="right" w:leader="dot" w:pos="9576"/>
        </w:tabs>
        <w:rPr>
          <w:rFonts w:asciiTheme="minorHAnsi" w:eastAsiaTheme="minorEastAsia" w:hAnsiTheme="minorHAnsi" w:cstheme="minorBidi"/>
          <w:noProof/>
          <w:sz w:val="22"/>
          <w:szCs w:val="22"/>
        </w:rPr>
      </w:pPr>
      <w:hyperlink w:anchor="_Toc106631224" w:history="1">
        <w:r w:rsidR="007F46A3" w:rsidRPr="00D91496">
          <w:rPr>
            <w:rStyle w:val="Hyperlink"/>
            <w:noProof/>
          </w:rPr>
          <w:t>1</w:t>
        </w:r>
        <w:r w:rsidR="000A4BB7">
          <w:rPr>
            <w:rStyle w:val="Hyperlink"/>
            <w:noProof/>
          </w:rPr>
          <w:t>5</w:t>
        </w:r>
        <w:r w:rsidR="007F46A3" w:rsidRPr="00D91496">
          <w:rPr>
            <w:rStyle w:val="Hyperlink"/>
            <w:noProof/>
          </w:rPr>
          <w:t>.</w:t>
        </w:r>
        <w:r w:rsidR="007F46A3">
          <w:rPr>
            <w:rFonts w:asciiTheme="minorHAnsi" w:eastAsiaTheme="minorEastAsia" w:hAnsiTheme="minorHAnsi" w:cstheme="minorBidi"/>
            <w:noProof/>
            <w:sz w:val="22"/>
            <w:szCs w:val="22"/>
          </w:rPr>
          <w:tab/>
        </w:r>
        <w:r w:rsidR="007F46A3" w:rsidRPr="00D91496">
          <w:rPr>
            <w:rStyle w:val="Hyperlink"/>
            <w:noProof/>
          </w:rPr>
          <w:t>REAJUSTAMENTO DOS PREÇOS</w:t>
        </w:r>
        <w:r w:rsidR="007F46A3">
          <w:rPr>
            <w:noProof/>
            <w:webHidden/>
          </w:rPr>
          <w:tab/>
        </w:r>
        <w:r w:rsidR="007F46A3">
          <w:rPr>
            <w:noProof/>
            <w:webHidden/>
          </w:rPr>
          <w:fldChar w:fldCharType="begin"/>
        </w:r>
        <w:r w:rsidR="007F46A3">
          <w:rPr>
            <w:noProof/>
            <w:webHidden/>
          </w:rPr>
          <w:instrText xml:space="preserve"> PAGEREF _Toc106631224 \h </w:instrText>
        </w:r>
        <w:r w:rsidR="007F46A3">
          <w:rPr>
            <w:noProof/>
            <w:webHidden/>
          </w:rPr>
        </w:r>
        <w:r w:rsidR="007F46A3">
          <w:rPr>
            <w:noProof/>
            <w:webHidden/>
          </w:rPr>
          <w:fldChar w:fldCharType="separate"/>
        </w:r>
        <w:r w:rsidR="0041652C">
          <w:rPr>
            <w:noProof/>
            <w:webHidden/>
          </w:rPr>
          <w:t>9</w:t>
        </w:r>
        <w:r w:rsidR="007F46A3">
          <w:rPr>
            <w:noProof/>
            <w:webHidden/>
          </w:rPr>
          <w:fldChar w:fldCharType="end"/>
        </w:r>
      </w:hyperlink>
    </w:p>
    <w:p w14:paraId="754C00EC" w14:textId="7E6CFA3A" w:rsidR="007F46A3" w:rsidRDefault="001959AF">
      <w:pPr>
        <w:pStyle w:val="Sumrio1"/>
        <w:tabs>
          <w:tab w:val="left" w:pos="660"/>
          <w:tab w:val="right" w:leader="dot" w:pos="9576"/>
        </w:tabs>
        <w:rPr>
          <w:rFonts w:asciiTheme="minorHAnsi" w:eastAsiaTheme="minorEastAsia" w:hAnsiTheme="minorHAnsi" w:cstheme="minorBidi"/>
          <w:noProof/>
          <w:sz w:val="22"/>
          <w:szCs w:val="22"/>
        </w:rPr>
      </w:pPr>
      <w:hyperlink w:anchor="_Toc106631228" w:history="1">
        <w:r w:rsidR="007F46A3" w:rsidRPr="00D91496">
          <w:rPr>
            <w:rStyle w:val="Hyperlink"/>
            <w:noProof/>
          </w:rPr>
          <w:t>1</w:t>
        </w:r>
        <w:r w:rsidR="000A4BB7">
          <w:rPr>
            <w:rStyle w:val="Hyperlink"/>
            <w:noProof/>
          </w:rPr>
          <w:t>6</w:t>
        </w:r>
        <w:r w:rsidR="007F46A3" w:rsidRPr="00D91496">
          <w:rPr>
            <w:rStyle w:val="Hyperlink"/>
            <w:noProof/>
          </w:rPr>
          <w:t>.</w:t>
        </w:r>
        <w:r w:rsidR="007F46A3">
          <w:rPr>
            <w:rFonts w:asciiTheme="minorHAnsi" w:eastAsiaTheme="minorEastAsia" w:hAnsiTheme="minorHAnsi" w:cstheme="minorBidi"/>
            <w:noProof/>
            <w:sz w:val="22"/>
            <w:szCs w:val="22"/>
          </w:rPr>
          <w:tab/>
        </w:r>
        <w:r w:rsidR="007F46A3" w:rsidRPr="00D91496">
          <w:rPr>
            <w:rStyle w:val="Hyperlink"/>
            <w:noProof/>
          </w:rPr>
          <w:t>RECEBIMENTO DEFINITIVO DOS FORNECIMENTOS</w:t>
        </w:r>
        <w:r w:rsidR="007F46A3">
          <w:rPr>
            <w:noProof/>
            <w:webHidden/>
          </w:rPr>
          <w:tab/>
        </w:r>
        <w:r w:rsidR="007F46A3">
          <w:rPr>
            <w:noProof/>
            <w:webHidden/>
          </w:rPr>
          <w:fldChar w:fldCharType="begin"/>
        </w:r>
        <w:r w:rsidR="007F46A3">
          <w:rPr>
            <w:noProof/>
            <w:webHidden/>
          </w:rPr>
          <w:instrText xml:space="preserve"> PAGEREF _Toc106631228 \h </w:instrText>
        </w:r>
        <w:r w:rsidR="007F46A3">
          <w:rPr>
            <w:noProof/>
            <w:webHidden/>
          </w:rPr>
        </w:r>
        <w:r w:rsidR="007F46A3">
          <w:rPr>
            <w:noProof/>
            <w:webHidden/>
          </w:rPr>
          <w:fldChar w:fldCharType="separate"/>
        </w:r>
        <w:r w:rsidR="0041652C">
          <w:rPr>
            <w:noProof/>
            <w:webHidden/>
          </w:rPr>
          <w:t>9</w:t>
        </w:r>
        <w:r w:rsidR="007F46A3">
          <w:rPr>
            <w:noProof/>
            <w:webHidden/>
          </w:rPr>
          <w:fldChar w:fldCharType="end"/>
        </w:r>
      </w:hyperlink>
    </w:p>
    <w:p w14:paraId="7FCC55C4" w14:textId="6A9743B3" w:rsidR="007F46A3" w:rsidRDefault="001959AF">
      <w:pPr>
        <w:pStyle w:val="Sumrio1"/>
        <w:tabs>
          <w:tab w:val="left" w:pos="660"/>
          <w:tab w:val="right" w:leader="dot" w:pos="9576"/>
        </w:tabs>
        <w:rPr>
          <w:rFonts w:asciiTheme="minorHAnsi" w:eastAsiaTheme="minorEastAsia" w:hAnsiTheme="minorHAnsi" w:cstheme="minorBidi"/>
          <w:noProof/>
          <w:sz w:val="22"/>
          <w:szCs w:val="22"/>
        </w:rPr>
      </w:pPr>
      <w:hyperlink w:anchor="_Toc106631229" w:history="1">
        <w:r w:rsidR="007F46A3" w:rsidRPr="00D91496">
          <w:rPr>
            <w:rStyle w:val="Hyperlink"/>
            <w:noProof/>
          </w:rPr>
          <w:t>1</w:t>
        </w:r>
        <w:r w:rsidR="000A4BB7">
          <w:rPr>
            <w:rStyle w:val="Hyperlink"/>
            <w:noProof/>
          </w:rPr>
          <w:t>7</w:t>
        </w:r>
        <w:r w:rsidR="007F46A3" w:rsidRPr="00D91496">
          <w:rPr>
            <w:rStyle w:val="Hyperlink"/>
            <w:noProof/>
          </w:rPr>
          <w:t>.</w:t>
        </w:r>
        <w:r w:rsidR="007F46A3">
          <w:rPr>
            <w:rFonts w:asciiTheme="minorHAnsi" w:eastAsiaTheme="minorEastAsia" w:hAnsiTheme="minorHAnsi" w:cstheme="minorBidi"/>
            <w:noProof/>
            <w:sz w:val="22"/>
            <w:szCs w:val="22"/>
          </w:rPr>
          <w:tab/>
        </w:r>
        <w:r w:rsidR="007F46A3" w:rsidRPr="00D91496">
          <w:rPr>
            <w:rStyle w:val="Hyperlink"/>
            <w:noProof/>
          </w:rPr>
          <w:t>FISCALIZAÇÃO</w:t>
        </w:r>
        <w:r w:rsidR="007F46A3">
          <w:rPr>
            <w:noProof/>
            <w:webHidden/>
          </w:rPr>
          <w:tab/>
        </w:r>
        <w:r w:rsidR="007F46A3">
          <w:rPr>
            <w:noProof/>
            <w:webHidden/>
          </w:rPr>
          <w:fldChar w:fldCharType="begin"/>
        </w:r>
        <w:r w:rsidR="007F46A3">
          <w:rPr>
            <w:noProof/>
            <w:webHidden/>
          </w:rPr>
          <w:instrText xml:space="preserve"> PAGEREF _Toc106631229 \h </w:instrText>
        </w:r>
        <w:r w:rsidR="007F46A3">
          <w:rPr>
            <w:noProof/>
            <w:webHidden/>
          </w:rPr>
        </w:r>
        <w:r w:rsidR="007F46A3">
          <w:rPr>
            <w:noProof/>
            <w:webHidden/>
          </w:rPr>
          <w:fldChar w:fldCharType="separate"/>
        </w:r>
        <w:r w:rsidR="0041652C">
          <w:rPr>
            <w:noProof/>
            <w:webHidden/>
          </w:rPr>
          <w:t>10</w:t>
        </w:r>
        <w:r w:rsidR="007F46A3">
          <w:rPr>
            <w:noProof/>
            <w:webHidden/>
          </w:rPr>
          <w:fldChar w:fldCharType="end"/>
        </w:r>
      </w:hyperlink>
    </w:p>
    <w:p w14:paraId="5D03401B" w14:textId="3AC99A3D" w:rsidR="007F46A3" w:rsidRDefault="001959AF">
      <w:pPr>
        <w:pStyle w:val="Sumrio1"/>
        <w:tabs>
          <w:tab w:val="left" w:pos="660"/>
          <w:tab w:val="right" w:leader="dot" w:pos="9576"/>
        </w:tabs>
        <w:rPr>
          <w:rFonts w:asciiTheme="minorHAnsi" w:eastAsiaTheme="minorEastAsia" w:hAnsiTheme="minorHAnsi" w:cstheme="minorBidi"/>
          <w:noProof/>
          <w:sz w:val="22"/>
          <w:szCs w:val="22"/>
        </w:rPr>
      </w:pPr>
      <w:hyperlink w:anchor="_Toc106631230" w:history="1">
        <w:r w:rsidR="000A4BB7">
          <w:rPr>
            <w:rStyle w:val="Hyperlink"/>
            <w:noProof/>
          </w:rPr>
          <w:t>18</w:t>
        </w:r>
        <w:r w:rsidR="007F46A3" w:rsidRPr="00D91496">
          <w:rPr>
            <w:rStyle w:val="Hyperlink"/>
            <w:noProof/>
          </w:rPr>
          <w:t>.</w:t>
        </w:r>
        <w:r w:rsidR="007F46A3">
          <w:rPr>
            <w:rFonts w:asciiTheme="minorHAnsi" w:eastAsiaTheme="minorEastAsia" w:hAnsiTheme="minorHAnsi" w:cstheme="minorBidi"/>
            <w:noProof/>
            <w:sz w:val="22"/>
            <w:szCs w:val="22"/>
          </w:rPr>
          <w:tab/>
        </w:r>
        <w:r w:rsidR="007F46A3" w:rsidRPr="00D91496">
          <w:rPr>
            <w:rStyle w:val="Hyperlink"/>
            <w:noProof/>
          </w:rPr>
          <w:t>CRITÉRIOS DE SUSTENTABILIDADE AMBIENTAL</w:t>
        </w:r>
        <w:r w:rsidR="007F46A3">
          <w:rPr>
            <w:noProof/>
            <w:webHidden/>
          </w:rPr>
          <w:tab/>
        </w:r>
        <w:r w:rsidR="007F46A3">
          <w:rPr>
            <w:noProof/>
            <w:webHidden/>
          </w:rPr>
          <w:fldChar w:fldCharType="begin"/>
        </w:r>
        <w:r w:rsidR="007F46A3">
          <w:rPr>
            <w:noProof/>
            <w:webHidden/>
          </w:rPr>
          <w:instrText xml:space="preserve"> PAGEREF _Toc106631230 \h </w:instrText>
        </w:r>
        <w:r w:rsidR="007F46A3">
          <w:rPr>
            <w:noProof/>
            <w:webHidden/>
          </w:rPr>
        </w:r>
        <w:r w:rsidR="007F46A3">
          <w:rPr>
            <w:noProof/>
            <w:webHidden/>
          </w:rPr>
          <w:fldChar w:fldCharType="separate"/>
        </w:r>
        <w:r w:rsidR="0041652C">
          <w:rPr>
            <w:noProof/>
            <w:webHidden/>
          </w:rPr>
          <w:t>11</w:t>
        </w:r>
        <w:r w:rsidR="007F46A3">
          <w:rPr>
            <w:noProof/>
            <w:webHidden/>
          </w:rPr>
          <w:fldChar w:fldCharType="end"/>
        </w:r>
      </w:hyperlink>
    </w:p>
    <w:p w14:paraId="60BF280B" w14:textId="182D7F08" w:rsidR="007F46A3" w:rsidRDefault="001959AF">
      <w:pPr>
        <w:pStyle w:val="Sumrio1"/>
        <w:tabs>
          <w:tab w:val="left" w:pos="660"/>
          <w:tab w:val="right" w:leader="dot" w:pos="9576"/>
        </w:tabs>
        <w:rPr>
          <w:rFonts w:asciiTheme="minorHAnsi" w:eastAsiaTheme="minorEastAsia" w:hAnsiTheme="minorHAnsi" w:cstheme="minorBidi"/>
          <w:noProof/>
          <w:sz w:val="22"/>
          <w:szCs w:val="22"/>
        </w:rPr>
      </w:pPr>
      <w:hyperlink w:anchor="_Toc106631231" w:history="1">
        <w:r w:rsidR="000A4BB7">
          <w:rPr>
            <w:rStyle w:val="Hyperlink"/>
            <w:noProof/>
          </w:rPr>
          <w:t>19</w:t>
        </w:r>
        <w:r w:rsidR="007F46A3" w:rsidRPr="00D91496">
          <w:rPr>
            <w:rStyle w:val="Hyperlink"/>
            <w:noProof/>
          </w:rPr>
          <w:t>.</w:t>
        </w:r>
        <w:r w:rsidR="007F46A3">
          <w:rPr>
            <w:rFonts w:asciiTheme="minorHAnsi" w:eastAsiaTheme="minorEastAsia" w:hAnsiTheme="minorHAnsi" w:cstheme="minorBidi"/>
            <w:noProof/>
            <w:sz w:val="22"/>
            <w:szCs w:val="22"/>
          </w:rPr>
          <w:tab/>
        </w:r>
        <w:r w:rsidR="007F46A3" w:rsidRPr="00D91496">
          <w:rPr>
            <w:rStyle w:val="Hyperlink"/>
            <w:noProof/>
          </w:rPr>
          <w:t>OBRIGAÇÕES DA CONTRATADA</w:t>
        </w:r>
        <w:r w:rsidR="007F46A3">
          <w:rPr>
            <w:noProof/>
            <w:webHidden/>
          </w:rPr>
          <w:tab/>
        </w:r>
        <w:r w:rsidR="007F46A3">
          <w:rPr>
            <w:noProof/>
            <w:webHidden/>
          </w:rPr>
          <w:fldChar w:fldCharType="begin"/>
        </w:r>
        <w:r w:rsidR="007F46A3">
          <w:rPr>
            <w:noProof/>
            <w:webHidden/>
          </w:rPr>
          <w:instrText xml:space="preserve"> PAGEREF _Toc106631231 \h </w:instrText>
        </w:r>
        <w:r w:rsidR="007F46A3">
          <w:rPr>
            <w:noProof/>
            <w:webHidden/>
          </w:rPr>
        </w:r>
        <w:r w:rsidR="007F46A3">
          <w:rPr>
            <w:noProof/>
            <w:webHidden/>
          </w:rPr>
          <w:fldChar w:fldCharType="separate"/>
        </w:r>
        <w:r w:rsidR="0041652C">
          <w:rPr>
            <w:noProof/>
            <w:webHidden/>
          </w:rPr>
          <w:t>12</w:t>
        </w:r>
        <w:r w:rsidR="007F46A3">
          <w:rPr>
            <w:noProof/>
            <w:webHidden/>
          </w:rPr>
          <w:fldChar w:fldCharType="end"/>
        </w:r>
      </w:hyperlink>
    </w:p>
    <w:p w14:paraId="20701ED7" w14:textId="54ECCD92" w:rsidR="007F46A3" w:rsidRDefault="001959AF">
      <w:pPr>
        <w:pStyle w:val="Sumrio1"/>
        <w:tabs>
          <w:tab w:val="left" w:pos="660"/>
          <w:tab w:val="right" w:leader="dot" w:pos="9576"/>
        </w:tabs>
        <w:rPr>
          <w:rFonts w:asciiTheme="minorHAnsi" w:eastAsiaTheme="minorEastAsia" w:hAnsiTheme="minorHAnsi" w:cstheme="minorBidi"/>
          <w:noProof/>
          <w:sz w:val="22"/>
          <w:szCs w:val="22"/>
        </w:rPr>
      </w:pPr>
      <w:hyperlink w:anchor="_Toc106631232" w:history="1">
        <w:r w:rsidR="007F46A3" w:rsidRPr="00D91496">
          <w:rPr>
            <w:rStyle w:val="Hyperlink"/>
            <w:noProof/>
          </w:rPr>
          <w:t>2</w:t>
        </w:r>
        <w:r w:rsidR="000A4BB7">
          <w:rPr>
            <w:rStyle w:val="Hyperlink"/>
            <w:noProof/>
          </w:rPr>
          <w:t>0</w:t>
        </w:r>
        <w:r w:rsidR="007F46A3" w:rsidRPr="00D91496">
          <w:rPr>
            <w:rStyle w:val="Hyperlink"/>
            <w:noProof/>
          </w:rPr>
          <w:t>.</w:t>
        </w:r>
        <w:r w:rsidR="007F46A3">
          <w:rPr>
            <w:rFonts w:asciiTheme="minorHAnsi" w:eastAsiaTheme="minorEastAsia" w:hAnsiTheme="minorHAnsi" w:cstheme="minorBidi"/>
            <w:noProof/>
            <w:sz w:val="22"/>
            <w:szCs w:val="22"/>
          </w:rPr>
          <w:tab/>
        </w:r>
        <w:r w:rsidR="007F46A3" w:rsidRPr="00D91496">
          <w:rPr>
            <w:rStyle w:val="Hyperlink"/>
            <w:noProof/>
          </w:rPr>
          <w:t xml:space="preserve">OBRIGAÇÕES DA </w:t>
        </w:r>
        <w:r w:rsidR="008D4D24">
          <w:rPr>
            <w:rStyle w:val="Hyperlink"/>
            <w:noProof/>
          </w:rPr>
          <w:t>CODEVASF</w:t>
        </w:r>
        <w:r w:rsidR="007F46A3">
          <w:rPr>
            <w:noProof/>
            <w:webHidden/>
          </w:rPr>
          <w:tab/>
        </w:r>
        <w:r w:rsidR="007F46A3">
          <w:rPr>
            <w:noProof/>
            <w:webHidden/>
          </w:rPr>
          <w:fldChar w:fldCharType="begin"/>
        </w:r>
        <w:r w:rsidR="007F46A3">
          <w:rPr>
            <w:noProof/>
            <w:webHidden/>
          </w:rPr>
          <w:instrText xml:space="preserve"> PAGEREF _Toc106631232 \h </w:instrText>
        </w:r>
        <w:r w:rsidR="007F46A3">
          <w:rPr>
            <w:noProof/>
            <w:webHidden/>
          </w:rPr>
        </w:r>
        <w:r w:rsidR="007F46A3">
          <w:rPr>
            <w:noProof/>
            <w:webHidden/>
          </w:rPr>
          <w:fldChar w:fldCharType="separate"/>
        </w:r>
        <w:r w:rsidR="0041652C">
          <w:rPr>
            <w:noProof/>
            <w:webHidden/>
          </w:rPr>
          <w:t>12</w:t>
        </w:r>
        <w:r w:rsidR="007F46A3">
          <w:rPr>
            <w:noProof/>
            <w:webHidden/>
          </w:rPr>
          <w:fldChar w:fldCharType="end"/>
        </w:r>
      </w:hyperlink>
    </w:p>
    <w:p w14:paraId="085BE6B7" w14:textId="1562D13F" w:rsidR="007F46A3" w:rsidRDefault="001959AF">
      <w:pPr>
        <w:pStyle w:val="Sumrio1"/>
        <w:tabs>
          <w:tab w:val="left" w:pos="660"/>
          <w:tab w:val="right" w:leader="dot" w:pos="9576"/>
        </w:tabs>
        <w:rPr>
          <w:rFonts w:asciiTheme="minorHAnsi" w:eastAsiaTheme="minorEastAsia" w:hAnsiTheme="minorHAnsi" w:cstheme="minorBidi"/>
          <w:noProof/>
          <w:sz w:val="22"/>
          <w:szCs w:val="22"/>
        </w:rPr>
      </w:pPr>
      <w:hyperlink w:anchor="_Toc106631233" w:history="1">
        <w:r w:rsidR="000A4BB7">
          <w:rPr>
            <w:rStyle w:val="Hyperlink"/>
            <w:noProof/>
          </w:rPr>
          <w:t>21</w:t>
        </w:r>
        <w:r w:rsidR="007F46A3" w:rsidRPr="00D91496">
          <w:rPr>
            <w:rStyle w:val="Hyperlink"/>
            <w:noProof/>
          </w:rPr>
          <w:t>.</w:t>
        </w:r>
        <w:r w:rsidR="007F46A3">
          <w:rPr>
            <w:rFonts w:asciiTheme="minorHAnsi" w:eastAsiaTheme="minorEastAsia" w:hAnsiTheme="minorHAnsi" w:cstheme="minorBidi"/>
            <w:noProof/>
            <w:sz w:val="22"/>
            <w:szCs w:val="22"/>
          </w:rPr>
          <w:tab/>
        </w:r>
        <w:r w:rsidR="007F46A3" w:rsidRPr="00D91496">
          <w:rPr>
            <w:rStyle w:val="Hyperlink"/>
            <w:noProof/>
          </w:rPr>
          <w:t>GARANTIA DOS MATERIAIS</w:t>
        </w:r>
        <w:r w:rsidR="007F46A3">
          <w:rPr>
            <w:noProof/>
            <w:webHidden/>
          </w:rPr>
          <w:tab/>
        </w:r>
        <w:r w:rsidR="007F46A3">
          <w:rPr>
            <w:noProof/>
            <w:webHidden/>
          </w:rPr>
          <w:fldChar w:fldCharType="begin"/>
        </w:r>
        <w:r w:rsidR="007F46A3">
          <w:rPr>
            <w:noProof/>
            <w:webHidden/>
          </w:rPr>
          <w:instrText xml:space="preserve"> PAGEREF _Toc106631233 \h </w:instrText>
        </w:r>
        <w:r w:rsidR="007F46A3">
          <w:rPr>
            <w:noProof/>
            <w:webHidden/>
          </w:rPr>
        </w:r>
        <w:r w:rsidR="007F46A3">
          <w:rPr>
            <w:noProof/>
            <w:webHidden/>
          </w:rPr>
          <w:fldChar w:fldCharType="separate"/>
        </w:r>
        <w:r w:rsidR="0041652C">
          <w:rPr>
            <w:noProof/>
            <w:webHidden/>
          </w:rPr>
          <w:t>13</w:t>
        </w:r>
        <w:r w:rsidR="007F46A3">
          <w:rPr>
            <w:noProof/>
            <w:webHidden/>
          </w:rPr>
          <w:fldChar w:fldCharType="end"/>
        </w:r>
      </w:hyperlink>
    </w:p>
    <w:p w14:paraId="48AEAE55" w14:textId="69F387DC" w:rsidR="007F46A3" w:rsidRDefault="001959AF">
      <w:pPr>
        <w:pStyle w:val="Sumrio1"/>
        <w:tabs>
          <w:tab w:val="left" w:pos="660"/>
          <w:tab w:val="right" w:leader="dot" w:pos="9576"/>
        </w:tabs>
        <w:rPr>
          <w:rFonts w:asciiTheme="minorHAnsi" w:eastAsiaTheme="minorEastAsia" w:hAnsiTheme="minorHAnsi" w:cstheme="minorBidi"/>
          <w:noProof/>
          <w:sz w:val="22"/>
          <w:szCs w:val="22"/>
        </w:rPr>
      </w:pPr>
      <w:hyperlink w:anchor="_Toc106631234" w:history="1">
        <w:r w:rsidR="007F46A3" w:rsidRPr="00D91496">
          <w:rPr>
            <w:rStyle w:val="Hyperlink"/>
            <w:bCs/>
            <w:noProof/>
          </w:rPr>
          <w:t>2</w:t>
        </w:r>
        <w:r w:rsidR="000A4BB7">
          <w:rPr>
            <w:rStyle w:val="Hyperlink"/>
            <w:bCs/>
            <w:noProof/>
          </w:rPr>
          <w:t>2</w:t>
        </w:r>
        <w:r w:rsidR="007F46A3" w:rsidRPr="00D91496">
          <w:rPr>
            <w:rStyle w:val="Hyperlink"/>
            <w:bCs/>
            <w:noProof/>
          </w:rPr>
          <w:t>.</w:t>
        </w:r>
        <w:r w:rsidR="007F46A3">
          <w:rPr>
            <w:rFonts w:asciiTheme="minorHAnsi" w:eastAsiaTheme="minorEastAsia" w:hAnsiTheme="minorHAnsi" w:cstheme="minorBidi"/>
            <w:noProof/>
            <w:sz w:val="22"/>
            <w:szCs w:val="22"/>
          </w:rPr>
          <w:tab/>
        </w:r>
        <w:r w:rsidR="007F46A3" w:rsidRPr="00D91496">
          <w:rPr>
            <w:rStyle w:val="Hyperlink"/>
            <w:bCs/>
            <w:noProof/>
          </w:rPr>
          <w:t>MATRIZ DE RISCO</w:t>
        </w:r>
        <w:r w:rsidR="007F46A3">
          <w:rPr>
            <w:noProof/>
            <w:webHidden/>
          </w:rPr>
          <w:tab/>
        </w:r>
        <w:r w:rsidR="007F46A3">
          <w:rPr>
            <w:noProof/>
            <w:webHidden/>
          </w:rPr>
          <w:fldChar w:fldCharType="begin"/>
        </w:r>
        <w:r w:rsidR="007F46A3">
          <w:rPr>
            <w:noProof/>
            <w:webHidden/>
          </w:rPr>
          <w:instrText xml:space="preserve"> PAGEREF _Toc106631234 \h </w:instrText>
        </w:r>
        <w:r w:rsidR="007F46A3">
          <w:rPr>
            <w:noProof/>
            <w:webHidden/>
          </w:rPr>
        </w:r>
        <w:r w:rsidR="007F46A3">
          <w:rPr>
            <w:noProof/>
            <w:webHidden/>
          </w:rPr>
          <w:fldChar w:fldCharType="separate"/>
        </w:r>
        <w:r w:rsidR="0041652C">
          <w:rPr>
            <w:noProof/>
            <w:webHidden/>
          </w:rPr>
          <w:t>13</w:t>
        </w:r>
        <w:r w:rsidR="007F46A3">
          <w:rPr>
            <w:noProof/>
            <w:webHidden/>
          </w:rPr>
          <w:fldChar w:fldCharType="end"/>
        </w:r>
      </w:hyperlink>
    </w:p>
    <w:p w14:paraId="7062C107" w14:textId="7EA334C1" w:rsidR="007F46A3" w:rsidRDefault="001959AF">
      <w:pPr>
        <w:pStyle w:val="Sumrio1"/>
        <w:tabs>
          <w:tab w:val="left" w:pos="660"/>
          <w:tab w:val="right" w:leader="dot" w:pos="9576"/>
        </w:tabs>
        <w:rPr>
          <w:rFonts w:asciiTheme="minorHAnsi" w:eastAsiaTheme="minorEastAsia" w:hAnsiTheme="minorHAnsi" w:cstheme="minorBidi"/>
          <w:noProof/>
          <w:sz w:val="22"/>
          <w:szCs w:val="22"/>
        </w:rPr>
      </w:pPr>
      <w:hyperlink w:anchor="_Toc106631235" w:history="1">
        <w:r w:rsidR="007F46A3" w:rsidRPr="00D91496">
          <w:rPr>
            <w:rStyle w:val="Hyperlink"/>
            <w:noProof/>
          </w:rPr>
          <w:t>2</w:t>
        </w:r>
        <w:r w:rsidR="00464D19">
          <w:rPr>
            <w:rStyle w:val="Hyperlink"/>
            <w:noProof/>
          </w:rPr>
          <w:t>3</w:t>
        </w:r>
        <w:r w:rsidR="007F46A3" w:rsidRPr="00D91496">
          <w:rPr>
            <w:rStyle w:val="Hyperlink"/>
            <w:noProof/>
          </w:rPr>
          <w:t>.</w:t>
        </w:r>
        <w:r w:rsidR="007F46A3">
          <w:rPr>
            <w:rFonts w:asciiTheme="minorHAnsi" w:eastAsiaTheme="minorEastAsia" w:hAnsiTheme="minorHAnsi" w:cstheme="minorBidi"/>
            <w:noProof/>
            <w:sz w:val="22"/>
            <w:szCs w:val="22"/>
          </w:rPr>
          <w:tab/>
        </w:r>
        <w:r w:rsidR="007F46A3" w:rsidRPr="00D91496">
          <w:rPr>
            <w:rStyle w:val="Hyperlink"/>
            <w:noProof/>
          </w:rPr>
          <w:t>CONDIÇÕES GERAIS</w:t>
        </w:r>
        <w:r w:rsidR="007F46A3">
          <w:rPr>
            <w:noProof/>
            <w:webHidden/>
          </w:rPr>
          <w:tab/>
        </w:r>
        <w:r w:rsidR="007F46A3">
          <w:rPr>
            <w:noProof/>
            <w:webHidden/>
          </w:rPr>
          <w:fldChar w:fldCharType="begin"/>
        </w:r>
        <w:r w:rsidR="007F46A3">
          <w:rPr>
            <w:noProof/>
            <w:webHidden/>
          </w:rPr>
          <w:instrText xml:space="preserve"> PAGEREF _Toc106631235 \h </w:instrText>
        </w:r>
        <w:r w:rsidR="007F46A3">
          <w:rPr>
            <w:noProof/>
            <w:webHidden/>
          </w:rPr>
        </w:r>
        <w:r w:rsidR="007F46A3">
          <w:rPr>
            <w:noProof/>
            <w:webHidden/>
          </w:rPr>
          <w:fldChar w:fldCharType="separate"/>
        </w:r>
        <w:r w:rsidR="0041652C">
          <w:rPr>
            <w:noProof/>
            <w:webHidden/>
          </w:rPr>
          <w:t>14</w:t>
        </w:r>
        <w:r w:rsidR="007F46A3">
          <w:rPr>
            <w:noProof/>
            <w:webHidden/>
          </w:rPr>
          <w:fldChar w:fldCharType="end"/>
        </w:r>
      </w:hyperlink>
    </w:p>
    <w:p w14:paraId="179414B1" w14:textId="699BA87A" w:rsidR="007F46A3" w:rsidRDefault="001959AF">
      <w:pPr>
        <w:pStyle w:val="Sumrio1"/>
        <w:tabs>
          <w:tab w:val="left" w:pos="660"/>
          <w:tab w:val="right" w:leader="dot" w:pos="9576"/>
        </w:tabs>
        <w:rPr>
          <w:rFonts w:asciiTheme="minorHAnsi" w:eastAsiaTheme="minorEastAsia" w:hAnsiTheme="minorHAnsi" w:cstheme="minorBidi"/>
          <w:noProof/>
          <w:sz w:val="22"/>
          <w:szCs w:val="22"/>
        </w:rPr>
      </w:pPr>
      <w:hyperlink w:anchor="_Toc106631236" w:history="1">
        <w:r w:rsidR="007F46A3" w:rsidRPr="00D91496">
          <w:rPr>
            <w:rStyle w:val="Hyperlink"/>
            <w:noProof/>
          </w:rPr>
          <w:t>2</w:t>
        </w:r>
        <w:r w:rsidR="00464D19">
          <w:rPr>
            <w:rStyle w:val="Hyperlink"/>
            <w:noProof/>
          </w:rPr>
          <w:t>4</w:t>
        </w:r>
        <w:r w:rsidR="007F46A3" w:rsidRPr="00D91496">
          <w:rPr>
            <w:rStyle w:val="Hyperlink"/>
            <w:noProof/>
          </w:rPr>
          <w:t>.</w:t>
        </w:r>
        <w:r w:rsidR="007F46A3">
          <w:rPr>
            <w:rFonts w:asciiTheme="minorHAnsi" w:eastAsiaTheme="minorEastAsia" w:hAnsiTheme="minorHAnsi" w:cstheme="minorBidi"/>
            <w:noProof/>
            <w:sz w:val="22"/>
            <w:szCs w:val="22"/>
          </w:rPr>
          <w:tab/>
        </w:r>
        <w:r w:rsidR="007F46A3" w:rsidRPr="00D91496">
          <w:rPr>
            <w:rStyle w:val="Hyperlink"/>
            <w:noProof/>
          </w:rPr>
          <w:t>ANEXOS</w:t>
        </w:r>
        <w:r w:rsidR="007F46A3">
          <w:rPr>
            <w:noProof/>
            <w:webHidden/>
          </w:rPr>
          <w:tab/>
        </w:r>
        <w:r w:rsidR="007F46A3">
          <w:rPr>
            <w:noProof/>
            <w:webHidden/>
          </w:rPr>
          <w:fldChar w:fldCharType="begin"/>
        </w:r>
        <w:r w:rsidR="007F46A3">
          <w:rPr>
            <w:noProof/>
            <w:webHidden/>
          </w:rPr>
          <w:instrText xml:space="preserve"> PAGEREF _Toc106631236 \h </w:instrText>
        </w:r>
        <w:r w:rsidR="007F46A3">
          <w:rPr>
            <w:noProof/>
            <w:webHidden/>
          </w:rPr>
        </w:r>
        <w:r w:rsidR="007F46A3">
          <w:rPr>
            <w:noProof/>
            <w:webHidden/>
          </w:rPr>
          <w:fldChar w:fldCharType="separate"/>
        </w:r>
        <w:r w:rsidR="0041652C">
          <w:rPr>
            <w:noProof/>
            <w:webHidden/>
          </w:rPr>
          <w:t>14</w:t>
        </w:r>
        <w:r w:rsidR="007F46A3">
          <w:rPr>
            <w:noProof/>
            <w:webHidden/>
          </w:rPr>
          <w:fldChar w:fldCharType="end"/>
        </w:r>
      </w:hyperlink>
    </w:p>
    <w:p w14:paraId="7CFD751F" w14:textId="26EA9A8D" w:rsidR="004C725C" w:rsidRPr="00E72858" w:rsidRDefault="004C725C" w:rsidP="00E72858">
      <w:r>
        <w:fldChar w:fldCharType="end"/>
      </w:r>
    </w:p>
    <w:p w14:paraId="228320D9" w14:textId="77777777" w:rsidR="004C725C" w:rsidRPr="00944C35" w:rsidRDefault="004C725C">
      <w:pPr>
        <w:pageBreakBefore/>
        <w:jc w:val="center"/>
        <w:rPr>
          <w:szCs w:val="20"/>
        </w:rPr>
      </w:pPr>
      <w:r w:rsidRPr="00944C35">
        <w:rPr>
          <w:b/>
          <w:szCs w:val="20"/>
        </w:rPr>
        <w:lastRenderedPageBreak/>
        <w:t>TERMO DE REFERÊNCIA</w:t>
      </w:r>
    </w:p>
    <w:p w14:paraId="1B8FDE9B" w14:textId="77777777" w:rsidR="004C725C" w:rsidRPr="00944C35" w:rsidRDefault="004C725C">
      <w:pPr>
        <w:jc w:val="center"/>
        <w:rPr>
          <w:b/>
          <w:szCs w:val="20"/>
        </w:rPr>
      </w:pPr>
    </w:p>
    <w:p w14:paraId="498374B7" w14:textId="7D028A2F" w:rsidR="002346C5" w:rsidRPr="00A30B9F" w:rsidRDefault="004C725C" w:rsidP="00CF3B29">
      <w:pPr>
        <w:pStyle w:val="Ttulo1"/>
        <w:numPr>
          <w:ilvl w:val="0"/>
          <w:numId w:val="1"/>
        </w:numPr>
        <w:tabs>
          <w:tab w:val="clear" w:pos="708"/>
          <w:tab w:val="num" w:pos="851"/>
        </w:tabs>
        <w:ind w:left="851" w:hanging="851"/>
        <w:rPr>
          <w:color w:val="FF0000"/>
          <w:szCs w:val="20"/>
        </w:rPr>
      </w:pPr>
      <w:bookmarkStart w:id="2" w:name="_Toc106631198"/>
      <w:r w:rsidRPr="00A30B9F">
        <w:rPr>
          <w:rFonts w:cs="Arial"/>
          <w:szCs w:val="20"/>
        </w:rPr>
        <w:t>OBJETO DA CONTRATAÇÃO</w:t>
      </w:r>
      <w:bookmarkEnd w:id="2"/>
    </w:p>
    <w:p w14:paraId="53217E40" w14:textId="77777777" w:rsidR="00E33B65" w:rsidRPr="00944C35" w:rsidRDefault="00E33B65">
      <w:pPr>
        <w:rPr>
          <w:color w:val="FF0000"/>
          <w:szCs w:val="20"/>
        </w:rPr>
      </w:pPr>
    </w:p>
    <w:p w14:paraId="6A40DC4A" w14:textId="2AE0070B" w:rsidR="00C004A1" w:rsidRPr="00A30B9F" w:rsidRDefault="001C1DA6" w:rsidP="00CF3B29">
      <w:pPr>
        <w:pStyle w:val="PargrafodaLista"/>
        <w:numPr>
          <w:ilvl w:val="1"/>
          <w:numId w:val="1"/>
        </w:numPr>
        <w:tabs>
          <w:tab w:val="left" w:pos="851"/>
        </w:tabs>
        <w:ind w:left="851" w:hanging="851"/>
        <w:rPr>
          <w:lang w:val="x-none"/>
        </w:rPr>
      </w:pPr>
      <w:proofErr w:type="gramStart"/>
      <w:r>
        <w:t>E</w:t>
      </w:r>
      <w:r w:rsidRPr="000B587C">
        <w:t xml:space="preserve">ventual </w:t>
      </w:r>
      <w:r w:rsidRPr="00A30B9F">
        <w:rPr>
          <w:rFonts w:cs="Times New Roman"/>
          <w:lang w:val="x-none"/>
        </w:rPr>
        <w:t xml:space="preserve"> fornecimento</w:t>
      </w:r>
      <w:proofErr w:type="gramEnd"/>
      <w:r w:rsidRPr="00A30B9F">
        <w:rPr>
          <w:rFonts w:cs="Times New Roman"/>
          <w:lang w:val="x-none"/>
        </w:rPr>
        <w:t xml:space="preserve">, carga, transporte e descarga de </w:t>
      </w:r>
      <w:r w:rsidR="00DA17F4">
        <w:rPr>
          <w:rFonts w:cs="Times New Roman"/>
        </w:rPr>
        <w:t>3</w:t>
      </w:r>
      <w:r w:rsidR="008577A9">
        <w:rPr>
          <w:rFonts w:cs="Times New Roman"/>
        </w:rPr>
        <w:t>0</w:t>
      </w:r>
      <w:r w:rsidR="00867BBA" w:rsidRPr="00A30B9F">
        <w:rPr>
          <w:rFonts w:cs="Times New Roman"/>
        </w:rPr>
        <w:t xml:space="preserve"> </w:t>
      </w:r>
      <w:r w:rsidRPr="00A30B9F">
        <w:rPr>
          <w:rFonts w:cs="Times New Roman"/>
          <w:lang w:val="x-none"/>
        </w:rPr>
        <w:t xml:space="preserve">equipamentos de aplicação topográfica: </w:t>
      </w:r>
      <w:r w:rsidRPr="00A30B9F">
        <w:rPr>
          <w:rFonts w:cs="Times New Roman"/>
        </w:rPr>
        <w:t xml:space="preserve">05 </w:t>
      </w:r>
      <w:r w:rsidRPr="00A30B9F">
        <w:rPr>
          <w:rFonts w:cs="Times New Roman"/>
          <w:lang w:val="x-none"/>
        </w:rPr>
        <w:t xml:space="preserve">drones RTK, </w:t>
      </w:r>
      <w:r w:rsidRPr="00A30B9F">
        <w:rPr>
          <w:rFonts w:cs="Times New Roman"/>
        </w:rPr>
        <w:t xml:space="preserve">05 </w:t>
      </w:r>
      <w:r w:rsidRPr="00A30B9F">
        <w:rPr>
          <w:rFonts w:cs="Times New Roman"/>
          <w:lang w:val="x-none"/>
        </w:rPr>
        <w:t xml:space="preserve">drones RGB, </w:t>
      </w:r>
      <w:r w:rsidRPr="00A30B9F">
        <w:rPr>
          <w:rFonts w:cs="Times New Roman"/>
        </w:rPr>
        <w:t xml:space="preserve">05 </w:t>
      </w:r>
      <w:r w:rsidRPr="00A30B9F">
        <w:rPr>
          <w:rFonts w:cs="Times New Roman"/>
          <w:lang w:val="x-none"/>
        </w:rPr>
        <w:t xml:space="preserve">pares de receptores GNSS, </w:t>
      </w:r>
      <w:r w:rsidRPr="00A30B9F">
        <w:rPr>
          <w:rFonts w:cs="Times New Roman"/>
        </w:rPr>
        <w:t xml:space="preserve">05 </w:t>
      </w:r>
      <w:r w:rsidRPr="00A30B9F">
        <w:rPr>
          <w:rFonts w:cs="Times New Roman"/>
          <w:lang w:val="x-none"/>
        </w:rPr>
        <w:t>estações totais</w:t>
      </w:r>
      <w:r w:rsidR="005A0C18">
        <w:rPr>
          <w:rFonts w:cs="Times New Roman"/>
        </w:rPr>
        <w:t>, 05 rádios externos</w:t>
      </w:r>
      <w:r w:rsidRPr="00A30B9F">
        <w:rPr>
          <w:rFonts w:cs="Times New Roman"/>
        </w:rPr>
        <w:t xml:space="preserve"> e</w:t>
      </w:r>
      <w:r w:rsidRPr="00A30B9F">
        <w:rPr>
          <w:rFonts w:cs="Times New Roman"/>
          <w:lang w:val="x-none"/>
        </w:rPr>
        <w:t xml:space="preserve"> </w:t>
      </w:r>
      <w:r w:rsidRPr="00A30B9F">
        <w:rPr>
          <w:rFonts w:cs="Times New Roman"/>
        </w:rPr>
        <w:t xml:space="preserve">05 </w:t>
      </w:r>
      <w:r w:rsidR="00A71809">
        <w:rPr>
          <w:rFonts w:cs="Times New Roman"/>
        </w:rPr>
        <w:t xml:space="preserve">conjuntos </w:t>
      </w:r>
      <w:r w:rsidRPr="00A30B9F">
        <w:rPr>
          <w:rFonts w:cs="Times New Roman"/>
          <w:lang w:val="x-none"/>
        </w:rPr>
        <w:t>de bateria</w:t>
      </w:r>
      <w:r w:rsidR="00A71809">
        <w:rPr>
          <w:rFonts w:cs="Times New Roman"/>
        </w:rPr>
        <w:t>s</w:t>
      </w:r>
      <w:r w:rsidRPr="00A30B9F">
        <w:rPr>
          <w:rFonts w:cs="Times New Roman"/>
          <w:lang w:val="x-none"/>
        </w:rPr>
        <w:t xml:space="preserve"> para drone</w:t>
      </w:r>
      <w:r w:rsidRPr="00A30B9F">
        <w:rPr>
          <w:rFonts w:cs="Times New Roman"/>
        </w:rPr>
        <w:t>s</w:t>
      </w:r>
      <w:r w:rsidRPr="00A30B9F">
        <w:rPr>
          <w:rFonts w:cs="Times New Roman"/>
          <w:lang w:val="x-none"/>
        </w:rPr>
        <w:t xml:space="preserve">; </w:t>
      </w:r>
      <w:r w:rsidR="009E6217">
        <w:rPr>
          <w:rFonts w:cs="Times New Roman"/>
        </w:rPr>
        <w:t>para</w:t>
      </w:r>
      <w:r w:rsidR="007D1173">
        <w:rPr>
          <w:rFonts w:cs="Times New Roman"/>
        </w:rPr>
        <w:t xml:space="preserve"> </w:t>
      </w:r>
      <w:r w:rsidRPr="00A30B9F">
        <w:rPr>
          <w:rFonts w:cs="Times New Roman"/>
          <w:lang w:val="x-none"/>
        </w:rPr>
        <w:t xml:space="preserve">monitoramento e fiscalização de obras, no âmbito da 5ª superintendência regional da </w:t>
      </w:r>
      <w:r w:rsidR="008D4D24">
        <w:rPr>
          <w:rFonts w:cs="Times New Roman"/>
        </w:rPr>
        <w:t>CODEVASF</w:t>
      </w:r>
      <w:r w:rsidRPr="00A30B9F">
        <w:rPr>
          <w:rFonts w:cs="Times New Roman"/>
          <w:lang w:val="x-none"/>
        </w:rPr>
        <w:t xml:space="preserve">, no estado de </w:t>
      </w:r>
      <w:r w:rsidR="00A26196">
        <w:rPr>
          <w:rFonts w:cs="Times New Roman"/>
        </w:rPr>
        <w:t>A</w:t>
      </w:r>
      <w:r w:rsidRPr="00A30B9F">
        <w:rPr>
          <w:rFonts w:cs="Times New Roman"/>
          <w:lang w:val="x-none"/>
        </w:rPr>
        <w:t xml:space="preserve">lagoas, </w:t>
      </w:r>
      <w:r w:rsidR="001F26C2">
        <w:t xml:space="preserve">conforme condições, quantidades e exigências estabelecidas neste Termo de Referência e seus anexos. </w:t>
      </w:r>
    </w:p>
    <w:p w14:paraId="52681796" w14:textId="77777777" w:rsidR="00C004A1" w:rsidRPr="00C004A1" w:rsidRDefault="00C004A1" w:rsidP="00C004A1">
      <w:pPr>
        <w:rPr>
          <w:lang w:val="x-none"/>
        </w:rPr>
      </w:pPr>
    </w:p>
    <w:p w14:paraId="76C2E1CB" w14:textId="77777777" w:rsidR="00117045" w:rsidRDefault="00117045" w:rsidP="0037449A">
      <w:pPr>
        <w:numPr>
          <w:ilvl w:val="2"/>
          <w:numId w:val="1"/>
        </w:numPr>
        <w:tabs>
          <w:tab w:val="left" w:pos="851"/>
        </w:tabs>
        <w:ind w:left="851" w:hanging="851"/>
        <w:rPr>
          <w:b/>
          <w:bCs/>
          <w:szCs w:val="20"/>
        </w:rPr>
      </w:pPr>
      <w:bookmarkStart w:id="3" w:name="_Hlk43807252"/>
      <w:r w:rsidRPr="00944C35">
        <w:rPr>
          <w:b/>
          <w:bCs/>
          <w:szCs w:val="20"/>
        </w:rPr>
        <w:t>A participação das licitantes, conforme os itens, será da seguinte forma:</w:t>
      </w:r>
    </w:p>
    <w:p w14:paraId="2D5D201C" w14:textId="77777777" w:rsidR="00E544FD" w:rsidRPr="00944C35" w:rsidRDefault="00E544FD" w:rsidP="00E544FD">
      <w:pPr>
        <w:tabs>
          <w:tab w:val="left" w:pos="851"/>
        </w:tabs>
        <w:ind w:left="851"/>
        <w:rPr>
          <w:b/>
          <w:bCs/>
          <w:szCs w:val="20"/>
        </w:rPr>
      </w:pPr>
    </w:p>
    <w:p w14:paraId="40A0A447" w14:textId="72262595" w:rsidR="000200E6" w:rsidRDefault="00C444AB" w:rsidP="00407963">
      <w:pPr>
        <w:numPr>
          <w:ilvl w:val="0"/>
          <w:numId w:val="6"/>
        </w:numPr>
        <w:tabs>
          <w:tab w:val="left" w:pos="1418"/>
        </w:tabs>
        <w:rPr>
          <w:b/>
          <w:bCs/>
          <w:szCs w:val="20"/>
        </w:rPr>
      </w:pPr>
      <w:r>
        <w:rPr>
          <w:b/>
          <w:bCs/>
          <w:szCs w:val="20"/>
        </w:rPr>
        <w:t xml:space="preserve">Ampla Participação: </w:t>
      </w:r>
      <w:r w:rsidR="000200E6" w:rsidRPr="000200E6">
        <w:rPr>
          <w:b/>
          <w:bCs/>
          <w:szCs w:val="20"/>
        </w:rPr>
        <w:t>Itens 01</w:t>
      </w:r>
      <w:r w:rsidR="00AB1749">
        <w:rPr>
          <w:b/>
          <w:bCs/>
          <w:szCs w:val="20"/>
        </w:rPr>
        <w:t>, 0</w:t>
      </w:r>
      <w:r w:rsidR="001A47C4">
        <w:rPr>
          <w:b/>
          <w:bCs/>
          <w:szCs w:val="20"/>
        </w:rPr>
        <w:t>3</w:t>
      </w:r>
      <w:r w:rsidR="00AB1749">
        <w:rPr>
          <w:b/>
          <w:bCs/>
          <w:szCs w:val="20"/>
        </w:rPr>
        <w:t>,</w:t>
      </w:r>
      <w:r w:rsidR="003A7485">
        <w:rPr>
          <w:b/>
          <w:bCs/>
          <w:szCs w:val="20"/>
        </w:rPr>
        <w:t xml:space="preserve"> </w:t>
      </w:r>
      <w:r w:rsidR="001A47C4">
        <w:rPr>
          <w:b/>
          <w:bCs/>
          <w:szCs w:val="20"/>
        </w:rPr>
        <w:t>05, 07</w:t>
      </w:r>
      <w:r>
        <w:rPr>
          <w:b/>
          <w:bCs/>
          <w:szCs w:val="20"/>
        </w:rPr>
        <w:t>;</w:t>
      </w:r>
      <w:r w:rsidR="003A7485">
        <w:rPr>
          <w:b/>
          <w:bCs/>
          <w:szCs w:val="20"/>
        </w:rPr>
        <w:t xml:space="preserve"> 09;</w:t>
      </w:r>
    </w:p>
    <w:p w14:paraId="1997F755" w14:textId="3ABFC84D" w:rsidR="00402AFC" w:rsidRDefault="00AB1749" w:rsidP="00CF3B29">
      <w:pPr>
        <w:numPr>
          <w:ilvl w:val="0"/>
          <w:numId w:val="6"/>
        </w:numPr>
        <w:tabs>
          <w:tab w:val="left" w:pos="1418"/>
        </w:tabs>
        <w:rPr>
          <w:b/>
          <w:bCs/>
          <w:szCs w:val="20"/>
        </w:rPr>
      </w:pPr>
      <w:r w:rsidRPr="00402AFC">
        <w:rPr>
          <w:b/>
          <w:bCs/>
          <w:szCs w:val="20"/>
        </w:rPr>
        <w:t xml:space="preserve">Reserva de Cota à ME e EPP: </w:t>
      </w:r>
      <w:r w:rsidR="009D3BCB" w:rsidRPr="00402AFC">
        <w:rPr>
          <w:b/>
          <w:bCs/>
          <w:szCs w:val="20"/>
        </w:rPr>
        <w:t>0</w:t>
      </w:r>
      <w:r w:rsidR="003A7485" w:rsidRPr="00402AFC">
        <w:rPr>
          <w:b/>
          <w:bCs/>
          <w:szCs w:val="20"/>
        </w:rPr>
        <w:t>2</w:t>
      </w:r>
      <w:r w:rsidRPr="00402AFC">
        <w:rPr>
          <w:b/>
          <w:bCs/>
          <w:szCs w:val="20"/>
        </w:rPr>
        <w:t>, 0</w:t>
      </w:r>
      <w:r w:rsidR="003A7485" w:rsidRPr="00402AFC">
        <w:rPr>
          <w:b/>
          <w:bCs/>
          <w:szCs w:val="20"/>
        </w:rPr>
        <w:t>4</w:t>
      </w:r>
      <w:r w:rsidRPr="00402AFC">
        <w:rPr>
          <w:b/>
          <w:bCs/>
          <w:szCs w:val="20"/>
        </w:rPr>
        <w:t xml:space="preserve">, </w:t>
      </w:r>
      <w:r w:rsidR="009D3BCB" w:rsidRPr="00402AFC">
        <w:rPr>
          <w:b/>
          <w:bCs/>
          <w:szCs w:val="20"/>
        </w:rPr>
        <w:t>0</w:t>
      </w:r>
      <w:r w:rsidR="003A7485" w:rsidRPr="00402AFC">
        <w:rPr>
          <w:b/>
          <w:bCs/>
          <w:szCs w:val="20"/>
        </w:rPr>
        <w:t>6</w:t>
      </w:r>
      <w:r w:rsidR="009D3BCB" w:rsidRPr="00402AFC">
        <w:rPr>
          <w:b/>
          <w:bCs/>
          <w:szCs w:val="20"/>
        </w:rPr>
        <w:t xml:space="preserve">, </w:t>
      </w:r>
      <w:r w:rsidR="003A7485" w:rsidRPr="00402AFC">
        <w:rPr>
          <w:b/>
          <w:bCs/>
          <w:szCs w:val="20"/>
        </w:rPr>
        <w:t>08</w:t>
      </w:r>
      <w:r w:rsidRPr="00402AFC">
        <w:rPr>
          <w:b/>
          <w:bCs/>
          <w:szCs w:val="20"/>
        </w:rPr>
        <w:t>,</w:t>
      </w:r>
      <w:r w:rsidR="009D3BCB" w:rsidRPr="00402AFC">
        <w:rPr>
          <w:b/>
          <w:bCs/>
          <w:szCs w:val="20"/>
        </w:rPr>
        <w:t xml:space="preserve"> 1</w:t>
      </w:r>
      <w:r w:rsidR="003A7485" w:rsidRPr="00402AFC">
        <w:rPr>
          <w:b/>
          <w:bCs/>
          <w:szCs w:val="20"/>
        </w:rPr>
        <w:t>0</w:t>
      </w:r>
      <w:r w:rsidR="00402AFC">
        <w:rPr>
          <w:b/>
          <w:bCs/>
          <w:szCs w:val="20"/>
        </w:rPr>
        <w:t>;</w:t>
      </w:r>
    </w:p>
    <w:p w14:paraId="1208F79A" w14:textId="7CA7336A" w:rsidR="00AB1749" w:rsidRPr="00402AFC" w:rsidRDefault="007F7C5D" w:rsidP="00CF3B29">
      <w:pPr>
        <w:numPr>
          <w:ilvl w:val="0"/>
          <w:numId w:val="6"/>
        </w:numPr>
        <w:tabs>
          <w:tab w:val="left" w:pos="1418"/>
        </w:tabs>
        <w:rPr>
          <w:b/>
          <w:bCs/>
          <w:szCs w:val="20"/>
        </w:rPr>
      </w:pPr>
      <w:r w:rsidRPr="00402AFC">
        <w:rPr>
          <w:b/>
          <w:bCs/>
          <w:szCs w:val="20"/>
        </w:rPr>
        <w:t xml:space="preserve">Exclusiva: </w:t>
      </w:r>
      <w:r w:rsidR="003A7485" w:rsidRPr="00402AFC">
        <w:rPr>
          <w:b/>
          <w:bCs/>
          <w:szCs w:val="20"/>
        </w:rPr>
        <w:t>1</w:t>
      </w:r>
      <w:r w:rsidR="00402AFC">
        <w:rPr>
          <w:b/>
          <w:bCs/>
          <w:szCs w:val="20"/>
        </w:rPr>
        <w:t>1.</w:t>
      </w:r>
    </w:p>
    <w:p w14:paraId="6DCAFEAD" w14:textId="77777777" w:rsidR="000200E6" w:rsidRPr="000200E6" w:rsidRDefault="000200E6" w:rsidP="000200E6">
      <w:pPr>
        <w:tabs>
          <w:tab w:val="left" w:pos="1418"/>
        </w:tabs>
        <w:ind w:left="1068"/>
        <w:rPr>
          <w:b/>
          <w:bCs/>
          <w:szCs w:val="20"/>
        </w:rPr>
      </w:pPr>
    </w:p>
    <w:p w14:paraId="4E492518" w14:textId="77777777" w:rsidR="000200E6" w:rsidRPr="000200E6" w:rsidRDefault="000200E6" w:rsidP="000200E6">
      <w:pPr>
        <w:tabs>
          <w:tab w:val="left" w:pos="1418"/>
        </w:tabs>
        <w:ind w:left="1068"/>
        <w:rPr>
          <w:b/>
          <w:bCs/>
          <w:szCs w:val="20"/>
        </w:rPr>
      </w:pPr>
    </w:p>
    <w:p w14:paraId="3ABF1598" w14:textId="77777777" w:rsidR="000200E6" w:rsidRPr="0001498D" w:rsidRDefault="000200E6" w:rsidP="000200E6">
      <w:pPr>
        <w:tabs>
          <w:tab w:val="left" w:pos="1418"/>
        </w:tabs>
        <w:ind w:left="1068"/>
        <w:rPr>
          <w:b/>
          <w:bCs/>
          <w:szCs w:val="20"/>
        </w:rPr>
      </w:pPr>
    </w:p>
    <w:p w14:paraId="2DAB2407" w14:textId="61EDDE61" w:rsidR="00C33B3E" w:rsidRPr="007F7C5D" w:rsidRDefault="000200E6" w:rsidP="007F7C5D">
      <w:pPr>
        <w:pStyle w:val="PargrafodaLista"/>
        <w:numPr>
          <w:ilvl w:val="2"/>
          <w:numId w:val="1"/>
        </w:numPr>
        <w:tabs>
          <w:tab w:val="left" w:pos="1418"/>
        </w:tabs>
        <w:ind w:left="567" w:hanging="567"/>
        <w:rPr>
          <w:szCs w:val="20"/>
        </w:rPr>
      </w:pPr>
      <w:r w:rsidRPr="007F7C5D">
        <w:rPr>
          <w:szCs w:val="20"/>
        </w:rPr>
        <w:t>Será dada a prioridade de aquisição aos produtos da cota reservada quando forem adjudicados aos licitantes qualificados como microempresas ou empresas de pequeno porte, ressalvados os casos em que a cota reservada for inadequada para atender as quantidades ou as condições do pedido, conforme vier a ser decidido pela Administração, nos termos do art. 8º, §4º do Decreto n. 8.538, de 2015.</w:t>
      </w:r>
    </w:p>
    <w:p w14:paraId="7E5E703E" w14:textId="77777777" w:rsidR="00401DB0" w:rsidRPr="007F7C5D" w:rsidRDefault="00401DB0" w:rsidP="00401DB0">
      <w:pPr>
        <w:tabs>
          <w:tab w:val="left" w:pos="1418"/>
        </w:tabs>
        <w:rPr>
          <w:b/>
          <w:bCs/>
          <w:szCs w:val="20"/>
        </w:rPr>
      </w:pPr>
    </w:p>
    <w:p w14:paraId="08050123" w14:textId="77777777" w:rsidR="00401DB0" w:rsidRPr="00E544FD" w:rsidRDefault="00401DB0" w:rsidP="007F7C5D">
      <w:pPr>
        <w:numPr>
          <w:ilvl w:val="2"/>
          <w:numId w:val="1"/>
        </w:numPr>
        <w:tabs>
          <w:tab w:val="clear" w:pos="566"/>
          <w:tab w:val="num" w:pos="567"/>
        </w:tabs>
        <w:spacing w:before="120" w:after="120"/>
        <w:ind w:left="567" w:hanging="709"/>
        <w:rPr>
          <w:bCs/>
          <w:szCs w:val="20"/>
        </w:rPr>
      </w:pPr>
      <w:r w:rsidRPr="00E544FD">
        <w:rPr>
          <w:bCs/>
          <w:szCs w:val="20"/>
        </w:rPr>
        <w:t>Na hipótese de não haver vencedor para a cota reservada, esta poderá ser adjudicada ao vencedor da cota principal ou, diante de sua recusa, aos licitantes remanescentes, desde que pratiquem o preço do primeiro colocado da cota principal.</w:t>
      </w:r>
    </w:p>
    <w:p w14:paraId="4309484C" w14:textId="77777777" w:rsidR="00401DB0" w:rsidRPr="00E544FD" w:rsidRDefault="00401DB0" w:rsidP="007F7C5D">
      <w:pPr>
        <w:numPr>
          <w:ilvl w:val="2"/>
          <w:numId w:val="1"/>
        </w:numPr>
        <w:tabs>
          <w:tab w:val="clear" w:pos="566"/>
          <w:tab w:val="num" w:pos="567"/>
        </w:tabs>
        <w:spacing w:before="120" w:after="120"/>
        <w:ind w:left="567" w:hanging="709"/>
        <w:rPr>
          <w:bCs/>
          <w:szCs w:val="20"/>
        </w:rPr>
      </w:pPr>
      <w:r w:rsidRPr="00E544FD">
        <w:rPr>
          <w:bCs/>
          <w:szCs w:val="20"/>
        </w:rPr>
        <w:t>Se a mesma empresa vencer a cota reservada e a cota principal, a contratação das cotas deverá ocorrer pelo menor preço.</w:t>
      </w:r>
    </w:p>
    <w:p w14:paraId="0E5F5250" w14:textId="77777777" w:rsidR="00E544FD" w:rsidRPr="00944C35" w:rsidRDefault="00E544FD" w:rsidP="007F7C5D">
      <w:pPr>
        <w:numPr>
          <w:ilvl w:val="1"/>
          <w:numId w:val="1"/>
        </w:numPr>
        <w:tabs>
          <w:tab w:val="num" w:pos="567"/>
        </w:tabs>
        <w:spacing w:before="120" w:after="120"/>
        <w:ind w:left="567" w:hanging="709"/>
        <w:rPr>
          <w:bCs/>
          <w:color w:val="0070C0"/>
          <w:szCs w:val="20"/>
        </w:rPr>
      </w:pPr>
      <w:r>
        <w:rPr>
          <w:rFonts w:cs="Times New Roman"/>
          <w:szCs w:val="20"/>
        </w:rPr>
        <w:t>Em caso de discordância existente entre as especificações deste objeto descritas no COMPRASNET –</w:t>
      </w:r>
      <w:r w:rsidR="00E20A77">
        <w:rPr>
          <w:rFonts w:cs="Times New Roman"/>
          <w:szCs w:val="20"/>
        </w:rPr>
        <w:t xml:space="preserve"> </w:t>
      </w:r>
      <w:r>
        <w:rPr>
          <w:rFonts w:cs="Times New Roman"/>
          <w:szCs w:val="20"/>
        </w:rPr>
        <w:t>CATMAT e as especificações constantes do Edital, prevalecerão as últimas.</w:t>
      </w:r>
    </w:p>
    <w:bookmarkEnd w:id="3"/>
    <w:p w14:paraId="79E58CBE" w14:textId="77777777" w:rsidR="00375A00" w:rsidRPr="00944C35" w:rsidRDefault="00375A00" w:rsidP="0037449A">
      <w:pPr>
        <w:tabs>
          <w:tab w:val="left" w:pos="851"/>
        </w:tabs>
        <w:ind w:left="851" w:hanging="851"/>
        <w:rPr>
          <w:color w:val="FF0000"/>
          <w:szCs w:val="20"/>
        </w:rPr>
      </w:pPr>
    </w:p>
    <w:p w14:paraId="76555260" w14:textId="77777777" w:rsidR="004C725C" w:rsidRPr="00944C35" w:rsidRDefault="004C725C" w:rsidP="00462AB1">
      <w:pPr>
        <w:pStyle w:val="Ttulo1"/>
        <w:numPr>
          <w:ilvl w:val="0"/>
          <w:numId w:val="1"/>
        </w:numPr>
        <w:tabs>
          <w:tab w:val="clear" w:pos="708"/>
          <w:tab w:val="num" w:pos="851"/>
        </w:tabs>
        <w:ind w:left="851" w:hanging="851"/>
        <w:rPr>
          <w:rFonts w:cs="Arial"/>
          <w:szCs w:val="20"/>
        </w:rPr>
      </w:pPr>
      <w:bookmarkStart w:id="4" w:name="__RefHeading___Toc476578030"/>
      <w:bookmarkStart w:id="5" w:name="_Toc106631199"/>
      <w:r w:rsidRPr="00944C35">
        <w:rPr>
          <w:rFonts w:cs="Arial"/>
          <w:szCs w:val="20"/>
        </w:rPr>
        <w:t>TERMINOLOGIAS E DEFINIÇÕES</w:t>
      </w:r>
      <w:bookmarkEnd w:id="4"/>
      <w:bookmarkEnd w:id="5"/>
      <w:r w:rsidRPr="00944C35">
        <w:rPr>
          <w:rFonts w:cs="Arial"/>
          <w:szCs w:val="20"/>
        </w:rPr>
        <w:t xml:space="preserve"> </w:t>
      </w:r>
    </w:p>
    <w:p w14:paraId="424628BB" w14:textId="77777777" w:rsidR="004C725C" w:rsidRPr="00944C35" w:rsidRDefault="004C725C">
      <w:pPr>
        <w:rPr>
          <w:b/>
          <w:color w:val="FF0000"/>
          <w:szCs w:val="20"/>
          <w:u w:val="single"/>
        </w:rPr>
      </w:pPr>
    </w:p>
    <w:p w14:paraId="18957184" w14:textId="77777777" w:rsidR="00E544FD" w:rsidRPr="00E544FD" w:rsidRDefault="00E544FD" w:rsidP="00E544FD">
      <w:pPr>
        <w:rPr>
          <w:szCs w:val="20"/>
        </w:rPr>
      </w:pPr>
      <w:r w:rsidRPr="00E544FD">
        <w:rPr>
          <w:szCs w:val="20"/>
        </w:rPr>
        <w:t>Neste Termo de Referência (TR) ou em quaisquer outros documentos relacionados com os fornecimentos acima solicitados, os termos ou expressões têm o seguinte significado e/ou interpretação:</w:t>
      </w:r>
    </w:p>
    <w:p w14:paraId="383097CA" w14:textId="77777777" w:rsidR="00E544FD" w:rsidRPr="00E544FD" w:rsidRDefault="00E544FD" w:rsidP="00E544FD">
      <w:pPr>
        <w:rPr>
          <w:szCs w:val="20"/>
        </w:rPr>
      </w:pPr>
    </w:p>
    <w:p w14:paraId="3B3BFB1F" w14:textId="77777777" w:rsidR="00E544FD" w:rsidRPr="00E544FD" w:rsidRDefault="00E544FD" w:rsidP="00E544FD">
      <w:pPr>
        <w:rPr>
          <w:szCs w:val="20"/>
        </w:rPr>
      </w:pPr>
      <w:r w:rsidRPr="00E544FD">
        <w:rPr>
          <w:b/>
          <w:szCs w:val="20"/>
        </w:rPr>
        <w:t>TERMO DE REFERÊNCIA</w:t>
      </w:r>
      <w:r w:rsidRPr="00E544FD">
        <w:rPr>
          <w:szCs w:val="20"/>
        </w:rPr>
        <w:t xml:space="preserve"> – Conjunto de elementos necessários e suficientes, com nível de precisão adequado, para caracterizar os bens a serem fornecidos, 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p>
    <w:p w14:paraId="071DACD5" w14:textId="77777777" w:rsidR="00E544FD" w:rsidRPr="00E544FD" w:rsidRDefault="00E544FD" w:rsidP="00E544FD">
      <w:pPr>
        <w:rPr>
          <w:b/>
          <w:szCs w:val="20"/>
        </w:rPr>
      </w:pPr>
    </w:p>
    <w:p w14:paraId="187C0F52" w14:textId="5C77CDF6" w:rsidR="00E544FD" w:rsidRPr="00E544FD" w:rsidRDefault="008D4D24" w:rsidP="00E544FD">
      <w:pPr>
        <w:rPr>
          <w:szCs w:val="20"/>
        </w:rPr>
      </w:pPr>
      <w:r>
        <w:rPr>
          <w:b/>
          <w:szCs w:val="20"/>
        </w:rPr>
        <w:t>CODEVASF</w:t>
      </w:r>
      <w:r w:rsidR="00E544FD" w:rsidRPr="00E544FD">
        <w:rPr>
          <w:szCs w:val="20"/>
        </w:rPr>
        <w:t xml:space="preserve"> – Companhia de Desenvolvimento dos Vales do São Francisco e do Parnaíba – Empresa pública vinculada ao Ministério da Integração Nacional, com sede no Setor de Grandes Áreas Norte, Quadra 601 – Lote 1 – Brasília-DF.</w:t>
      </w:r>
    </w:p>
    <w:p w14:paraId="6A646925" w14:textId="77777777" w:rsidR="00E544FD" w:rsidRPr="00E544FD" w:rsidRDefault="00E544FD" w:rsidP="00E544FD">
      <w:pPr>
        <w:rPr>
          <w:szCs w:val="20"/>
        </w:rPr>
      </w:pPr>
    </w:p>
    <w:p w14:paraId="29229EAA" w14:textId="612F3F74" w:rsidR="00E544FD" w:rsidRPr="00E544FD" w:rsidRDefault="00E544FD" w:rsidP="00E544FD">
      <w:pPr>
        <w:rPr>
          <w:szCs w:val="20"/>
        </w:rPr>
      </w:pPr>
      <w:r w:rsidRPr="00E544FD">
        <w:rPr>
          <w:b/>
          <w:szCs w:val="20"/>
        </w:rPr>
        <w:t>ÁREA DE REVITALIZAÇÃO DE BACIAS HIDROGRÁFICAS</w:t>
      </w:r>
      <w:r w:rsidRPr="00E544FD">
        <w:rPr>
          <w:szCs w:val="20"/>
        </w:rPr>
        <w:t xml:space="preserve"> – Unidade da administração superior da </w:t>
      </w:r>
      <w:r w:rsidR="008D4D24">
        <w:rPr>
          <w:szCs w:val="20"/>
        </w:rPr>
        <w:t>CODEVASF</w:t>
      </w:r>
      <w:r w:rsidRPr="00E544FD">
        <w:rPr>
          <w:szCs w:val="20"/>
        </w:rPr>
        <w:t>, a qual estão afetas as demais unidades técnicas que têm por competência a fiscalização e a coordenação dos fornecimentos/serviços de engenharia, objetos deste Termo de Referência.</w:t>
      </w:r>
    </w:p>
    <w:p w14:paraId="302D9AA7" w14:textId="77777777" w:rsidR="00E544FD" w:rsidRPr="00E544FD" w:rsidRDefault="00E544FD" w:rsidP="00E544FD">
      <w:pPr>
        <w:rPr>
          <w:szCs w:val="20"/>
        </w:rPr>
      </w:pPr>
    </w:p>
    <w:p w14:paraId="6092C9AA" w14:textId="23E44557" w:rsidR="00E544FD" w:rsidRPr="00E544FD" w:rsidRDefault="00E544FD" w:rsidP="00E544FD">
      <w:pPr>
        <w:rPr>
          <w:szCs w:val="20"/>
        </w:rPr>
      </w:pPr>
      <w:r w:rsidRPr="00E544FD">
        <w:rPr>
          <w:b/>
          <w:szCs w:val="20"/>
        </w:rPr>
        <w:lastRenderedPageBreak/>
        <w:t>5ª SUPERINTENDÊNCIA REGIONAL</w:t>
      </w:r>
      <w:r w:rsidRPr="00E544FD">
        <w:rPr>
          <w:szCs w:val="20"/>
        </w:rPr>
        <w:t xml:space="preserve"> – Unidade executiva descentralizada subordinada diretamente à presidência da </w:t>
      </w:r>
      <w:r w:rsidR="008D4D24">
        <w:rPr>
          <w:szCs w:val="20"/>
        </w:rPr>
        <w:t>CODEVASF</w:t>
      </w:r>
      <w:r w:rsidRPr="00E544FD">
        <w:rPr>
          <w:szCs w:val="20"/>
        </w:rPr>
        <w:t>, situada em Penedo, Estado de Alagoas, em cuja jurisdição territorial localiza-se os fornecimentos objeto deste Termo de Referência.</w:t>
      </w:r>
    </w:p>
    <w:p w14:paraId="7A4F6628" w14:textId="77777777" w:rsidR="00E544FD" w:rsidRPr="00E544FD" w:rsidRDefault="00E544FD" w:rsidP="00E544FD">
      <w:pPr>
        <w:rPr>
          <w:szCs w:val="20"/>
        </w:rPr>
      </w:pPr>
    </w:p>
    <w:p w14:paraId="530EFFD8" w14:textId="77777777" w:rsidR="00E544FD" w:rsidRPr="00E544FD" w:rsidRDefault="00E544FD" w:rsidP="00E544FD">
      <w:pPr>
        <w:rPr>
          <w:szCs w:val="20"/>
        </w:rPr>
      </w:pPr>
      <w:r w:rsidRPr="00E544FD">
        <w:rPr>
          <w:b/>
          <w:szCs w:val="20"/>
        </w:rPr>
        <w:t>LICITANTE</w:t>
      </w:r>
      <w:r w:rsidRPr="00E544FD">
        <w:rPr>
          <w:szCs w:val="20"/>
        </w:rPr>
        <w:t xml:space="preserve"> – Empresa habilitada para apresentar proposta.</w:t>
      </w:r>
    </w:p>
    <w:p w14:paraId="0179F04B" w14:textId="77777777" w:rsidR="00E544FD" w:rsidRPr="00E544FD" w:rsidRDefault="00E544FD" w:rsidP="00E544FD">
      <w:pPr>
        <w:rPr>
          <w:szCs w:val="20"/>
        </w:rPr>
      </w:pPr>
    </w:p>
    <w:p w14:paraId="3E041329" w14:textId="77777777" w:rsidR="00E544FD" w:rsidRPr="00E544FD" w:rsidRDefault="00E544FD" w:rsidP="00E544FD">
      <w:pPr>
        <w:rPr>
          <w:szCs w:val="20"/>
        </w:rPr>
      </w:pPr>
      <w:r w:rsidRPr="00E544FD">
        <w:rPr>
          <w:b/>
          <w:szCs w:val="20"/>
        </w:rPr>
        <w:t xml:space="preserve">CATMAT – </w:t>
      </w:r>
      <w:r w:rsidRPr="00E544FD">
        <w:rPr>
          <w:szCs w:val="20"/>
        </w:rPr>
        <w:t xml:space="preserve">É um módulo do SIASG denominado Sistema de Catalogação de materiais, onde é realizada a inclusão de itens, bem como a sua consulta. Todos os procedimentos para a sua utilização constam dos Manuais disponíveis no site do Compras Governamentais: </w:t>
      </w:r>
      <w:hyperlink r:id="rId8" w:history="1">
        <w:r w:rsidRPr="00E544FD">
          <w:rPr>
            <w:rStyle w:val="Hyperlink"/>
            <w:szCs w:val="20"/>
          </w:rPr>
          <w:t>www.gov.br/compras</w:t>
        </w:r>
      </w:hyperlink>
      <w:r w:rsidRPr="00E544FD">
        <w:rPr>
          <w:szCs w:val="20"/>
        </w:rPr>
        <w:t xml:space="preserve">. </w:t>
      </w:r>
    </w:p>
    <w:p w14:paraId="3D5FE24A" w14:textId="77777777" w:rsidR="00E544FD" w:rsidRPr="00E544FD" w:rsidRDefault="00E544FD" w:rsidP="00E544FD">
      <w:pPr>
        <w:rPr>
          <w:b/>
          <w:szCs w:val="20"/>
        </w:rPr>
      </w:pPr>
    </w:p>
    <w:p w14:paraId="22790062" w14:textId="77777777" w:rsidR="00E544FD" w:rsidRPr="00E544FD" w:rsidRDefault="00E544FD" w:rsidP="00E544FD">
      <w:pPr>
        <w:rPr>
          <w:szCs w:val="20"/>
        </w:rPr>
      </w:pPr>
      <w:r w:rsidRPr="00E544FD">
        <w:rPr>
          <w:b/>
          <w:szCs w:val="20"/>
        </w:rPr>
        <w:t xml:space="preserve">CATSERV - </w:t>
      </w:r>
      <w:r w:rsidRPr="00E544FD">
        <w:rPr>
          <w:szCs w:val="20"/>
        </w:rPr>
        <w:t xml:space="preserve">É um módulo do SIASG denominado Sistema de Catalogação de serviços, onde é realizada a inclusão de itens, bem como a sua consulta. Todos os procedimentos para a sua utilização constam dos Manuais disponíveis no site do Compras Governamentais: </w:t>
      </w:r>
      <w:hyperlink r:id="rId9" w:history="1">
        <w:r w:rsidRPr="00E544FD">
          <w:rPr>
            <w:rStyle w:val="Hyperlink"/>
            <w:szCs w:val="20"/>
          </w:rPr>
          <w:t>www.gov.br/compras</w:t>
        </w:r>
      </w:hyperlink>
      <w:r w:rsidRPr="00E544FD">
        <w:rPr>
          <w:szCs w:val="20"/>
        </w:rPr>
        <w:t xml:space="preserve">. </w:t>
      </w:r>
    </w:p>
    <w:p w14:paraId="17107EBB" w14:textId="77777777" w:rsidR="00E544FD" w:rsidRPr="00E544FD" w:rsidRDefault="00E544FD" w:rsidP="00E544FD">
      <w:pPr>
        <w:rPr>
          <w:b/>
          <w:szCs w:val="20"/>
        </w:rPr>
      </w:pPr>
    </w:p>
    <w:p w14:paraId="6EDA7837" w14:textId="76384693" w:rsidR="00E544FD" w:rsidRPr="00E544FD" w:rsidRDefault="00E544FD" w:rsidP="00E544FD">
      <w:pPr>
        <w:rPr>
          <w:szCs w:val="20"/>
        </w:rPr>
      </w:pPr>
      <w:r w:rsidRPr="00E544FD">
        <w:rPr>
          <w:b/>
          <w:szCs w:val="20"/>
        </w:rPr>
        <w:t>CONTRATO</w:t>
      </w:r>
      <w:r w:rsidRPr="00E544FD">
        <w:rPr>
          <w:szCs w:val="20"/>
        </w:rPr>
        <w:t xml:space="preserve"> – Documento, subscrito pela </w:t>
      </w:r>
      <w:r w:rsidR="008D4D24">
        <w:rPr>
          <w:szCs w:val="20"/>
        </w:rPr>
        <w:t>CODEVASF</w:t>
      </w:r>
      <w:r w:rsidRPr="00E544FD">
        <w:rPr>
          <w:szCs w:val="20"/>
        </w:rPr>
        <w:t xml:space="preserve"> e o licitante vencedor do certame, que define as obrigações e direitos de ambas com relação à execução dos fornecimentos.</w:t>
      </w:r>
    </w:p>
    <w:p w14:paraId="4E42BD3B" w14:textId="77777777" w:rsidR="00E544FD" w:rsidRPr="00E544FD" w:rsidRDefault="00E544FD" w:rsidP="00E544FD">
      <w:pPr>
        <w:rPr>
          <w:szCs w:val="20"/>
        </w:rPr>
      </w:pPr>
    </w:p>
    <w:p w14:paraId="716265F5" w14:textId="3E54F4A1" w:rsidR="00E544FD" w:rsidRPr="00E544FD" w:rsidRDefault="00E544FD" w:rsidP="00E544FD">
      <w:pPr>
        <w:rPr>
          <w:szCs w:val="20"/>
        </w:rPr>
      </w:pPr>
      <w:r w:rsidRPr="00E544FD">
        <w:rPr>
          <w:b/>
          <w:szCs w:val="20"/>
        </w:rPr>
        <w:t>CONTRATADA</w:t>
      </w:r>
      <w:r w:rsidRPr="00E544FD">
        <w:rPr>
          <w:szCs w:val="20"/>
        </w:rPr>
        <w:t xml:space="preserve"> – Empresa licitante selecionada e contratada pela </w:t>
      </w:r>
      <w:r w:rsidR="008D4D24">
        <w:rPr>
          <w:szCs w:val="20"/>
        </w:rPr>
        <w:t>CODEVASF</w:t>
      </w:r>
      <w:r w:rsidRPr="00E544FD">
        <w:rPr>
          <w:szCs w:val="20"/>
        </w:rPr>
        <w:t xml:space="preserve"> para a execução dos fornecimentos.</w:t>
      </w:r>
    </w:p>
    <w:p w14:paraId="66EE6CED" w14:textId="77777777" w:rsidR="00E544FD" w:rsidRPr="00E544FD" w:rsidRDefault="00E544FD" w:rsidP="00E544FD">
      <w:pPr>
        <w:rPr>
          <w:szCs w:val="20"/>
        </w:rPr>
      </w:pPr>
    </w:p>
    <w:p w14:paraId="63D5A2ED" w14:textId="77777777" w:rsidR="00E544FD" w:rsidRPr="00E544FD" w:rsidRDefault="00E544FD" w:rsidP="00E544FD">
      <w:pPr>
        <w:rPr>
          <w:szCs w:val="20"/>
        </w:rPr>
      </w:pPr>
      <w:r w:rsidRPr="00E544FD">
        <w:rPr>
          <w:b/>
          <w:szCs w:val="20"/>
        </w:rPr>
        <w:t>CRONOGRAMA FÍSICO-FINANCEIRO</w:t>
      </w:r>
      <w:r w:rsidRPr="00E544FD">
        <w:rPr>
          <w:szCs w:val="20"/>
        </w:rPr>
        <w:t xml:space="preserve"> – representação gráfica da programação parcial ou total de um fornecimento, no qual são indicadas as suas diversas etapas e respectivos prazos para conclusão, aliados aos custos ou preços.</w:t>
      </w:r>
    </w:p>
    <w:p w14:paraId="15D84E58" w14:textId="77777777" w:rsidR="00E544FD" w:rsidRPr="00E544FD" w:rsidRDefault="00E544FD" w:rsidP="00E544FD">
      <w:pPr>
        <w:rPr>
          <w:szCs w:val="20"/>
        </w:rPr>
      </w:pPr>
    </w:p>
    <w:p w14:paraId="26423D31" w14:textId="77777777" w:rsidR="00E544FD" w:rsidRPr="00E544FD" w:rsidRDefault="00E544FD" w:rsidP="00E544FD">
      <w:pPr>
        <w:rPr>
          <w:szCs w:val="20"/>
        </w:rPr>
      </w:pPr>
      <w:r w:rsidRPr="00E544FD">
        <w:rPr>
          <w:b/>
          <w:szCs w:val="20"/>
        </w:rPr>
        <w:t>ESPECIFICAÇÃO TÉCNICA</w:t>
      </w:r>
      <w:r w:rsidRPr="00E544FD">
        <w:rPr>
          <w:szCs w:val="20"/>
        </w:rPr>
        <w:t xml:space="preserve"> – Tipo de norma destinada a fixar as características dos serviços, condições ou requisitos exigíveis para matérias primas, produtos semifabricados, elementos de construção, materiais ou produtos industriais semifabricados. Conterá a definição do serviço, descrição do método construtivo, controle tecnológico e geométrico e norma de medição e pagamento.</w:t>
      </w:r>
    </w:p>
    <w:p w14:paraId="5632559E" w14:textId="77777777" w:rsidR="00E544FD" w:rsidRPr="00E544FD" w:rsidRDefault="00E544FD" w:rsidP="00E544FD">
      <w:pPr>
        <w:rPr>
          <w:szCs w:val="20"/>
        </w:rPr>
      </w:pPr>
    </w:p>
    <w:p w14:paraId="640B7FEA" w14:textId="29B82B79" w:rsidR="00E544FD" w:rsidRPr="00E544FD" w:rsidRDefault="00E544FD" w:rsidP="00E544FD">
      <w:pPr>
        <w:rPr>
          <w:szCs w:val="20"/>
        </w:rPr>
      </w:pPr>
      <w:r w:rsidRPr="00E544FD">
        <w:rPr>
          <w:b/>
          <w:szCs w:val="20"/>
        </w:rPr>
        <w:t>FISCALIZAÇÃO</w:t>
      </w:r>
      <w:r w:rsidRPr="00E544FD">
        <w:rPr>
          <w:szCs w:val="20"/>
        </w:rPr>
        <w:t xml:space="preserve"> – Equipe da </w:t>
      </w:r>
      <w:r w:rsidR="008D4D24">
        <w:rPr>
          <w:szCs w:val="20"/>
        </w:rPr>
        <w:t>CODEVASF</w:t>
      </w:r>
      <w:r w:rsidRPr="00E544FD">
        <w:rPr>
          <w:szCs w:val="20"/>
        </w:rPr>
        <w:t xml:space="preserve"> atuando sob a autoridade de um Coordenador, indicada para exercer em sua representação a fiscalização do contrato.</w:t>
      </w:r>
    </w:p>
    <w:p w14:paraId="283714F8" w14:textId="77777777" w:rsidR="00E544FD" w:rsidRPr="00E544FD" w:rsidRDefault="00E544FD" w:rsidP="00E544FD">
      <w:pPr>
        <w:rPr>
          <w:szCs w:val="20"/>
        </w:rPr>
      </w:pPr>
    </w:p>
    <w:p w14:paraId="642C2337" w14:textId="77777777" w:rsidR="00E544FD" w:rsidRPr="00E544FD" w:rsidRDefault="00E544FD" w:rsidP="00E544FD">
      <w:pPr>
        <w:rPr>
          <w:szCs w:val="20"/>
        </w:rPr>
      </w:pPr>
      <w:r w:rsidRPr="00E544FD">
        <w:rPr>
          <w:b/>
          <w:szCs w:val="20"/>
        </w:rPr>
        <w:t>DOCUMENTOS DE CONTRATO</w:t>
      </w:r>
      <w:r w:rsidRPr="00E544FD">
        <w:rPr>
          <w:szCs w:val="20"/>
        </w:rPr>
        <w:t xml:space="preserve"> – Conjunto de todos os documentos que integram o contrato e regulam a execução dos fornecimentos, compreendendo o Edital, Termo de Referência, especificações técnicas, desenhos e proposta de preços da executante, cronogramas e demais documentos complementares que se façam necessários à execução dos fornecimentos.</w:t>
      </w:r>
    </w:p>
    <w:p w14:paraId="0C4FECDF" w14:textId="77777777" w:rsidR="00E544FD" w:rsidRPr="00E544FD" w:rsidRDefault="00E544FD" w:rsidP="00E544FD">
      <w:pPr>
        <w:rPr>
          <w:szCs w:val="20"/>
        </w:rPr>
      </w:pPr>
    </w:p>
    <w:p w14:paraId="713ECC19" w14:textId="77777777" w:rsidR="00E544FD" w:rsidRPr="00E544FD" w:rsidRDefault="00E544FD" w:rsidP="00E544FD">
      <w:pPr>
        <w:rPr>
          <w:szCs w:val="20"/>
        </w:rPr>
      </w:pPr>
      <w:r w:rsidRPr="00E544FD">
        <w:rPr>
          <w:b/>
          <w:szCs w:val="20"/>
        </w:rPr>
        <w:t>DOCUMENTOS COMPLEMENTARES ou SUPLEMENTARES</w:t>
      </w:r>
      <w:r w:rsidRPr="00E544FD">
        <w:rPr>
          <w:szCs w:val="20"/>
        </w:rPr>
        <w:t xml:space="preserve"> – Documentos que, por força de condições técnicas imprevisíveis, se fizerem necessários para a complementação ou suplementação dos documentos emitidos nos Termo de Referência.</w:t>
      </w:r>
    </w:p>
    <w:p w14:paraId="1128D7EA" w14:textId="77777777" w:rsidR="00E544FD" w:rsidRPr="00E544FD" w:rsidRDefault="00E544FD" w:rsidP="00E544FD">
      <w:pPr>
        <w:rPr>
          <w:b/>
          <w:szCs w:val="20"/>
        </w:rPr>
      </w:pPr>
    </w:p>
    <w:p w14:paraId="66EFF729" w14:textId="77777777" w:rsidR="004C725C" w:rsidRPr="00944C35" w:rsidRDefault="00E544FD" w:rsidP="00E544FD">
      <w:pPr>
        <w:rPr>
          <w:szCs w:val="20"/>
        </w:rPr>
      </w:pPr>
      <w:r w:rsidRPr="00E544FD">
        <w:rPr>
          <w:b/>
          <w:szCs w:val="20"/>
        </w:rPr>
        <w:t xml:space="preserve">SIASG - </w:t>
      </w:r>
      <w:r w:rsidRPr="00E544FD">
        <w:rPr>
          <w:szCs w:val="20"/>
        </w:rPr>
        <w:t xml:space="preserve">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10" w:history="1">
        <w:r w:rsidRPr="00E544FD">
          <w:rPr>
            <w:rStyle w:val="Hyperlink"/>
            <w:szCs w:val="20"/>
          </w:rPr>
          <w:t>www.gov.br/compras</w:t>
        </w:r>
      </w:hyperlink>
      <w:r w:rsidRPr="00E544FD">
        <w:rPr>
          <w:szCs w:val="20"/>
        </w:rPr>
        <w:t>.</w:t>
      </w:r>
      <w:r w:rsidR="004C725C" w:rsidRPr="00944C35">
        <w:rPr>
          <w:szCs w:val="20"/>
        </w:rPr>
        <w:t xml:space="preserve"> </w:t>
      </w:r>
    </w:p>
    <w:p w14:paraId="1EE9C0DB" w14:textId="77777777" w:rsidR="004C725C" w:rsidRPr="00944C35" w:rsidRDefault="004C725C">
      <w:pPr>
        <w:rPr>
          <w:szCs w:val="20"/>
        </w:rPr>
      </w:pPr>
    </w:p>
    <w:p w14:paraId="089846B0" w14:textId="77777777" w:rsidR="004C725C" w:rsidRPr="00944C35" w:rsidRDefault="00D87B17" w:rsidP="00462AB1">
      <w:pPr>
        <w:pStyle w:val="Ttulo1"/>
        <w:numPr>
          <w:ilvl w:val="0"/>
          <w:numId w:val="1"/>
        </w:numPr>
        <w:tabs>
          <w:tab w:val="clear" w:pos="708"/>
          <w:tab w:val="num" w:pos="851"/>
        </w:tabs>
        <w:ind w:left="851" w:hanging="851"/>
        <w:rPr>
          <w:rFonts w:cs="Arial"/>
          <w:szCs w:val="20"/>
        </w:rPr>
      </w:pPr>
      <w:bookmarkStart w:id="6" w:name="_Toc106631200"/>
      <w:r>
        <w:rPr>
          <w:rFonts w:cs="Arial"/>
          <w:szCs w:val="20"/>
          <w:lang w:val="pt-BR"/>
        </w:rPr>
        <w:t xml:space="preserve">FORMA DE REALIZAÇÃO, </w:t>
      </w:r>
      <w:r w:rsidR="00462AB1" w:rsidRPr="00944C35">
        <w:rPr>
          <w:rFonts w:cs="Arial"/>
          <w:szCs w:val="20"/>
        </w:rPr>
        <w:t xml:space="preserve">VALOR ESTIMADO E </w:t>
      </w:r>
      <w:r w:rsidR="004C725C" w:rsidRPr="00944C35">
        <w:rPr>
          <w:rFonts w:cs="Arial"/>
          <w:szCs w:val="20"/>
        </w:rPr>
        <w:t>CRITÉRIO DE JULGAMENTO</w:t>
      </w:r>
      <w:bookmarkEnd w:id="6"/>
    </w:p>
    <w:p w14:paraId="54DC7918" w14:textId="77777777" w:rsidR="004C725C" w:rsidRDefault="004C725C">
      <w:pPr>
        <w:rPr>
          <w:szCs w:val="20"/>
          <w:highlight w:val="yellow"/>
        </w:rPr>
      </w:pPr>
    </w:p>
    <w:p w14:paraId="291E7F89" w14:textId="713B666E" w:rsidR="00577F36" w:rsidRPr="00E209E9" w:rsidRDefault="00577F36" w:rsidP="00462AB1">
      <w:pPr>
        <w:numPr>
          <w:ilvl w:val="1"/>
          <w:numId w:val="1"/>
        </w:numPr>
        <w:tabs>
          <w:tab w:val="clear" w:pos="-284"/>
          <w:tab w:val="num" w:pos="851"/>
        </w:tabs>
        <w:ind w:left="0" w:hanging="6"/>
        <w:rPr>
          <w:b/>
          <w:color w:val="FF0000"/>
          <w:szCs w:val="20"/>
        </w:rPr>
      </w:pPr>
      <w:r>
        <w:rPr>
          <w:b/>
          <w:szCs w:val="20"/>
        </w:rPr>
        <w:t xml:space="preserve">Forma de Realização: </w:t>
      </w:r>
      <w:r w:rsidRPr="002073FB">
        <w:rPr>
          <w:b/>
          <w:bCs/>
          <w:szCs w:val="20"/>
        </w:rPr>
        <w:t>Pregão Eletrônico –</w:t>
      </w:r>
      <w:r w:rsidR="00E209E9" w:rsidRPr="002073FB">
        <w:rPr>
          <w:b/>
          <w:bCs/>
          <w:szCs w:val="20"/>
        </w:rPr>
        <w:t xml:space="preserve"> por Sistema de Registro de Preços</w:t>
      </w:r>
      <w:r w:rsidR="008C282C">
        <w:rPr>
          <w:b/>
          <w:bCs/>
          <w:szCs w:val="20"/>
        </w:rPr>
        <w:t>;</w:t>
      </w:r>
    </w:p>
    <w:p w14:paraId="120F813D" w14:textId="77777777" w:rsidR="00CE62F1" w:rsidRPr="00577F36" w:rsidRDefault="00CE62F1" w:rsidP="00E209E9">
      <w:pPr>
        <w:rPr>
          <w:b/>
          <w:color w:val="FF0000"/>
          <w:szCs w:val="20"/>
        </w:rPr>
      </w:pPr>
    </w:p>
    <w:p w14:paraId="3D3BFA1F" w14:textId="60F41BC6" w:rsidR="00F52DA3" w:rsidRPr="00F52DA3" w:rsidRDefault="001F26C2" w:rsidP="00F52DA3">
      <w:pPr>
        <w:pStyle w:val="Ttulo2"/>
        <w:numPr>
          <w:ilvl w:val="1"/>
          <w:numId w:val="1"/>
        </w:numPr>
        <w:tabs>
          <w:tab w:val="left" w:pos="851"/>
        </w:tabs>
        <w:autoSpaceDE w:val="0"/>
        <w:ind w:left="851" w:hanging="851"/>
        <w:rPr>
          <w:b/>
          <w:bCs/>
          <w:szCs w:val="20"/>
        </w:rPr>
      </w:pPr>
      <w:r w:rsidRPr="00F52DA3">
        <w:rPr>
          <w:b/>
          <w:bCs/>
          <w:szCs w:val="20"/>
        </w:rPr>
        <w:t>Valor estimado</w:t>
      </w:r>
      <w:r w:rsidR="00F52DA3" w:rsidRPr="00F52DA3">
        <w:rPr>
          <w:b/>
          <w:bCs/>
          <w:szCs w:val="20"/>
        </w:rPr>
        <w:t xml:space="preserve">:  </w:t>
      </w:r>
      <w:bookmarkStart w:id="7" w:name="_Hlk150159172"/>
      <w:r w:rsidR="00574630" w:rsidRPr="00574630">
        <w:rPr>
          <w:b/>
          <w:bCs/>
          <w:szCs w:val="20"/>
        </w:rPr>
        <w:t xml:space="preserve">R$ </w:t>
      </w:r>
      <w:bookmarkStart w:id="8" w:name="_Hlk150158876"/>
      <w:r w:rsidR="00554893">
        <w:rPr>
          <w:rFonts w:cs="Arial"/>
          <w:b/>
          <w:bCs/>
          <w:szCs w:val="20"/>
          <w:lang w:val="pt-PT"/>
        </w:rPr>
        <w:t>1.710.542,10 (um milhão, setecentos e dez mil, quinhentos e quarenta e dois reais e dez centavos</w:t>
      </w:r>
      <w:r w:rsidR="00574630" w:rsidRPr="00574630">
        <w:rPr>
          <w:b/>
          <w:bCs/>
          <w:szCs w:val="20"/>
        </w:rPr>
        <w:t>)</w:t>
      </w:r>
      <w:bookmarkEnd w:id="8"/>
      <w:r w:rsidR="008C282C">
        <w:rPr>
          <w:b/>
          <w:bCs/>
          <w:szCs w:val="20"/>
          <w:lang w:val="pt-BR"/>
        </w:rPr>
        <w:t>;</w:t>
      </w:r>
      <w:bookmarkEnd w:id="7"/>
    </w:p>
    <w:p w14:paraId="583E9985" w14:textId="77777777" w:rsidR="00AF160D" w:rsidRPr="00944C35" w:rsidRDefault="00AF160D" w:rsidP="00462AB1">
      <w:pPr>
        <w:rPr>
          <w:b/>
          <w:color w:val="000000"/>
          <w:szCs w:val="20"/>
        </w:rPr>
      </w:pPr>
    </w:p>
    <w:p w14:paraId="74947A73" w14:textId="77777777" w:rsidR="004C725C" w:rsidRPr="00AF160D" w:rsidRDefault="004C725C" w:rsidP="00AF160D">
      <w:pPr>
        <w:numPr>
          <w:ilvl w:val="1"/>
          <w:numId w:val="1"/>
        </w:numPr>
        <w:tabs>
          <w:tab w:val="clear" w:pos="-284"/>
          <w:tab w:val="num" w:pos="851"/>
        </w:tabs>
        <w:ind w:left="0" w:hanging="6"/>
        <w:rPr>
          <w:b/>
          <w:color w:val="000000"/>
        </w:rPr>
      </w:pPr>
      <w:r w:rsidRPr="00AF160D">
        <w:rPr>
          <w:b/>
          <w:color w:val="000000"/>
        </w:rPr>
        <w:t>Critério de Julgamento</w:t>
      </w:r>
      <w:r w:rsidRPr="00BE45D6">
        <w:rPr>
          <w:b/>
        </w:rPr>
        <w:t xml:space="preserve">: </w:t>
      </w:r>
      <w:r w:rsidR="00AF160D" w:rsidRPr="00BE45D6">
        <w:rPr>
          <w:b/>
          <w:lang w:eastAsia="pt-BR"/>
        </w:rPr>
        <w:t>Menor Preço</w:t>
      </w:r>
      <w:r w:rsidR="00BE45D6" w:rsidRPr="00BE45D6">
        <w:rPr>
          <w:b/>
          <w:lang w:eastAsia="pt-BR"/>
        </w:rPr>
        <w:t>.</w:t>
      </w:r>
    </w:p>
    <w:p w14:paraId="7F2A86A2" w14:textId="77777777" w:rsidR="004F4A7C" w:rsidRDefault="004F4A7C" w:rsidP="004F4A7C">
      <w:pPr>
        <w:rPr>
          <w:highlight w:val="yellow"/>
          <w:lang w:eastAsia="pt-BR"/>
        </w:rPr>
      </w:pPr>
    </w:p>
    <w:p w14:paraId="1D7BF49B" w14:textId="77777777" w:rsidR="00A34412" w:rsidRPr="00AF160D" w:rsidRDefault="00A34412" w:rsidP="004F4A7C">
      <w:pPr>
        <w:rPr>
          <w:highlight w:val="yellow"/>
          <w:lang w:eastAsia="pt-BR"/>
        </w:rPr>
      </w:pPr>
    </w:p>
    <w:p w14:paraId="3763AC9C" w14:textId="77777777" w:rsidR="004C725C" w:rsidRDefault="004C725C" w:rsidP="00AF160D">
      <w:pPr>
        <w:pStyle w:val="Ttulo1"/>
        <w:numPr>
          <w:ilvl w:val="0"/>
          <w:numId w:val="1"/>
        </w:numPr>
        <w:tabs>
          <w:tab w:val="clear" w:pos="708"/>
          <w:tab w:val="num" w:pos="851"/>
        </w:tabs>
        <w:ind w:left="851" w:hanging="851"/>
      </w:pPr>
      <w:bookmarkStart w:id="9" w:name="_Toc106631201"/>
      <w:r>
        <w:t>LOCAL DE ENTREGA</w:t>
      </w:r>
      <w:bookmarkEnd w:id="9"/>
    </w:p>
    <w:p w14:paraId="05E1AF66" w14:textId="77777777" w:rsidR="00A0013B" w:rsidRDefault="00A0013B">
      <w:pPr>
        <w:rPr>
          <w:color w:val="0070C0"/>
        </w:rPr>
      </w:pPr>
    </w:p>
    <w:p w14:paraId="3E127D8C" w14:textId="7074B5CE" w:rsidR="004C725C" w:rsidRPr="00944C35" w:rsidRDefault="00BE45D6" w:rsidP="0037449A">
      <w:pPr>
        <w:pStyle w:val="Ttulo2"/>
        <w:numPr>
          <w:ilvl w:val="1"/>
          <w:numId w:val="1"/>
        </w:numPr>
        <w:tabs>
          <w:tab w:val="left" w:pos="851"/>
        </w:tabs>
        <w:autoSpaceDE w:val="0"/>
        <w:ind w:left="851" w:hanging="851"/>
        <w:rPr>
          <w:szCs w:val="20"/>
        </w:rPr>
      </w:pPr>
      <w:r w:rsidRPr="00BE45D6">
        <w:rPr>
          <w:szCs w:val="20"/>
        </w:rPr>
        <w:t>Os equipamentos objeto deste Termo de Referência dever</w:t>
      </w:r>
      <w:r w:rsidR="002073FB">
        <w:rPr>
          <w:szCs w:val="20"/>
          <w:lang w:val="pt-BR"/>
        </w:rPr>
        <w:t>ão</w:t>
      </w:r>
      <w:r w:rsidRPr="00BE45D6">
        <w:rPr>
          <w:szCs w:val="20"/>
        </w:rPr>
        <w:t xml:space="preserve"> ser entregues na sede da 5ª Superintendência Regional da </w:t>
      </w:r>
      <w:r w:rsidR="008D4D24">
        <w:rPr>
          <w:szCs w:val="20"/>
        </w:rPr>
        <w:t>CODEVASF</w:t>
      </w:r>
      <w:r w:rsidRPr="00BE45D6">
        <w:rPr>
          <w:szCs w:val="20"/>
        </w:rPr>
        <w:t>, localizada à Rua Castro Alves, S/nº, Bairro Santa Luzia, CEP 57.200-000, no município de Penedo, estado de Alagoas.</w:t>
      </w:r>
      <w:r w:rsidR="00040F15">
        <w:rPr>
          <w:szCs w:val="20"/>
          <w:lang w:val="pt-BR"/>
        </w:rPr>
        <w:t xml:space="preserve"> Eventualmente poderá ser solicitada entrega na unidade avançada da </w:t>
      </w:r>
      <w:r w:rsidR="008D4D24">
        <w:rPr>
          <w:szCs w:val="20"/>
          <w:lang w:val="pt-BR"/>
        </w:rPr>
        <w:t>CODEVASF</w:t>
      </w:r>
      <w:r w:rsidR="00040F15">
        <w:rPr>
          <w:szCs w:val="20"/>
          <w:lang w:val="pt-BR"/>
        </w:rPr>
        <w:t xml:space="preserve">, CERAQUA </w:t>
      </w:r>
      <w:r w:rsidR="000B2DF3">
        <w:rPr>
          <w:szCs w:val="20"/>
          <w:lang w:val="pt-BR"/>
        </w:rPr>
        <w:t>–</w:t>
      </w:r>
      <w:r w:rsidR="00040F15">
        <w:rPr>
          <w:szCs w:val="20"/>
          <w:lang w:val="pt-BR"/>
        </w:rPr>
        <w:t xml:space="preserve"> Itiúba</w:t>
      </w:r>
      <w:r w:rsidR="000B2DF3">
        <w:rPr>
          <w:szCs w:val="20"/>
          <w:lang w:val="pt-BR"/>
        </w:rPr>
        <w:t xml:space="preserve">, localizada na BR-101, Km-247, Povoado Castro, S/nº, no município de Porto Real do Colégio, estado de Alagoas, CEP 57.290-000, coordenadas: </w:t>
      </w:r>
      <w:r w:rsidR="000B2DF3" w:rsidRPr="000B2DF3">
        <w:rPr>
          <w:szCs w:val="20"/>
          <w:lang w:val="pt-BR"/>
        </w:rPr>
        <w:t>10°</w:t>
      </w:r>
      <w:r w:rsidR="00F034B5">
        <w:rPr>
          <w:szCs w:val="20"/>
          <w:lang w:val="pt-BR"/>
        </w:rPr>
        <w:t xml:space="preserve"> </w:t>
      </w:r>
      <w:r w:rsidR="000B2DF3" w:rsidRPr="000B2DF3">
        <w:rPr>
          <w:szCs w:val="20"/>
          <w:lang w:val="pt-BR"/>
        </w:rPr>
        <w:t>12'</w:t>
      </w:r>
      <w:r w:rsidR="00F034B5">
        <w:rPr>
          <w:szCs w:val="20"/>
          <w:lang w:val="pt-BR"/>
        </w:rPr>
        <w:t xml:space="preserve"> </w:t>
      </w:r>
      <w:r w:rsidR="000B2DF3" w:rsidRPr="000B2DF3">
        <w:rPr>
          <w:szCs w:val="20"/>
          <w:lang w:val="pt-BR"/>
        </w:rPr>
        <w:t>07.3"</w:t>
      </w:r>
      <w:r w:rsidR="000B2DF3">
        <w:rPr>
          <w:szCs w:val="20"/>
          <w:lang w:val="pt-BR"/>
        </w:rPr>
        <w:t xml:space="preserve"> </w:t>
      </w:r>
      <w:r w:rsidR="000B2DF3" w:rsidRPr="000B2DF3">
        <w:rPr>
          <w:szCs w:val="20"/>
          <w:lang w:val="pt-BR"/>
        </w:rPr>
        <w:t>S</w:t>
      </w:r>
      <w:r w:rsidR="000B2DF3">
        <w:rPr>
          <w:szCs w:val="20"/>
          <w:lang w:val="pt-BR"/>
        </w:rPr>
        <w:t>ul</w:t>
      </w:r>
      <w:r w:rsidR="000B2DF3" w:rsidRPr="000B2DF3">
        <w:rPr>
          <w:szCs w:val="20"/>
          <w:lang w:val="pt-BR"/>
        </w:rPr>
        <w:t xml:space="preserve"> </w:t>
      </w:r>
      <w:r w:rsidR="000B2DF3">
        <w:rPr>
          <w:szCs w:val="20"/>
          <w:lang w:val="pt-BR"/>
        </w:rPr>
        <w:t xml:space="preserve">e </w:t>
      </w:r>
      <w:r w:rsidR="000B2DF3" w:rsidRPr="000B2DF3">
        <w:rPr>
          <w:szCs w:val="20"/>
          <w:lang w:val="pt-BR"/>
        </w:rPr>
        <w:t>36°</w:t>
      </w:r>
      <w:r w:rsidR="00F034B5">
        <w:rPr>
          <w:szCs w:val="20"/>
          <w:lang w:val="pt-BR"/>
        </w:rPr>
        <w:t xml:space="preserve"> </w:t>
      </w:r>
      <w:r w:rsidR="000B2DF3" w:rsidRPr="000B2DF3">
        <w:rPr>
          <w:szCs w:val="20"/>
          <w:lang w:val="pt-BR"/>
        </w:rPr>
        <w:t>47'</w:t>
      </w:r>
      <w:r w:rsidR="00F034B5">
        <w:rPr>
          <w:szCs w:val="20"/>
          <w:lang w:val="pt-BR"/>
        </w:rPr>
        <w:t xml:space="preserve"> </w:t>
      </w:r>
      <w:r w:rsidR="000B2DF3" w:rsidRPr="000B2DF3">
        <w:rPr>
          <w:szCs w:val="20"/>
          <w:lang w:val="pt-BR"/>
        </w:rPr>
        <w:t>32.0"</w:t>
      </w:r>
      <w:r w:rsidR="000B2DF3">
        <w:rPr>
          <w:szCs w:val="20"/>
          <w:lang w:val="pt-BR"/>
        </w:rPr>
        <w:t xml:space="preserve"> Oeste.</w:t>
      </w:r>
    </w:p>
    <w:p w14:paraId="6667451D" w14:textId="77777777" w:rsidR="004C725C" w:rsidRPr="00944C35" w:rsidRDefault="004C725C" w:rsidP="0037449A">
      <w:pPr>
        <w:pStyle w:val="Ttulo2"/>
        <w:numPr>
          <w:ilvl w:val="0"/>
          <w:numId w:val="0"/>
        </w:numPr>
        <w:tabs>
          <w:tab w:val="left" w:pos="851"/>
        </w:tabs>
        <w:ind w:left="851" w:hanging="851"/>
        <w:rPr>
          <w:szCs w:val="20"/>
        </w:rPr>
      </w:pPr>
    </w:p>
    <w:p w14:paraId="22D360E6" w14:textId="78D225A0" w:rsidR="004C725C" w:rsidRPr="00944C35" w:rsidRDefault="00BE45D6" w:rsidP="0037449A">
      <w:pPr>
        <w:pStyle w:val="Ttulo2"/>
        <w:numPr>
          <w:ilvl w:val="1"/>
          <w:numId w:val="1"/>
        </w:numPr>
        <w:tabs>
          <w:tab w:val="left" w:pos="851"/>
        </w:tabs>
        <w:ind w:left="851" w:hanging="851"/>
        <w:rPr>
          <w:szCs w:val="20"/>
        </w:rPr>
      </w:pPr>
      <w:r w:rsidRPr="00BE45D6">
        <w:rPr>
          <w:szCs w:val="20"/>
        </w:rPr>
        <w:t xml:space="preserve">Penedo localiza-se no extremo sul de Alagoas, distante 160 km de Maceió, pela rodovia AL-101 Sul. As coordenadas geográficas do edifício sede da </w:t>
      </w:r>
      <w:r w:rsidR="008D4D24">
        <w:rPr>
          <w:szCs w:val="20"/>
        </w:rPr>
        <w:t>CODEVASF</w:t>
      </w:r>
      <w:r w:rsidRPr="00BE45D6">
        <w:rPr>
          <w:szCs w:val="20"/>
        </w:rPr>
        <w:t xml:space="preserve"> em Penedo são: Latitude -10º 17’ 2,9184” e Longitude -36º 33’ 54,0864”.</w:t>
      </w:r>
      <w:r w:rsidR="000B2DF3">
        <w:rPr>
          <w:szCs w:val="20"/>
          <w:lang w:val="pt-BR"/>
        </w:rPr>
        <w:t xml:space="preserve"> O município de Porto Real do Colégio</w:t>
      </w:r>
      <w:r w:rsidR="00F034B5">
        <w:rPr>
          <w:szCs w:val="20"/>
          <w:lang w:val="pt-BR"/>
        </w:rPr>
        <w:t xml:space="preserve"> fica localizado às margens da Rodovia BR-101, na Região Sul de Alagoas, distante 175 Km de Maceió e 108 Km de Aracaju/SE</w:t>
      </w:r>
    </w:p>
    <w:p w14:paraId="22391898" w14:textId="77777777" w:rsidR="004C725C" w:rsidRPr="00944C35" w:rsidRDefault="004C725C" w:rsidP="0037449A">
      <w:pPr>
        <w:pStyle w:val="Ttulo2"/>
        <w:numPr>
          <w:ilvl w:val="0"/>
          <w:numId w:val="0"/>
        </w:numPr>
        <w:tabs>
          <w:tab w:val="left" w:pos="851"/>
        </w:tabs>
        <w:ind w:left="851" w:hanging="851"/>
        <w:rPr>
          <w:szCs w:val="20"/>
        </w:rPr>
      </w:pPr>
    </w:p>
    <w:p w14:paraId="03714C2D" w14:textId="77777777" w:rsidR="004C725C" w:rsidRPr="00944C35" w:rsidRDefault="00BE45D6" w:rsidP="0037449A">
      <w:pPr>
        <w:pStyle w:val="Ttulo2"/>
        <w:numPr>
          <w:ilvl w:val="1"/>
          <w:numId w:val="1"/>
        </w:numPr>
        <w:tabs>
          <w:tab w:val="left" w:pos="851"/>
        </w:tabs>
        <w:ind w:left="851" w:hanging="851"/>
        <w:rPr>
          <w:szCs w:val="20"/>
        </w:rPr>
      </w:pPr>
      <w:r>
        <w:t>O meio de transporte e o acondicionamento do(s) item(</w:t>
      </w:r>
      <w:proofErr w:type="spellStart"/>
      <w:r>
        <w:t>ns</w:t>
      </w:r>
      <w:proofErr w:type="spellEnd"/>
      <w:r>
        <w:t>) devem ocorrer em padrões de qualidade que assegurem a integridade e a qualidade dos mesmos. Todas as partes sujeitas à vibrações ou pancadas durante o transporte deverão ser travadas ou suportadas de forma a evitar danos aos objetos transportados.</w:t>
      </w:r>
    </w:p>
    <w:p w14:paraId="2C83FC5E" w14:textId="77777777" w:rsidR="004C725C" w:rsidRDefault="004C725C">
      <w:pPr>
        <w:rPr>
          <w:color w:val="0070C0"/>
        </w:rPr>
      </w:pPr>
    </w:p>
    <w:p w14:paraId="5E756775" w14:textId="77777777" w:rsidR="004C725C" w:rsidRDefault="004C725C" w:rsidP="00D220BF">
      <w:pPr>
        <w:pStyle w:val="Ttulo1"/>
        <w:numPr>
          <w:ilvl w:val="0"/>
          <w:numId w:val="1"/>
        </w:numPr>
        <w:tabs>
          <w:tab w:val="clear" w:pos="708"/>
          <w:tab w:val="num" w:pos="851"/>
        </w:tabs>
        <w:ind w:left="851" w:hanging="851"/>
      </w:pPr>
      <w:bookmarkStart w:id="10" w:name="_Ref466117572"/>
      <w:bookmarkStart w:id="11" w:name="_Toc106631202"/>
      <w:r>
        <w:t>DESCRIÇÃO DOS FORNECIMENTOS</w:t>
      </w:r>
      <w:bookmarkEnd w:id="10"/>
      <w:bookmarkEnd w:id="11"/>
    </w:p>
    <w:p w14:paraId="590ECE04" w14:textId="77777777" w:rsidR="004C725C" w:rsidRDefault="004C725C"/>
    <w:p w14:paraId="524909B9" w14:textId="6104A23D" w:rsidR="00436EFC" w:rsidRPr="006F30BA" w:rsidRDefault="00436EFC" w:rsidP="006F30BA">
      <w:pPr>
        <w:pStyle w:val="Ttulo2"/>
        <w:numPr>
          <w:ilvl w:val="1"/>
          <w:numId w:val="1"/>
        </w:numPr>
        <w:tabs>
          <w:tab w:val="left" w:pos="851"/>
        </w:tabs>
        <w:spacing w:line="360" w:lineRule="auto"/>
        <w:ind w:left="851" w:hanging="851"/>
        <w:rPr>
          <w:rFonts w:cs="Arial"/>
          <w:szCs w:val="20"/>
          <w:lang w:val="pt-BR"/>
        </w:rPr>
      </w:pPr>
      <w:r w:rsidRPr="006F30BA">
        <w:rPr>
          <w:rFonts w:cs="Arial"/>
          <w:szCs w:val="20"/>
        </w:rPr>
        <w:t>O objeto do presente p</w:t>
      </w:r>
      <w:r w:rsidRPr="006F30BA">
        <w:rPr>
          <w:rFonts w:cs="Arial"/>
          <w:szCs w:val="20"/>
          <w:lang w:val="pt-BR"/>
        </w:rPr>
        <w:t xml:space="preserve">regão compreende o fornecimento </w:t>
      </w:r>
      <w:r w:rsidR="006F30BA" w:rsidRPr="006F30BA">
        <w:rPr>
          <w:rFonts w:cs="Arial"/>
          <w:szCs w:val="20"/>
          <w:lang w:val="pt-BR"/>
        </w:rPr>
        <w:t xml:space="preserve">carga, transporte e descarga de </w:t>
      </w:r>
      <w:r w:rsidR="00DA17F4">
        <w:rPr>
          <w:rFonts w:cs="Arial"/>
          <w:szCs w:val="20"/>
          <w:lang w:val="pt-BR"/>
        </w:rPr>
        <w:t>3</w:t>
      </w:r>
      <w:r w:rsidR="00763C04">
        <w:rPr>
          <w:rFonts w:cs="Arial"/>
          <w:szCs w:val="20"/>
          <w:lang w:val="pt-BR"/>
        </w:rPr>
        <w:t xml:space="preserve">0 </w:t>
      </w:r>
      <w:r w:rsidR="006F30BA" w:rsidRPr="006F30BA">
        <w:rPr>
          <w:rFonts w:cs="Arial"/>
          <w:szCs w:val="20"/>
          <w:lang w:val="pt-BR"/>
        </w:rPr>
        <w:t>equipamentos de aplicação topográfica: 05 drones RTK, 05 drones RGB, 05 pares de receptores GNSS,</w:t>
      </w:r>
      <w:r w:rsidR="00CC56EB">
        <w:rPr>
          <w:rFonts w:cs="Arial"/>
          <w:szCs w:val="20"/>
          <w:lang w:val="pt-BR"/>
        </w:rPr>
        <w:t xml:space="preserve"> </w:t>
      </w:r>
      <w:r w:rsidR="006F30BA" w:rsidRPr="006F30BA">
        <w:rPr>
          <w:rFonts w:cs="Arial"/>
          <w:szCs w:val="20"/>
          <w:lang w:val="pt-BR"/>
        </w:rPr>
        <w:t>05 estações totais</w:t>
      </w:r>
      <w:r w:rsidR="00816E68">
        <w:rPr>
          <w:rFonts w:cs="Arial"/>
          <w:szCs w:val="20"/>
          <w:lang w:val="pt-BR"/>
        </w:rPr>
        <w:t>, 05 rádios externos</w:t>
      </w:r>
      <w:r w:rsidR="006F30BA" w:rsidRPr="006F30BA">
        <w:rPr>
          <w:rFonts w:cs="Arial"/>
          <w:szCs w:val="20"/>
          <w:lang w:val="pt-BR"/>
        </w:rPr>
        <w:t xml:space="preserve"> e 05 </w:t>
      </w:r>
      <w:r w:rsidR="00A71809">
        <w:rPr>
          <w:rFonts w:cs="Arial"/>
          <w:szCs w:val="20"/>
          <w:lang w:val="pt-BR"/>
        </w:rPr>
        <w:t>conjuntos</w:t>
      </w:r>
      <w:r w:rsidR="006F30BA" w:rsidRPr="006F30BA">
        <w:rPr>
          <w:rFonts w:cs="Arial"/>
          <w:szCs w:val="20"/>
          <w:lang w:val="pt-BR"/>
        </w:rPr>
        <w:t xml:space="preserve"> de bateria</w:t>
      </w:r>
      <w:r w:rsidR="00A71809">
        <w:rPr>
          <w:rFonts w:cs="Arial"/>
          <w:szCs w:val="20"/>
          <w:lang w:val="pt-BR"/>
        </w:rPr>
        <w:t>s</w:t>
      </w:r>
      <w:r w:rsidR="006F30BA" w:rsidRPr="006F30BA">
        <w:rPr>
          <w:rFonts w:cs="Arial"/>
          <w:szCs w:val="20"/>
          <w:lang w:val="pt-BR"/>
        </w:rPr>
        <w:t xml:space="preserve"> para drones; </w:t>
      </w:r>
      <w:r w:rsidR="007D1173">
        <w:rPr>
          <w:rFonts w:cs="Arial"/>
          <w:szCs w:val="20"/>
          <w:lang w:val="pt-BR"/>
        </w:rPr>
        <w:t>para</w:t>
      </w:r>
      <w:r w:rsidR="006F30BA" w:rsidRPr="006F30BA">
        <w:rPr>
          <w:rFonts w:cs="Arial"/>
          <w:szCs w:val="20"/>
          <w:lang w:val="pt-BR"/>
        </w:rPr>
        <w:t xml:space="preserve"> monitoramento e fiscalização de obras</w:t>
      </w:r>
      <w:r w:rsidRPr="006F30BA">
        <w:rPr>
          <w:rFonts w:cs="Arial"/>
          <w:szCs w:val="20"/>
          <w:lang w:val="pt-BR"/>
        </w:rPr>
        <w:t>.</w:t>
      </w:r>
    </w:p>
    <w:p w14:paraId="11CDB975" w14:textId="77777777" w:rsidR="00436EFC" w:rsidRPr="00436EFC" w:rsidRDefault="00436EFC" w:rsidP="00436EFC"/>
    <w:p w14:paraId="3C6A383B" w14:textId="77777777" w:rsidR="00436EFC" w:rsidRPr="00E621F4" w:rsidRDefault="00436EFC" w:rsidP="00407963">
      <w:pPr>
        <w:pStyle w:val="PargrafodaLista"/>
        <w:numPr>
          <w:ilvl w:val="0"/>
          <w:numId w:val="20"/>
        </w:numPr>
        <w:suppressAutoHyphens w:val="0"/>
        <w:spacing w:line="360" w:lineRule="auto"/>
        <w:rPr>
          <w:vanish/>
          <w:szCs w:val="20"/>
        </w:rPr>
      </w:pPr>
    </w:p>
    <w:p w14:paraId="51FC0227" w14:textId="77777777" w:rsidR="00436EFC" w:rsidRPr="00E621F4" w:rsidRDefault="00436EFC" w:rsidP="00407963">
      <w:pPr>
        <w:pStyle w:val="PargrafodaLista"/>
        <w:numPr>
          <w:ilvl w:val="0"/>
          <w:numId w:val="20"/>
        </w:numPr>
        <w:suppressAutoHyphens w:val="0"/>
        <w:spacing w:line="360" w:lineRule="auto"/>
        <w:rPr>
          <w:vanish/>
          <w:szCs w:val="20"/>
        </w:rPr>
      </w:pPr>
    </w:p>
    <w:p w14:paraId="4BEB8063" w14:textId="77777777" w:rsidR="00436EFC" w:rsidRPr="00E621F4" w:rsidRDefault="00436EFC" w:rsidP="00407963">
      <w:pPr>
        <w:pStyle w:val="PargrafodaLista"/>
        <w:numPr>
          <w:ilvl w:val="0"/>
          <w:numId w:val="20"/>
        </w:numPr>
        <w:suppressAutoHyphens w:val="0"/>
        <w:spacing w:line="360" w:lineRule="auto"/>
        <w:rPr>
          <w:vanish/>
          <w:szCs w:val="20"/>
        </w:rPr>
      </w:pPr>
    </w:p>
    <w:p w14:paraId="24A93739" w14:textId="77777777" w:rsidR="00436EFC" w:rsidRPr="00E621F4" w:rsidRDefault="00436EFC" w:rsidP="00407963">
      <w:pPr>
        <w:pStyle w:val="PargrafodaLista"/>
        <w:numPr>
          <w:ilvl w:val="0"/>
          <w:numId w:val="20"/>
        </w:numPr>
        <w:suppressAutoHyphens w:val="0"/>
        <w:spacing w:line="360" w:lineRule="auto"/>
        <w:rPr>
          <w:vanish/>
          <w:szCs w:val="20"/>
        </w:rPr>
      </w:pPr>
    </w:p>
    <w:p w14:paraId="0AB856B5" w14:textId="77777777" w:rsidR="00436EFC" w:rsidRPr="00E621F4" w:rsidRDefault="00436EFC" w:rsidP="00407963">
      <w:pPr>
        <w:pStyle w:val="PargrafodaLista"/>
        <w:numPr>
          <w:ilvl w:val="1"/>
          <w:numId w:val="20"/>
        </w:numPr>
        <w:suppressAutoHyphens w:val="0"/>
        <w:spacing w:line="360" w:lineRule="auto"/>
        <w:rPr>
          <w:vanish/>
          <w:szCs w:val="20"/>
        </w:rPr>
      </w:pPr>
    </w:p>
    <w:p w14:paraId="5CE31ECA" w14:textId="77777777" w:rsidR="00436EFC" w:rsidRPr="00E621F4" w:rsidRDefault="00436EFC" w:rsidP="00407963">
      <w:pPr>
        <w:pStyle w:val="PargrafodaLista"/>
        <w:numPr>
          <w:ilvl w:val="1"/>
          <w:numId w:val="20"/>
        </w:numPr>
        <w:suppressAutoHyphens w:val="0"/>
        <w:spacing w:line="360" w:lineRule="auto"/>
        <w:rPr>
          <w:vanish/>
          <w:szCs w:val="20"/>
        </w:rPr>
      </w:pPr>
    </w:p>
    <w:p w14:paraId="5AEB97D7" w14:textId="77777777" w:rsidR="003A4063" w:rsidRDefault="003A4063" w:rsidP="003A4063">
      <w:pPr>
        <w:pStyle w:val="Ttulo2"/>
        <w:numPr>
          <w:ilvl w:val="1"/>
          <w:numId w:val="1"/>
        </w:numPr>
        <w:tabs>
          <w:tab w:val="left" w:pos="851"/>
        </w:tabs>
        <w:ind w:left="851" w:hanging="851"/>
      </w:pPr>
      <w:r>
        <w:t xml:space="preserve">A descrição dos fornecimentos consta </w:t>
      </w:r>
      <w:r w:rsidRPr="0089328C">
        <w:t>d</w:t>
      </w:r>
      <w:r>
        <w:rPr>
          <w:lang w:val="pt-BR"/>
        </w:rPr>
        <w:t xml:space="preserve">o </w:t>
      </w:r>
      <w:r w:rsidRPr="0089328C">
        <w:t>Escopo de Fornecimento</w:t>
      </w:r>
      <w:r>
        <w:rPr>
          <w:lang w:val="pt-BR"/>
        </w:rPr>
        <w:t xml:space="preserve"> e</w:t>
      </w:r>
      <w:r w:rsidRPr="0089328C">
        <w:t xml:space="preserve"> Planilhas de Quantidades e Preços Orçados, e nas Especificações Té</w:t>
      </w:r>
      <w:r w:rsidRPr="00911C76">
        <w:t>cnicas – Anexo II e I</w:t>
      </w:r>
      <w:r w:rsidRPr="00911C76">
        <w:rPr>
          <w:lang w:val="pt-BR"/>
        </w:rPr>
        <w:t>II</w:t>
      </w:r>
      <w:r w:rsidRPr="0089328C">
        <w:t xml:space="preserve"> deste Termo de Referência, respectivamente, que deverão ser observados criteriosamente pelos licitantes.</w:t>
      </w:r>
    </w:p>
    <w:p w14:paraId="1B2CEE72" w14:textId="77777777" w:rsidR="003A4063" w:rsidRDefault="003A4063" w:rsidP="003A4063">
      <w:pPr>
        <w:tabs>
          <w:tab w:val="left" w:pos="851"/>
        </w:tabs>
        <w:rPr>
          <w:color w:val="0070C0"/>
          <w:lang w:val="x-none"/>
        </w:rPr>
      </w:pPr>
    </w:p>
    <w:p w14:paraId="25C44F00" w14:textId="77777777" w:rsidR="003A4063" w:rsidRDefault="003A4063" w:rsidP="003A4063">
      <w:pPr>
        <w:pStyle w:val="Ttulo2"/>
        <w:numPr>
          <w:ilvl w:val="1"/>
          <w:numId w:val="1"/>
        </w:numPr>
        <w:tabs>
          <w:tab w:val="left" w:pos="851"/>
        </w:tabs>
        <w:ind w:left="851" w:hanging="851"/>
      </w:pPr>
      <w:r>
        <w:t>A montagem dos equipamentos e supervisão de montagem, quando for o caso, fazem parte do Escopo de Fornecimento.</w:t>
      </w:r>
    </w:p>
    <w:p w14:paraId="75D5C11E" w14:textId="77777777" w:rsidR="004C725C" w:rsidRDefault="004C725C" w:rsidP="00D220BF">
      <w:pPr>
        <w:pStyle w:val="Ttulo2"/>
        <w:numPr>
          <w:ilvl w:val="0"/>
          <w:numId w:val="0"/>
        </w:numPr>
        <w:tabs>
          <w:tab w:val="left" w:pos="851"/>
        </w:tabs>
        <w:rPr>
          <w:color w:val="0070C0"/>
        </w:rPr>
      </w:pPr>
    </w:p>
    <w:p w14:paraId="245E9223" w14:textId="0F7903EC" w:rsidR="0089328C" w:rsidRDefault="0089328C" w:rsidP="0089328C">
      <w:pPr>
        <w:pStyle w:val="Ttulo2"/>
        <w:numPr>
          <w:ilvl w:val="1"/>
          <w:numId w:val="1"/>
        </w:numPr>
        <w:tabs>
          <w:tab w:val="left" w:pos="851"/>
        </w:tabs>
        <w:ind w:left="851" w:hanging="851"/>
      </w:pPr>
      <w:r>
        <w:t xml:space="preserve">A </w:t>
      </w:r>
      <w:r w:rsidR="008D4D24">
        <w:t>CODEVASF</w:t>
      </w:r>
      <w:r>
        <w:t xml:space="preserve"> não dispõe, no local da entrega, nem de equipamentos, nem de pessoal para as atividades de descarga dos equipamentos/materiais a serem adquiridos, devendo ser avisada via e-mail, com antecedência devida (</w:t>
      </w:r>
      <w:r w:rsidR="002073FB">
        <w:rPr>
          <w:lang w:val="pt-BR"/>
        </w:rPr>
        <w:t>de pelo menos</w:t>
      </w:r>
      <w:r>
        <w:t xml:space="preserve"> 3 dias</w:t>
      </w:r>
      <w:r w:rsidR="002073FB">
        <w:rPr>
          <w:lang w:val="pt-BR"/>
        </w:rPr>
        <w:t xml:space="preserve"> úteis</w:t>
      </w:r>
      <w:r>
        <w:t>) a previsão da data da entrega, de modo a permitir o acompanhamento do recebimento dos materiais a serem entregues.</w:t>
      </w:r>
    </w:p>
    <w:p w14:paraId="31CC23E8" w14:textId="77777777" w:rsidR="00796BE7" w:rsidRPr="00796BE7" w:rsidRDefault="00796BE7" w:rsidP="00796BE7">
      <w:pPr>
        <w:pStyle w:val="Ttulo2"/>
        <w:numPr>
          <w:ilvl w:val="0"/>
          <w:numId w:val="0"/>
        </w:numPr>
        <w:tabs>
          <w:tab w:val="left" w:pos="851"/>
        </w:tabs>
        <w:spacing w:before="240"/>
        <w:ind w:left="851"/>
        <w:rPr>
          <w:color w:val="000000"/>
        </w:rPr>
      </w:pPr>
    </w:p>
    <w:p w14:paraId="6C330B92" w14:textId="58D28B36" w:rsidR="004C725C" w:rsidRPr="0031309E" w:rsidRDefault="0089328C" w:rsidP="0089328C">
      <w:pPr>
        <w:pStyle w:val="Ttulo2"/>
        <w:numPr>
          <w:ilvl w:val="1"/>
          <w:numId w:val="1"/>
        </w:numPr>
        <w:tabs>
          <w:tab w:val="left" w:pos="851"/>
        </w:tabs>
        <w:spacing w:before="240"/>
        <w:ind w:left="851" w:hanging="851"/>
        <w:rPr>
          <w:color w:val="000000"/>
        </w:rPr>
      </w:pPr>
      <w:r>
        <w:rPr>
          <w:szCs w:val="20"/>
        </w:rPr>
        <w:t xml:space="preserve">A descarga dos equipamentos no local de entrega é de inteira responsabilidade do licitante e a </w:t>
      </w:r>
      <w:r w:rsidR="008D4D24">
        <w:rPr>
          <w:szCs w:val="20"/>
        </w:rPr>
        <w:t>CODEVASF</w:t>
      </w:r>
      <w:r>
        <w:rPr>
          <w:szCs w:val="20"/>
        </w:rPr>
        <w:t xml:space="preserve"> não fornecerá os equipamentos de manuseio.</w:t>
      </w:r>
      <w:r w:rsidR="004C725C" w:rsidRPr="0031309E">
        <w:rPr>
          <w:color w:val="000000"/>
          <w:szCs w:val="20"/>
        </w:rPr>
        <w:t xml:space="preserve"> </w:t>
      </w:r>
    </w:p>
    <w:p w14:paraId="7D4FC0EB" w14:textId="77777777" w:rsidR="004C725C" w:rsidRDefault="004C725C" w:rsidP="00D220BF">
      <w:pPr>
        <w:tabs>
          <w:tab w:val="left" w:pos="851"/>
        </w:tabs>
        <w:rPr>
          <w:szCs w:val="20"/>
          <w:lang w:val="x-none"/>
        </w:rPr>
      </w:pPr>
    </w:p>
    <w:p w14:paraId="77A8F253" w14:textId="77777777" w:rsidR="004C725C" w:rsidRPr="0031309E" w:rsidRDefault="004C725C" w:rsidP="0037449A">
      <w:pPr>
        <w:pStyle w:val="Ttulo2"/>
        <w:numPr>
          <w:ilvl w:val="1"/>
          <w:numId w:val="1"/>
        </w:numPr>
        <w:tabs>
          <w:tab w:val="left" w:pos="851"/>
        </w:tabs>
        <w:ind w:left="851" w:hanging="851"/>
        <w:rPr>
          <w:color w:val="000000"/>
        </w:rPr>
      </w:pPr>
      <w:r w:rsidRPr="0031309E">
        <w:rPr>
          <w:color w:val="000000"/>
          <w:lang w:val="pt-BR"/>
        </w:rPr>
        <w:t>O meio de transporte e o acondicionamento dos itens objeto deste TR devem ocorrer em padrões de qualidade que assegurem a integridade dos mesmos.</w:t>
      </w:r>
    </w:p>
    <w:p w14:paraId="27655D34" w14:textId="77777777" w:rsidR="004C725C" w:rsidRDefault="004C725C" w:rsidP="00D220BF">
      <w:pPr>
        <w:tabs>
          <w:tab w:val="left" w:pos="851"/>
        </w:tabs>
        <w:rPr>
          <w:color w:val="0070C0"/>
        </w:rPr>
      </w:pPr>
    </w:p>
    <w:p w14:paraId="76B561E3" w14:textId="77777777" w:rsidR="004C725C" w:rsidRDefault="004C725C" w:rsidP="00967CA4">
      <w:pPr>
        <w:pStyle w:val="Ttulo2"/>
        <w:numPr>
          <w:ilvl w:val="1"/>
          <w:numId w:val="1"/>
        </w:numPr>
        <w:tabs>
          <w:tab w:val="left" w:pos="709"/>
        </w:tabs>
        <w:ind w:left="709" w:hanging="709"/>
        <w:rPr>
          <w:lang w:val="pt-BR"/>
        </w:rPr>
      </w:pPr>
      <w:r>
        <w:rPr>
          <w:lang w:val="pt-BR"/>
        </w:rPr>
        <w:t>Todo carregamento deverá ser acompanhado dos respectivos romaneios (completos) e notas fiscais</w:t>
      </w:r>
      <w:r w:rsidR="0089328C">
        <w:rPr>
          <w:lang w:val="pt-BR"/>
        </w:rPr>
        <w:t xml:space="preserve">, </w:t>
      </w:r>
      <w:r w:rsidR="0089328C" w:rsidRPr="009935DB">
        <w:rPr>
          <w:b/>
          <w:bCs/>
          <w:lang w:val="pt-BR"/>
        </w:rPr>
        <w:t>devidamente comprovadas passagens pelos postos de fiscalização tributária</w:t>
      </w:r>
      <w:r>
        <w:rPr>
          <w:lang w:val="pt-BR"/>
        </w:rPr>
        <w:t>.</w:t>
      </w:r>
    </w:p>
    <w:p w14:paraId="2779450A" w14:textId="77777777" w:rsidR="0089328C" w:rsidRDefault="0089328C" w:rsidP="0089328C">
      <w:pPr>
        <w:ind w:left="851"/>
      </w:pPr>
      <w:r>
        <w:t xml:space="preserve">   </w:t>
      </w:r>
    </w:p>
    <w:p w14:paraId="725A68F8" w14:textId="7014EE2F" w:rsidR="0089328C" w:rsidRDefault="0089328C" w:rsidP="0089328C">
      <w:pPr>
        <w:numPr>
          <w:ilvl w:val="1"/>
          <w:numId w:val="1"/>
        </w:numPr>
        <w:ind w:left="709" w:hanging="709"/>
      </w:pPr>
      <w:r w:rsidRPr="009935DB">
        <w:rPr>
          <w:rFonts w:cs="Times New Roman"/>
        </w:rPr>
        <w:t>Todo o transporte deve ser acompanhado pelo fabricante/fornecedor que deverá manter no local de descarga um técnico no</w:t>
      </w:r>
      <w:r w:rsidRPr="0089328C">
        <w:t xml:space="preserve"> período das entregas para acompanhar junto com a fiscalização da </w:t>
      </w:r>
      <w:r w:rsidR="008D4D24">
        <w:t>CODEVASF</w:t>
      </w:r>
      <w:r w:rsidRPr="0089328C">
        <w:t xml:space="preserve"> a descarga dos itens a serem fornecidos objeto deste Termo de Referência, bem como </w:t>
      </w:r>
      <w:r w:rsidRPr="0089328C">
        <w:lastRenderedPageBreak/>
        <w:t>realizar junto com a fiscalização a conferência, recebimento dos equipamentos e verificação de possíveis avarias.</w:t>
      </w:r>
    </w:p>
    <w:p w14:paraId="7D8BA083" w14:textId="77777777" w:rsidR="000614D8" w:rsidRDefault="000614D8" w:rsidP="000614D8">
      <w:pPr>
        <w:pStyle w:val="PargrafodaLista"/>
      </w:pPr>
    </w:p>
    <w:p w14:paraId="6B56D739" w14:textId="6D3B1FBF" w:rsidR="000614D8" w:rsidRDefault="000614D8" w:rsidP="0089328C">
      <w:pPr>
        <w:numPr>
          <w:ilvl w:val="1"/>
          <w:numId w:val="1"/>
        </w:numPr>
        <w:ind w:left="709" w:hanging="709"/>
      </w:pPr>
      <w:r>
        <w:t xml:space="preserve">Os recebimentos, por parte dos técnicos da </w:t>
      </w:r>
      <w:r w:rsidR="008D4D24">
        <w:t>CODEVASF</w:t>
      </w:r>
      <w:r>
        <w:t>, apenas ocorrerão em dias úteis nos horários de 08:00h às 10:00h</w:t>
      </w:r>
      <w:r w:rsidR="00E22201">
        <w:t xml:space="preserve"> e de 14:00 às 16:00h.</w:t>
      </w:r>
    </w:p>
    <w:p w14:paraId="1179F838" w14:textId="77777777" w:rsidR="0089328C" w:rsidRDefault="0089328C" w:rsidP="0089328C">
      <w:pPr>
        <w:pStyle w:val="PargrafodaLista"/>
      </w:pPr>
    </w:p>
    <w:p w14:paraId="0F343538" w14:textId="77777777" w:rsidR="0089328C" w:rsidRDefault="0089328C" w:rsidP="0089328C">
      <w:pPr>
        <w:numPr>
          <w:ilvl w:val="1"/>
          <w:numId w:val="1"/>
        </w:numPr>
        <w:ind w:left="709" w:hanging="709"/>
      </w:pPr>
      <w:r>
        <w:t>Os custos do técnico (transporte aéreo, hospedagem, diárias e deslocamentos), correrão por conta da fabricante/fornecedor.</w:t>
      </w:r>
    </w:p>
    <w:p w14:paraId="60EA53A6" w14:textId="77777777" w:rsidR="0089328C" w:rsidRDefault="0089328C" w:rsidP="0089328C">
      <w:pPr>
        <w:pStyle w:val="PargrafodaLista"/>
      </w:pPr>
    </w:p>
    <w:p w14:paraId="1897EAE3" w14:textId="304496F3" w:rsidR="0089328C" w:rsidRDefault="0089328C" w:rsidP="0089328C">
      <w:pPr>
        <w:numPr>
          <w:ilvl w:val="1"/>
          <w:numId w:val="1"/>
        </w:numPr>
        <w:ind w:left="709" w:hanging="709"/>
      </w:pPr>
      <w:r w:rsidRPr="0089328C">
        <w:t xml:space="preserve">Todos os fornecimentos apenas serão recebidos mediante apresentação de comprovantes de pagamento dos tributos devidos, na forma de carimbo/adesivo do fisco estadual nas notas fiscais de venda dos mesmos, que deverão ser apresentadas no ato da entrega dos bens ao fiscal da </w:t>
      </w:r>
      <w:r w:rsidR="008D4D24">
        <w:t>CODEVASF</w:t>
      </w:r>
      <w:r w:rsidRPr="0089328C">
        <w:t>, quando for o caso.</w:t>
      </w:r>
    </w:p>
    <w:p w14:paraId="61E3E65E" w14:textId="0C2FDE71" w:rsidR="00235EFD" w:rsidRPr="00911C76" w:rsidRDefault="00235EFD" w:rsidP="00436EFC">
      <w:pPr>
        <w:ind w:left="709"/>
      </w:pPr>
    </w:p>
    <w:p w14:paraId="5CB65F06" w14:textId="04E4E225" w:rsidR="0011279F" w:rsidRDefault="0011279F" w:rsidP="0089328C">
      <w:pPr>
        <w:numPr>
          <w:ilvl w:val="1"/>
          <w:numId w:val="1"/>
        </w:numPr>
        <w:ind w:left="709" w:hanging="709"/>
      </w:pPr>
      <w:r>
        <w:t>Os itens</w:t>
      </w:r>
      <w:r w:rsidR="00DD2772">
        <w:t>,</w:t>
      </w:r>
      <w:r>
        <w:t xml:space="preserve"> objeto do presente certame</w:t>
      </w:r>
      <w:r w:rsidR="00DD2772">
        <w:t>,</w:t>
      </w:r>
      <w:r>
        <w:t xml:space="preserve"> deverão ser entregues limpos</w:t>
      </w:r>
      <w:r w:rsidR="00FE0416">
        <w:t xml:space="preserve"> e</w:t>
      </w:r>
      <w:r>
        <w:t xml:space="preserve"> </w:t>
      </w:r>
      <w:r w:rsidR="009935DB">
        <w:t>prontos para uso</w:t>
      </w:r>
      <w:r>
        <w:t>.</w:t>
      </w:r>
    </w:p>
    <w:p w14:paraId="73403941" w14:textId="77777777" w:rsidR="000674F3" w:rsidRDefault="000674F3" w:rsidP="000674F3">
      <w:pPr>
        <w:pStyle w:val="PargrafodaLista"/>
      </w:pPr>
    </w:p>
    <w:p w14:paraId="4AE85C97" w14:textId="6C07EAB4" w:rsidR="004C725C" w:rsidRDefault="004C725C" w:rsidP="006F2E30">
      <w:pPr>
        <w:pStyle w:val="Ttulo1"/>
        <w:numPr>
          <w:ilvl w:val="0"/>
          <w:numId w:val="1"/>
        </w:numPr>
      </w:pPr>
      <w:bookmarkStart w:id="12" w:name="_Toc101257347"/>
      <w:bookmarkStart w:id="13" w:name="_Toc106631203"/>
      <w:r>
        <w:rPr>
          <w:szCs w:val="20"/>
        </w:rPr>
        <w:t>CONDIÇÕES DE PARTICIPAÇÃO</w:t>
      </w:r>
      <w:bookmarkEnd w:id="12"/>
      <w:bookmarkEnd w:id="13"/>
    </w:p>
    <w:p w14:paraId="4F34EABD" w14:textId="77777777" w:rsidR="004C725C" w:rsidRDefault="004C725C" w:rsidP="00E10119">
      <w:pPr>
        <w:tabs>
          <w:tab w:val="num" w:pos="851"/>
        </w:tabs>
        <w:rPr>
          <w:szCs w:val="20"/>
        </w:rPr>
      </w:pPr>
    </w:p>
    <w:p w14:paraId="3C1E455A" w14:textId="311C4277" w:rsidR="004C725C" w:rsidRDefault="0011279F" w:rsidP="0037449A">
      <w:pPr>
        <w:pStyle w:val="Ttulo2"/>
        <w:numPr>
          <w:ilvl w:val="1"/>
          <w:numId w:val="1"/>
        </w:numPr>
        <w:tabs>
          <w:tab w:val="num" w:pos="851"/>
        </w:tabs>
        <w:ind w:left="851" w:hanging="851"/>
      </w:pPr>
      <w:r>
        <w:rPr>
          <w:szCs w:val="20"/>
        </w:rPr>
        <w:t>Poderão participar da presente licitação empresas do ramo pertinente e compatível com o objeto desta licitação, fabricantes ou fornecedoras, nacionais</w:t>
      </w:r>
      <w:r w:rsidR="00CA0A9C">
        <w:rPr>
          <w:szCs w:val="20"/>
          <w:lang w:val="pt-BR"/>
        </w:rPr>
        <w:t xml:space="preserve"> ou estrangeiras</w:t>
      </w:r>
      <w:r>
        <w:rPr>
          <w:szCs w:val="20"/>
        </w:rPr>
        <w:t xml:space="preserve"> e individuais, que atendam às exigências do TR e seus anexos</w:t>
      </w:r>
      <w:r w:rsidR="00455E8D">
        <w:rPr>
          <w:szCs w:val="20"/>
          <w:lang w:val="pt-BR"/>
        </w:rPr>
        <w:t>.</w:t>
      </w:r>
    </w:p>
    <w:p w14:paraId="70576EBA" w14:textId="77777777" w:rsidR="00441B1F" w:rsidRDefault="00441B1F"/>
    <w:p w14:paraId="653FB806" w14:textId="77777777" w:rsidR="004C725C" w:rsidRDefault="0011279F" w:rsidP="00407963">
      <w:pPr>
        <w:pStyle w:val="Ttulo3"/>
        <w:numPr>
          <w:ilvl w:val="2"/>
          <w:numId w:val="8"/>
        </w:numPr>
        <w:tabs>
          <w:tab w:val="clear" w:pos="708"/>
          <w:tab w:val="num" w:pos="851"/>
        </w:tabs>
        <w:ind w:left="851" w:hanging="851"/>
      </w:pPr>
      <w:r w:rsidRPr="0011279F">
        <w:t xml:space="preserve">Os licitantes poderão apresentar propostas para um ou mais itens, devendo apresentar proposta para a integralidade de cada item a que concorrer, discriminados no </w:t>
      </w:r>
      <w:r w:rsidRPr="00F40A8F">
        <w:t>Escopo de Fornecimento e Planilha de Quantidades e Preço Máximo Aceitável, e nas Especificações Técnicas – Anexo</w:t>
      </w:r>
      <w:r w:rsidR="00DD2772" w:rsidRPr="00F40A8F">
        <w:rPr>
          <w:lang w:val="pt-BR"/>
        </w:rPr>
        <w:t>s</w:t>
      </w:r>
      <w:r w:rsidRPr="00F40A8F">
        <w:t xml:space="preserve"> II e III deste Termo de Referência.</w:t>
      </w:r>
      <w:r w:rsidRPr="0011279F">
        <w:t xml:space="preserve"> Não serão aceitas propostas para parte do item, implicando na desclassificação da proposta.</w:t>
      </w:r>
    </w:p>
    <w:p w14:paraId="3C7EE507" w14:textId="77777777" w:rsidR="006F2E30" w:rsidRDefault="006F2E30" w:rsidP="006F2E30">
      <w:pPr>
        <w:rPr>
          <w:lang w:val="x-none"/>
        </w:rPr>
      </w:pPr>
    </w:p>
    <w:p w14:paraId="635F2242" w14:textId="56BD0EA0" w:rsidR="004C725C" w:rsidRPr="0011279F" w:rsidRDefault="004C725C" w:rsidP="00407963">
      <w:pPr>
        <w:pStyle w:val="Ttulo3"/>
        <w:numPr>
          <w:ilvl w:val="2"/>
          <w:numId w:val="8"/>
        </w:numPr>
        <w:tabs>
          <w:tab w:val="clear" w:pos="708"/>
          <w:tab w:val="num" w:pos="851"/>
        </w:tabs>
        <w:ind w:left="851" w:hanging="851"/>
      </w:pPr>
      <w:r w:rsidRPr="0011279F">
        <w:t xml:space="preserve">Não será permitida a participação de </w:t>
      </w:r>
      <w:r w:rsidRPr="003A656A">
        <w:t>consórcio</w:t>
      </w:r>
      <w:r w:rsidRPr="0011279F">
        <w:t xml:space="preserve">. </w:t>
      </w:r>
    </w:p>
    <w:p w14:paraId="53B23231" w14:textId="77777777" w:rsidR="004C725C" w:rsidRDefault="004C725C">
      <w:pPr>
        <w:rPr>
          <w:color w:val="0070C0"/>
        </w:rPr>
      </w:pPr>
    </w:p>
    <w:p w14:paraId="02FF267D" w14:textId="77777777" w:rsidR="007B689C" w:rsidRPr="003A656A" w:rsidRDefault="007B689C" w:rsidP="003A656A">
      <w:pPr>
        <w:pStyle w:val="Ttulo3"/>
        <w:numPr>
          <w:ilvl w:val="0"/>
          <w:numId w:val="0"/>
        </w:numPr>
        <w:ind w:left="851"/>
      </w:pPr>
    </w:p>
    <w:p w14:paraId="11744222" w14:textId="61A12ECA" w:rsidR="0037449A" w:rsidRDefault="004C725C" w:rsidP="00407963">
      <w:pPr>
        <w:pStyle w:val="Ttulo3"/>
        <w:numPr>
          <w:ilvl w:val="2"/>
          <w:numId w:val="8"/>
        </w:numPr>
        <w:tabs>
          <w:tab w:val="clear" w:pos="708"/>
          <w:tab w:val="num" w:pos="851"/>
        </w:tabs>
        <w:ind w:left="851" w:hanging="851"/>
      </w:pPr>
      <w:r w:rsidRPr="0011279F">
        <w:t xml:space="preserve">Não será permitida a </w:t>
      </w:r>
      <w:r w:rsidRPr="003A656A">
        <w:t>subcontratação</w:t>
      </w:r>
      <w:r w:rsidRPr="0011279F">
        <w:t xml:space="preserve"> total ou parcial d</w:t>
      </w:r>
      <w:r w:rsidR="00B4654E" w:rsidRPr="003A656A">
        <w:t xml:space="preserve">os fornecimentos </w:t>
      </w:r>
      <w:r w:rsidRPr="0011279F">
        <w:t>objeto dest</w:t>
      </w:r>
      <w:r w:rsidR="00B4654E" w:rsidRPr="003A656A">
        <w:t>e Termo de Referência</w:t>
      </w:r>
      <w:r w:rsidR="0037449A" w:rsidRPr="0011279F">
        <w:t>.</w:t>
      </w:r>
    </w:p>
    <w:p w14:paraId="7B8DFB4C" w14:textId="77777777" w:rsidR="003A656A" w:rsidRPr="003A656A" w:rsidRDefault="003A656A" w:rsidP="003A656A">
      <w:pPr>
        <w:rPr>
          <w:lang w:val="x-none"/>
        </w:rPr>
      </w:pPr>
    </w:p>
    <w:p w14:paraId="3419D916" w14:textId="77777777" w:rsidR="0037449A" w:rsidRPr="0037449A" w:rsidRDefault="0037449A" w:rsidP="0037449A">
      <w:pPr>
        <w:pStyle w:val="Ttulo3"/>
        <w:numPr>
          <w:ilvl w:val="0"/>
          <w:numId w:val="0"/>
        </w:numPr>
      </w:pPr>
    </w:p>
    <w:p w14:paraId="5EA9FD74" w14:textId="26446E9D" w:rsidR="004C725C" w:rsidRDefault="004C725C" w:rsidP="00407963">
      <w:pPr>
        <w:pStyle w:val="Ttulo1"/>
        <w:numPr>
          <w:ilvl w:val="0"/>
          <w:numId w:val="8"/>
        </w:numPr>
      </w:pPr>
      <w:bookmarkStart w:id="14" w:name="_Toc106631206"/>
      <w:r w:rsidRPr="0036559F">
        <w:rPr>
          <w:szCs w:val="20"/>
        </w:rPr>
        <w:t>VISITA</w:t>
      </w:r>
      <w:r>
        <w:t xml:space="preserve"> AO LOCAL DA ENTREGA</w:t>
      </w:r>
      <w:bookmarkEnd w:id="14"/>
    </w:p>
    <w:p w14:paraId="3A6D2A86" w14:textId="77777777" w:rsidR="000758E2" w:rsidRDefault="000758E2" w:rsidP="000758E2">
      <w:pPr>
        <w:rPr>
          <w:lang w:val="x-none"/>
        </w:rPr>
      </w:pPr>
    </w:p>
    <w:p w14:paraId="0905394A" w14:textId="5B133806" w:rsidR="004C725C" w:rsidRPr="0011279F" w:rsidRDefault="003A656A" w:rsidP="000758E2">
      <w:pPr>
        <w:pStyle w:val="Ttulo2"/>
        <w:numPr>
          <w:ilvl w:val="0"/>
          <w:numId w:val="0"/>
        </w:numPr>
        <w:tabs>
          <w:tab w:val="left" w:pos="851"/>
        </w:tabs>
        <w:ind w:left="851" w:hanging="851"/>
      </w:pPr>
      <w:r>
        <w:rPr>
          <w:lang w:val="pt-BR"/>
        </w:rPr>
        <w:t>7</w:t>
      </w:r>
      <w:r w:rsidR="000758E2">
        <w:rPr>
          <w:lang w:val="pt-BR"/>
        </w:rPr>
        <w:t>.1</w:t>
      </w:r>
      <w:r w:rsidR="003A5ACA">
        <w:rPr>
          <w:lang w:val="pt-BR"/>
        </w:rPr>
        <w:t>.</w:t>
      </w:r>
      <w:r w:rsidR="000758E2">
        <w:rPr>
          <w:lang w:val="pt-BR"/>
        </w:rPr>
        <w:t xml:space="preserve"> </w:t>
      </w:r>
      <w:r w:rsidR="000758E2">
        <w:rPr>
          <w:lang w:val="pt-BR"/>
        </w:rPr>
        <w:tab/>
      </w:r>
      <w:r w:rsidR="004C725C" w:rsidRPr="0011279F">
        <w:t xml:space="preserve">O atestado de visita aos locais do fornecimento </w:t>
      </w:r>
      <w:r w:rsidR="004C725C" w:rsidRPr="0011279F">
        <w:rPr>
          <w:b/>
          <w:u w:val="single"/>
        </w:rPr>
        <w:t>não será obrigatório</w:t>
      </w:r>
      <w:r w:rsidR="004C725C" w:rsidRPr="0011279F">
        <w:t xml:space="preserve">, </w:t>
      </w:r>
      <w:r w:rsidR="004C725C" w:rsidRPr="0011279F">
        <w:rPr>
          <w:szCs w:val="20"/>
        </w:rPr>
        <w:t xml:space="preserve">porém, é de inteira responsabilidade do licitante </w:t>
      </w:r>
      <w:r w:rsidR="004C725C" w:rsidRPr="0011279F">
        <w:t xml:space="preserve">tomar pleno conhecimento das condições e peculiaridades inerentes à natureza dos trabalhos a serem executados, avaliando os problemas futuros, bem como </w:t>
      </w:r>
      <w:r w:rsidR="004C725C" w:rsidRPr="0011279F">
        <w:rPr>
          <w:szCs w:val="20"/>
        </w:rPr>
        <w:t>a verificação das dificuldades e dimensionamento dos dados indispensáveis à apresentação da proposta e execução do contrato. A não verificação dessas dificuldades não poderá ser avocada no desenrolar dos trabalhos como fonte de alteração dos termos contratuais que venham a ser estabelecidos. Entende-se que os custos propostos cobrirão quaisquer dificuldades decorrentes da localização do projeto.</w:t>
      </w:r>
    </w:p>
    <w:p w14:paraId="287380DC" w14:textId="77777777" w:rsidR="004C725C" w:rsidRDefault="004C725C">
      <w:pPr>
        <w:rPr>
          <w:szCs w:val="20"/>
        </w:rPr>
      </w:pPr>
    </w:p>
    <w:p w14:paraId="72233B81" w14:textId="77777777" w:rsidR="004C725C" w:rsidRDefault="004C725C" w:rsidP="00407963">
      <w:pPr>
        <w:pStyle w:val="Ttulo3"/>
        <w:numPr>
          <w:ilvl w:val="2"/>
          <w:numId w:val="8"/>
        </w:numPr>
        <w:tabs>
          <w:tab w:val="clear" w:pos="708"/>
          <w:tab w:val="num" w:pos="851"/>
        </w:tabs>
        <w:ind w:left="851" w:hanging="851"/>
      </w:pPr>
      <w:r>
        <w:t>Os custos de visita ao local onde serão instalados os equipamentos correrão po</w:t>
      </w:r>
      <w:r w:rsidR="002579F2">
        <w:t>r exclusiva conta do licitante.</w:t>
      </w:r>
    </w:p>
    <w:p w14:paraId="4CAEBDEC" w14:textId="77777777" w:rsidR="004C725C" w:rsidRDefault="004C725C"/>
    <w:p w14:paraId="66B8DC86" w14:textId="3D4AFA38" w:rsidR="004C725C" w:rsidRPr="00F05606" w:rsidRDefault="000758E2" w:rsidP="00407963">
      <w:pPr>
        <w:pStyle w:val="Ttulo3"/>
        <w:numPr>
          <w:ilvl w:val="2"/>
          <w:numId w:val="8"/>
        </w:numPr>
        <w:tabs>
          <w:tab w:val="clear" w:pos="708"/>
          <w:tab w:val="num" w:pos="851"/>
        </w:tabs>
        <w:ind w:left="851" w:hanging="851"/>
        <w:rPr>
          <w:b/>
          <w:bCs/>
          <w:color w:val="0070C0"/>
        </w:rPr>
      </w:pPr>
      <w:r>
        <w:t>Em caso de dúvidas sobre onde serão instalados, montados e estocados os equipamentos objeto desse termo de referência ou para marca</w:t>
      </w:r>
      <w:r w:rsidR="00FC2030">
        <w:rPr>
          <w:lang w:val="pt-BR"/>
        </w:rPr>
        <w:t>r</w:t>
      </w:r>
      <w:r>
        <w:t xml:space="preserve">/agendar a visita, as empresas interessadas poderão optar por entrar em contato com a </w:t>
      </w:r>
      <w:r w:rsidRPr="00F05606">
        <w:rPr>
          <w:b/>
          <w:bCs/>
        </w:rPr>
        <w:t xml:space="preserve">Gerência Regional </w:t>
      </w:r>
      <w:r w:rsidR="00FC2030" w:rsidRPr="00F05606">
        <w:rPr>
          <w:b/>
          <w:bCs/>
          <w:lang w:val="pt-BR"/>
        </w:rPr>
        <w:t>de Infraestrutura e Desenvolvimento</w:t>
      </w:r>
      <w:r>
        <w:t xml:space="preserve"> </w:t>
      </w:r>
      <w:r w:rsidR="008D4D24">
        <w:t>CODEVASF</w:t>
      </w:r>
      <w:r>
        <w:t xml:space="preserve">, em Penedo, no estado de Alagoas, nos telefones: </w:t>
      </w:r>
      <w:r w:rsidRPr="00F05606">
        <w:rPr>
          <w:b/>
          <w:bCs/>
        </w:rPr>
        <w:t>(82) 3551-</w:t>
      </w:r>
      <w:r w:rsidR="00FC2030" w:rsidRPr="00F05606">
        <w:rPr>
          <w:b/>
          <w:bCs/>
          <w:lang w:val="pt-BR"/>
        </w:rPr>
        <w:t>9420</w:t>
      </w:r>
      <w:r w:rsidRPr="00F05606">
        <w:rPr>
          <w:b/>
          <w:bCs/>
        </w:rPr>
        <w:t>/3551-</w:t>
      </w:r>
      <w:r w:rsidR="00FC2030" w:rsidRPr="00F05606">
        <w:rPr>
          <w:b/>
          <w:bCs/>
          <w:lang w:val="pt-BR"/>
        </w:rPr>
        <w:t>9460</w:t>
      </w:r>
      <w:r w:rsidRPr="00F05606">
        <w:rPr>
          <w:b/>
          <w:bCs/>
        </w:rPr>
        <w:t>/3551-94</w:t>
      </w:r>
      <w:r w:rsidR="00FC2030" w:rsidRPr="00F05606">
        <w:rPr>
          <w:b/>
          <w:bCs/>
          <w:lang w:val="pt-BR"/>
        </w:rPr>
        <w:t>58</w:t>
      </w:r>
      <w:r w:rsidRPr="00F05606">
        <w:rPr>
          <w:b/>
          <w:bCs/>
        </w:rPr>
        <w:t>.</w:t>
      </w:r>
    </w:p>
    <w:p w14:paraId="5CF1000E" w14:textId="77777777" w:rsidR="002579F2" w:rsidRPr="002579F2" w:rsidRDefault="002579F2" w:rsidP="002579F2">
      <w:pPr>
        <w:rPr>
          <w:lang w:val="x-none"/>
        </w:rPr>
      </w:pPr>
    </w:p>
    <w:p w14:paraId="249C1133" w14:textId="77777777" w:rsidR="004C725C" w:rsidRDefault="004C725C" w:rsidP="00407963">
      <w:pPr>
        <w:pStyle w:val="Ttulo1"/>
        <w:numPr>
          <w:ilvl w:val="0"/>
          <w:numId w:val="8"/>
        </w:numPr>
        <w:tabs>
          <w:tab w:val="left" w:pos="851"/>
        </w:tabs>
        <w:ind w:left="851" w:hanging="851"/>
      </w:pPr>
      <w:bookmarkStart w:id="15" w:name="_Toc106631207"/>
      <w:r>
        <w:rPr>
          <w:szCs w:val="20"/>
        </w:rPr>
        <w:lastRenderedPageBreak/>
        <w:t>PROPOSTA</w:t>
      </w:r>
      <w:bookmarkEnd w:id="15"/>
      <w:r>
        <w:t xml:space="preserve"> </w:t>
      </w:r>
    </w:p>
    <w:p w14:paraId="124C8B86" w14:textId="77777777" w:rsidR="004C725C" w:rsidRDefault="004C725C" w:rsidP="00FE4B6D">
      <w:pPr>
        <w:tabs>
          <w:tab w:val="num" w:pos="851"/>
        </w:tabs>
        <w:ind w:left="851" w:hanging="851"/>
      </w:pPr>
    </w:p>
    <w:p w14:paraId="1D915DC9" w14:textId="77777777" w:rsidR="004C725C" w:rsidRDefault="004C725C" w:rsidP="00407963">
      <w:pPr>
        <w:pStyle w:val="Ttulo2"/>
        <w:numPr>
          <w:ilvl w:val="1"/>
          <w:numId w:val="8"/>
        </w:numPr>
        <w:ind w:left="851" w:hanging="851"/>
      </w:pPr>
      <w:r>
        <w:t xml:space="preserve">As </w:t>
      </w:r>
      <w:r>
        <w:rPr>
          <w:szCs w:val="20"/>
        </w:rPr>
        <w:t>propostas</w:t>
      </w:r>
      <w:r>
        <w:t xml:space="preserve"> </w:t>
      </w:r>
      <w:r>
        <w:rPr>
          <w:lang w:val="pt-BR"/>
        </w:rPr>
        <w:t>de preços</w:t>
      </w:r>
      <w:r>
        <w:t xml:space="preserve"> deverão conter no mínimo o seguinte:</w:t>
      </w:r>
    </w:p>
    <w:p w14:paraId="6CC7B425" w14:textId="77777777" w:rsidR="004C725C" w:rsidRPr="000758E2" w:rsidRDefault="004C725C" w:rsidP="00407963">
      <w:pPr>
        <w:pStyle w:val="PargrafodaLista"/>
        <w:numPr>
          <w:ilvl w:val="0"/>
          <w:numId w:val="4"/>
        </w:numPr>
        <w:tabs>
          <w:tab w:val="clear" w:pos="0"/>
          <w:tab w:val="num" w:pos="425"/>
        </w:tabs>
        <w:spacing w:before="120" w:after="120"/>
        <w:ind w:left="1559" w:hanging="425"/>
      </w:pPr>
      <w:r w:rsidRPr="000758E2">
        <w:rPr>
          <w:szCs w:val="20"/>
        </w:rPr>
        <w:t>Nome, endereço, cidade, estado e país do fabricante de cada bem ofertado;</w:t>
      </w:r>
    </w:p>
    <w:p w14:paraId="4456DE43" w14:textId="77777777" w:rsidR="004C725C" w:rsidRDefault="004C725C" w:rsidP="00FE4B6D">
      <w:pPr>
        <w:pStyle w:val="PargrafodaLista"/>
        <w:spacing w:before="120" w:after="120"/>
        <w:ind w:left="1559"/>
        <w:rPr>
          <w:color w:val="0070C0"/>
          <w:szCs w:val="20"/>
        </w:rPr>
      </w:pPr>
    </w:p>
    <w:p w14:paraId="53997CB1" w14:textId="77777777" w:rsidR="004C725C" w:rsidRPr="007A36DD" w:rsidRDefault="004C725C" w:rsidP="00407963">
      <w:pPr>
        <w:pStyle w:val="PargrafodaLista"/>
        <w:numPr>
          <w:ilvl w:val="0"/>
          <w:numId w:val="4"/>
        </w:numPr>
        <w:tabs>
          <w:tab w:val="clear" w:pos="0"/>
          <w:tab w:val="num" w:pos="1418"/>
        </w:tabs>
        <w:spacing w:before="120" w:after="120"/>
        <w:ind w:left="1418" w:hanging="284"/>
      </w:pPr>
      <w:r w:rsidRPr="007A36DD">
        <w:rPr>
          <w:szCs w:val="20"/>
        </w:rPr>
        <w:t xml:space="preserve">As especificações técnicas claras, completas e minuciosas dos fornecimentos ofertados, em conformidade com este Termo de Referência, podendo ser apresentada sob a forma de literatura, catálogo, desenhos e dados; </w:t>
      </w:r>
    </w:p>
    <w:p w14:paraId="42516FA9" w14:textId="195B8DA7" w:rsidR="00C13120" w:rsidRPr="00C13120" w:rsidRDefault="00C13120" w:rsidP="00C13120">
      <w:pPr>
        <w:pStyle w:val="Ttulo4"/>
        <w:numPr>
          <w:ilvl w:val="0"/>
          <w:numId w:val="0"/>
        </w:numPr>
        <w:ind w:left="1418"/>
      </w:pPr>
      <w:r w:rsidRPr="007A36DD">
        <w:rPr>
          <w:lang w:val="pt-BR"/>
        </w:rPr>
        <w:t xml:space="preserve">b1) </w:t>
      </w:r>
      <w:r w:rsidRPr="007A36DD">
        <w:t xml:space="preserve">Caso o licitante venha a fazer observações quanto aos requisitos técnicos exigidos nas especificações, o mesmo deverá explicitar, em sua proposta, uma lista de desvios em relação ao exigido, informando razões que a levaram a apresentar tais observações, fato este sujeito </w:t>
      </w:r>
      <w:r w:rsidR="000758E2" w:rsidRPr="007A36DD">
        <w:t>à</w:t>
      </w:r>
      <w:r w:rsidRPr="007A36DD">
        <w:t xml:space="preserve"> aprovação pela </w:t>
      </w:r>
      <w:r w:rsidR="008D4D24">
        <w:t>CODEVASF</w:t>
      </w:r>
      <w:r w:rsidRPr="007A36DD">
        <w:t>.</w:t>
      </w:r>
    </w:p>
    <w:p w14:paraId="49358CAC" w14:textId="77777777" w:rsidR="004C725C" w:rsidRDefault="004C725C" w:rsidP="00FE4B6D">
      <w:pPr>
        <w:pStyle w:val="PargrafodaLista"/>
        <w:spacing w:before="120" w:after="120"/>
        <w:ind w:left="1559"/>
        <w:rPr>
          <w:szCs w:val="20"/>
        </w:rPr>
      </w:pPr>
    </w:p>
    <w:p w14:paraId="26627A01" w14:textId="778543DB" w:rsidR="004C725C" w:rsidRDefault="000758E2" w:rsidP="00407963">
      <w:pPr>
        <w:pStyle w:val="PargrafodaLista"/>
        <w:numPr>
          <w:ilvl w:val="0"/>
          <w:numId w:val="4"/>
        </w:numPr>
        <w:tabs>
          <w:tab w:val="clear" w:pos="0"/>
          <w:tab w:val="num" w:pos="425"/>
        </w:tabs>
        <w:spacing w:before="120" w:after="120"/>
        <w:ind w:left="1418" w:hanging="284"/>
      </w:pPr>
      <w:r w:rsidRPr="000758E2">
        <w:rPr>
          <w:szCs w:val="20"/>
        </w:rPr>
        <w:t>Planilha de preços unitários e totais ofertados para os equipamentos/materiais, devidamen</w:t>
      </w:r>
      <w:r w:rsidRPr="00911C76">
        <w:rPr>
          <w:szCs w:val="20"/>
        </w:rPr>
        <w:t>te preenchida, com clareza e sem rasuras, conforme modelo constante do Anexo V</w:t>
      </w:r>
      <w:r w:rsidR="00911C76" w:rsidRPr="00911C76">
        <w:rPr>
          <w:szCs w:val="20"/>
        </w:rPr>
        <w:t>II</w:t>
      </w:r>
      <w:r w:rsidRPr="000758E2">
        <w:rPr>
          <w:szCs w:val="20"/>
        </w:rPr>
        <w:t>, que é parte integrante deste termo de Referência.</w:t>
      </w:r>
      <w:r w:rsidR="004C725C">
        <w:rPr>
          <w:szCs w:val="20"/>
        </w:rPr>
        <w:t xml:space="preserve"> </w:t>
      </w:r>
    </w:p>
    <w:p w14:paraId="2AEF31D6" w14:textId="77777777" w:rsidR="004C725C" w:rsidRDefault="004C725C" w:rsidP="00FE4B6D">
      <w:pPr>
        <w:pStyle w:val="PargrafodaLista"/>
        <w:spacing w:before="120" w:after="120"/>
        <w:ind w:left="1145"/>
        <w:rPr>
          <w:szCs w:val="20"/>
        </w:rPr>
      </w:pPr>
    </w:p>
    <w:p w14:paraId="35579E6F" w14:textId="489F1E9A" w:rsidR="004C725C" w:rsidRPr="000758E2" w:rsidRDefault="000758E2" w:rsidP="00407963">
      <w:pPr>
        <w:pStyle w:val="PargrafodaLista"/>
        <w:numPr>
          <w:ilvl w:val="0"/>
          <w:numId w:val="4"/>
        </w:numPr>
        <w:tabs>
          <w:tab w:val="clear" w:pos="0"/>
          <w:tab w:val="num" w:pos="425"/>
        </w:tabs>
        <w:spacing w:before="120" w:after="120"/>
        <w:ind w:left="1418" w:hanging="284"/>
        <w:rPr>
          <w:szCs w:val="20"/>
        </w:rPr>
      </w:pPr>
      <w:r>
        <w:rPr>
          <w:szCs w:val="20"/>
        </w:rPr>
        <w:t xml:space="preserve">Declaração, da própria licitante, que o fornecedor deverá executar todas as tarefas necessárias à instrução da </w:t>
      </w:r>
      <w:r w:rsidR="008D4D24">
        <w:rPr>
          <w:szCs w:val="20"/>
        </w:rPr>
        <w:t>CODEVASF</w:t>
      </w:r>
      <w:r>
        <w:rPr>
          <w:szCs w:val="20"/>
        </w:rPr>
        <w:t>, ou do montador designado, sobre a forma correta de montagem, instalação e manutenção dos equipamentos.</w:t>
      </w:r>
    </w:p>
    <w:p w14:paraId="7D65CAEF" w14:textId="77777777" w:rsidR="004C725C" w:rsidRDefault="004C725C" w:rsidP="00FE4B6D">
      <w:pPr>
        <w:tabs>
          <w:tab w:val="left" w:pos="3438"/>
        </w:tabs>
        <w:ind w:left="2268" w:hanging="425"/>
        <w:rPr>
          <w:color w:val="0070C0"/>
          <w:szCs w:val="20"/>
        </w:rPr>
      </w:pPr>
    </w:p>
    <w:p w14:paraId="45271F05" w14:textId="77777777" w:rsidR="004C725C" w:rsidRPr="000758E2" w:rsidRDefault="004C725C" w:rsidP="00380EFB">
      <w:pPr>
        <w:pStyle w:val="Ttulo3"/>
        <w:numPr>
          <w:ilvl w:val="2"/>
          <w:numId w:val="8"/>
        </w:numPr>
        <w:tabs>
          <w:tab w:val="clear" w:pos="708"/>
          <w:tab w:val="num" w:pos="851"/>
        </w:tabs>
        <w:ind w:left="851" w:hanging="851"/>
      </w:pPr>
      <w:bookmarkStart w:id="16" w:name="_Ref463944649"/>
      <w:r w:rsidRPr="00380EFB">
        <w:t>Nos preços unitários propostos, deverão estar incluídos todos os custos, seguro, transporte, carga e descarga do material, testes de fábrica e d</w:t>
      </w:r>
      <w:r w:rsidR="00742665" w:rsidRPr="00380EFB">
        <w:t>e</w:t>
      </w:r>
      <w:r w:rsidRPr="00380EFB">
        <w:t xml:space="preserve"> campo, mão-de-obra, leis sociais, encargos sociais, trabalhistas, previdenciárias, securitárias, tributos (ICMS, PIS, COFINS, IRRF, CSLL e IPI), e quaisquer encargos/taxas que incidam ou venham a incidir, direta ou indiretamente, nos fornecimentos objeto deste termo de Referência.</w:t>
      </w:r>
      <w:bookmarkEnd w:id="16"/>
      <w:r w:rsidRPr="00380EFB">
        <w:t xml:space="preserve"> No caso de omissão, considerar-se-ão como inclusas nos preços.</w:t>
      </w:r>
    </w:p>
    <w:p w14:paraId="08DDE7C0" w14:textId="77777777" w:rsidR="004C725C" w:rsidRDefault="004C725C" w:rsidP="004562CF">
      <w:pPr>
        <w:pStyle w:val="Ttulo2"/>
        <w:numPr>
          <w:ilvl w:val="0"/>
          <w:numId w:val="0"/>
        </w:numPr>
        <w:ind w:left="1418" w:hanging="505"/>
        <w:rPr>
          <w:szCs w:val="20"/>
        </w:rPr>
      </w:pPr>
    </w:p>
    <w:p w14:paraId="44105790" w14:textId="2A838E53" w:rsidR="004C725C" w:rsidRDefault="004C725C" w:rsidP="00380EFB">
      <w:pPr>
        <w:pStyle w:val="Ttulo3"/>
        <w:numPr>
          <w:ilvl w:val="2"/>
          <w:numId w:val="8"/>
        </w:numPr>
        <w:tabs>
          <w:tab w:val="clear" w:pos="708"/>
          <w:tab w:val="num" w:pos="851"/>
        </w:tabs>
        <w:ind w:left="851" w:hanging="851"/>
      </w:pPr>
      <w:r w:rsidRPr="00380EFB">
        <w:t>Para efeito do disposto no subitem acima o licitante deverá considerar a tributação plena até o lo</w:t>
      </w:r>
      <w:r w:rsidR="008A1539" w:rsidRPr="00380EFB">
        <w:t xml:space="preserve">cal de entrega dos equipamentos, </w:t>
      </w:r>
      <w:r w:rsidRPr="00380EFB">
        <w:t xml:space="preserve">considerando que a </w:t>
      </w:r>
      <w:r w:rsidR="008D4D24">
        <w:t>CODEVASF</w:t>
      </w:r>
      <w:r w:rsidRPr="00380EFB">
        <w:t xml:space="preserve"> não possui inscrição estadual, sendo considerada consumidora final. É de responsabilidade do licitan</w:t>
      </w:r>
      <w:r w:rsidR="006B79EE" w:rsidRPr="00380EFB">
        <w:t>te</w:t>
      </w:r>
      <w:r w:rsidRPr="00380EFB">
        <w:t xml:space="preserve"> arcar com todos os tributos incidentes. A proposta deverá indicar em reais os preços dos materiais e serviços ofertados, com menção discriminada da referida tributação. A concorrente será responsável por quaisquer acréscimos que ocorrerem pela não observância desta particularidade.</w:t>
      </w:r>
    </w:p>
    <w:p w14:paraId="41FC0C99" w14:textId="77777777" w:rsidR="004C725C" w:rsidRDefault="004C725C" w:rsidP="004562CF">
      <w:pPr>
        <w:ind w:left="1418" w:hanging="505"/>
        <w:rPr>
          <w:szCs w:val="20"/>
        </w:rPr>
      </w:pPr>
    </w:p>
    <w:p w14:paraId="7D7C28E3" w14:textId="6467C38B" w:rsidR="004C725C" w:rsidRDefault="001118DE" w:rsidP="00407963">
      <w:pPr>
        <w:pStyle w:val="Ttulo3"/>
        <w:numPr>
          <w:ilvl w:val="2"/>
          <w:numId w:val="8"/>
        </w:numPr>
        <w:tabs>
          <w:tab w:val="clear" w:pos="708"/>
          <w:tab w:val="num" w:pos="851"/>
        </w:tabs>
        <w:ind w:left="851" w:hanging="851"/>
      </w:pPr>
      <w:r>
        <w:t xml:space="preserve">Será considerada a melhor proposta, a que apresentar o menor </w:t>
      </w:r>
      <w:r w:rsidRPr="001118DE">
        <w:t>preço POR ITEM</w:t>
      </w:r>
      <w:r w:rsidR="004C725C" w:rsidRPr="001118DE">
        <w:t>, conforme</w:t>
      </w:r>
      <w:r w:rsidR="004C725C" w:rsidRPr="00B87470">
        <w:t xml:space="preserve"> critérios</w:t>
      </w:r>
      <w:r w:rsidR="006B79EE">
        <w:rPr>
          <w:lang w:val="pt-BR"/>
        </w:rPr>
        <w:t xml:space="preserve"> </w:t>
      </w:r>
      <w:r w:rsidR="00B87470" w:rsidRPr="00B87470">
        <w:rPr>
          <w:lang w:val="pt-BR"/>
        </w:rPr>
        <w:t>estabelecidos neste Termo de Referência</w:t>
      </w:r>
      <w:r w:rsidR="004C725C">
        <w:t>.</w:t>
      </w:r>
    </w:p>
    <w:p w14:paraId="1F398E78" w14:textId="77777777" w:rsidR="004C725C" w:rsidRDefault="004C725C">
      <w:pPr>
        <w:rPr>
          <w:szCs w:val="20"/>
        </w:rPr>
      </w:pPr>
    </w:p>
    <w:p w14:paraId="7E1B4AC3" w14:textId="5A0D2BE9" w:rsidR="004C725C" w:rsidRDefault="004C725C" w:rsidP="00407963">
      <w:pPr>
        <w:pStyle w:val="Ttulo1"/>
        <w:numPr>
          <w:ilvl w:val="0"/>
          <w:numId w:val="8"/>
        </w:numPr>
        <w:ind w:left="851" w:hanging="851"/>
      </w:pPr>
      <w:bookmarkStart w:id="17" w:name="__RefHeading___Toc476578037"/>
      <w:bookmarkStart w:id="18" w:name="_Toc106631208"/>
      <w:r>
        <w:rPr>
          <w:szCs w:val="20"/>
        </w:rPr>
        <w:t xml:space="preserve">DOCUMENTAÇÃO DE </w:t>
      </w:r>
      <w:bookmarkEnd w:id="17"/>
      <w:r w:rsidR="002B6564">
        <w:rPr>
          <w:szCs w:val="20"/>
        </w:rPr>
        <w:t>HABILITAÇÃO</w:t>
      </w:r>
      <w:bookmarkEnd w:id="18"/>
      <w:r>
        <w:rPr>
          <w:szCs w:val="20"/>
        </w:rPr>
        <w:t xml:space="preserve"> </w:t>
      </w:r>
    </w:p>
    <w:p w14:paraId="78100B61" w14:textId="77777777" w:rsidR="004C725C" w:rsidRDefault="004C725C">
      <w:pPr>
        <w:rPr>
          <w:szCs w:val="20"/>
        </w:rPr>
      </w:pPr>
    </w:p>
    <w:p w14:paraId="1A9181D9" w14:textId="77777777" w:rsidR="00B77B6F" w:rsidRDefault="00B77B6F" w:rsidP="00407963">
      <w:pPr>
        <w:pStyle w:val="Ttulo2"/>
        <w:numPr>
          <w:ilvl w:val="1"/>
          <w:numId w:val="8"/>
        </w:numPr>
        <w:tabs>
          <w:tab w:val="left" w:pos="851"/>
        </w:tabs>
        <w:ind w:left="851" w:hanging="851"/>
        <w:rPr>
          <w:lang w:val="pt-BR"/>
        </w:rPr>
      </w:pPr>
      <w:r w:rsidRPr="00CC053B">
        <w:rPr>
          <w:szCs w:val="20"/>
        </w:rPr>
        <w:t>Deverá</w:t>
      </w:r>
      <w:r w:rsidRPr="00CC053B">
        <w:t xml:space="preserve"> ser apresentada em conformidade com as prescrições das leis que regem a matéria, de acordo com a previsão estabelecida no instrumento convocatório</w:t>
      </w:r>
      <w:r>
        <w:rPr>
          <w:lang w:val="pt-BR"/>
        </w:rPr>
        <w:t>.</w:t>
      </w:r>
    </w:p>
    <w:p w14:paraId="5B2F342D" w14:textId="77777777" w:rsidR="00B77B6F" w:rsidRPr="00B77B6F" w:rsidRDefault="00B77B6F" w:rsidP="00B77B6F"/>
    <w:p w14:paraId="3CF19417" w14:textId="21EF0656" w:rsidR="004C725C" w:rsidRDefault="004C725C" w:rsidP="00407963">
      <w:pPr>
        <w:pStyle w:val="Ttulo1"/>
        <w:numPr>
          <w:ilvl w:val="0"/>
          <w:numId w:val="8"/>
        </w:numPr>
      </w:pPr>
      <w:bookmarkStart w:id="19" w:name="_Toc106631209"/>
      <w:r>
        <w:t>QUALIFICAÇÃO TÉCNICA</w:t>
      </w:r>
      <w:bookmarkEnd w:id="19"/>
      <w:r>
        <w:t xml:space="preserve"> </w:t>
      </w:r>
    </w:p>
    <w:p w14:paraId="0D9C2C1A" w14:textId="743A7211" w:rsidR="001840DC" w:rsidRDefault="00972D15" w:rsidP="00016861">
      <w:pPr>
        <w:pStyle w:val="Ttulo3"/>
        <w:numPr>
          <w:ilvl w:val="0"/>
          <w:numId w:val="0"/>
        </w:numPr>
        <w:ind w:left="851"/>
      </w:pPr>
      <w:r>
        <w:t xml:space="preserve">Serão aceitas propostas que atendam aos termos e condições das especificações técnicas sem desvio ou exceções aos requisitos técnicos, na forma solicitada no item </w:t>
      </w:r>
      <w:r>
        <w:fldChar w:fldCharType="begin"/>
      </w:r>
      <w:r>
        <w:instrText>REF _Ref466117572 \r \h</w:instrText>
      </w:r>
      <w:r>
        <w:fldChar w:fldCharType="separate"/>
      </w:r>
      <w:r w:rsidR="0041652C">
        <w:t>5</w:t>
      </w:r>
      <w:r>
        <w:fldChar w:fldCharType="end"/>
      </w:r>
      <w:r>
        <w:t xml:space="preserve"> deste Termo de Referência.</w:t>
      </w:r>
      <w:bookmarkStart w:id="20" w:name="_Toc81461908"/>
      <w:bookmarkStart w:id="21" w:name="_Toc90385665"/>
      <w:bookmarkStart w:id="22" w:name="_Toc100305627"/>
      <w:bookmarkStart w:id="23" w:name="_Toc100312494"/>
      <w:bookmarkStart w:id="24" w:name="_Toc100561593"/>
      <w:bookmarkStart w:id="25" w:name="_Toc101257351"/>
      <w:bookmarkStart w:id="26" w:name="_Toc104929915"/>
      <w:bookmarkStart w:id="27" w:name="_Toc106631210"/>
      <w:bookmarkStart w:id="28" w:name="_Toc101257352"/>
      <w:bookmarkStart w:id="29" w:name="_Toc104929916"/>
      <w:bookmarkStart w:id="30" w:name="_Toc106631211"/>
      <w:bookmarkEnd w:id="20"/>
      <w:bookmarkEnd w:id="21"/>
      <w:bookmarkEnd w:id="22"/>
      <w:bookmarkEnd w:id="23"/>
      <w:bookmarkEnd w:id="24"/>
      <w:bookmarkEnd w:id="25"/>
      <w:bookmarkEnd w:id="26"/>
      <w:bookmarkEnd w:id="27"/>
      <w:bookmarkEnd w:id="28"/>
      <w:bookmarkEnd w:id="29"/>
      <w:bookmarkEnd w:id="30"/>
    </w:p>
    <w:p w14:paraId="45DD80AC" w14:textId="77777777" w:rsidR="00016861" w:rsidRPr="00016861" w:rsidRDefault="00016861" w:rsidP="00016861">
      <w:pPr>
        <w:rPr>
          <w:lang w:val="x-none"/>
        </w:rPr>
      </w:pPr>
    </w:p>
    <w:p w14:paraId="36D673ED" w14:textId="77777777" w:rsidR="001840DC" w:rsidRPr="001840DC" w:rsidRDefault="001840DC" w:rsidP="00407963">
      <w:pPr>
        <w:pStyle w:val="PargrafodaLista"/>
        <w:numPr>
          <w:ilvl w:val="0"/>
          <w:numId w:val="8"/>
        </w:numPr>
        <w:outlineLvl w:val="0"/>
        <w:rPr>
          <w:rFonts w:cs="Times New Roman"/>
          <w:b/>
          <w:vanish/>
          <w:lang w:val="x-none"/>
        </w:rPr>
      </w:pPr>
    </w:p>
    <w:p w14:paraId="547F4366" w14:textId="77777777" w:rsidR="001840DC" w:rsidRPr="001840DC" w:rsidRDefault="001840DC" w:rsidP="00407963">
      <w:pPr>
        <w:pStyle w:val="PargrafodaLista"/>
        <w:numPr>
          <w:ilvl w:val="0"/>
          <w:numId w:val="8"/>
        </w:numPr>
        <w:outlineLvl w:val="0"/>
        <w:rPr>
          <w:rFonts w:cs="Times New Roman"/>
          <w:b/>
          <w:vanish/>
          <w:lang w:val="x-none"/>
        </w:rPr>
      </w:pPr>
      <w:bookmarkStart w:id="31" w:name="_Toc101257354"/>
      <w:bookmarkStart w:id="32" w:name="_Toc104929918"/>
      <w:bookmarkStart w:id="33" w:name="_Toc106631213"/>
      <w:bookmarkEnd w:id="31"/>
      <w:bookmarkEnd w:id="32"/>
      <w:bookmarkEnd w:id="33"/>
    </w:p>
    <w:p w14:paraId="6AD617DC" w14:textId="77777777" w:rsidR="001840DC" w:rsidRPr="001840DC" w:rsidRDefault="001840DC" w:rsidP="00407963">
      <w:pPr>
        <w:pStyle w:val="PargrafodaLista"/>
        <w:numPr>
          <w:ilvl w:val="0"/>
          <w:numId w:val="8"/>
        </w:numPr>
        <w:outlineLvl w:val="0"/>
        <w:rPr>
          <w:rFonts w:cs="Times New Roman"/>
          <w:b/>
          <w:vanish/>
          <w:lang w:val="x-none"/>
        </w:rPr>
      </w:pPr>
      <w:bookmarkStart w:id="34" w:name="_Toc101257355"/>
      <w:bookmarkStart w:id="35" w:name="_Toc104929919"/>
      <w:bookmarkStart w:id="36" w:name="_Toc106631214"/>
      <w:bookmarkEnd w:id="34"/>
      <w:bookmarkEnd w:id="35"/>
      <w:bookmarkEnd w:id="36"/>
    </w:p>
    <w:p w14:paraId="67968525" w14:textId="77777777" w:rsidR="001840DC" w:rsidRPr="001840DC" w:rsidRDefault="001840DC" w:rsidP="00407963">
      <w:pPr>
        <w:pStyle w:val="PargrafodaLista"/>
        <w:numPr>
          <w:ilvl w:val="0"/>
          <w:numId w:val="8"/>
        </w:numPr>
        <w:outlineLvl w:val="0"/>
        <w:rPr>
          <w:rFonts w:cs="Times New Roman"/>
          <w:b/>
          <w:vanish/>
          <w:lang w:val="x-none"/>
        </w:rPr>
      </w:pPr>
      <w:bookmarkStart w:id="37" w:name="_Toc101257356"/>
      <w:bookmarkStart w:id="38" w:name="_Toc104929920"/>
      <w:bookmarkStart w:id="39" w:name="_Toc106631215"/>
      <w:bookmarkEnd w:id="37"/>
      <w:bookmarkEnd w:id="38"/>
      <w:bookmarkEnd w:id="39"/>
    </w:p>
    <w:p w14:paraId="60D263E6" w14:textId="77777777" w:rsidR="001840DC" w:rsidRPr="001840DC" w:rsidRDefault="001840DC" w:rsidP="00407963">
      <w:pPr>
        <w:pStyle w:val="PargrafodaLista"/>
        <w:numPr>
          <w:ilvl w:val="0"/>
          <w:numId w:val="8"/>
        </w:numPr>
        <w:outlineLvl w:val="0"/>
        <w:rPr>
          <w:rFonts w:cs="Times New Roman"/>
          <w:b/>
          <w:vanish/>
          <w:lang w:val="x-none"/>
        </w:rPr>
      </w:pPr>
      <w:bookmarkStart w:id="40" w:name="_Toc101257357"/>
      <w:bookmarkStart w:id="41" w:name="_Toc104929921"/>
      <w:bookmarkStart w:id="42" w:name="_Toc106631216"/>
      <w:bookmarkEnd w:id="40"/>
      <w:bookmarkEnd w:id="41"/>
      <w:bookmarkEnd w:id="42"/>
    </w:p>
    <w:p w14:paraId="37B5AF90" w14:textId="77777777" w:rsidR="001840DC" w:rsidRPr="001840DC" w:rsidRDefault="001840DC" w:rsidP="00407963">
      <w:pPr>
        <w:pStyle w:val="PargrafodaLista"/>
        <w:numPr>
          <w:ilvl w:val="0"/>
          <w:numId w:val="8"/>
        </w:numPr>
        <w:outlineLvl w:val="0"/>
        <w:rPr>
          <w:rFonts w:cs="Times New Roman"/>
          <w:b/>
          <w:vanish/>
          <w:lang w:val="x-none"/>
        </w:rPr>
      </w:pPr>
      <w:bookmarkStart w:id="43" w:name="_Toc101257358"/>
      <w:bookmarkStart w:id="44" w:name="_Toc104929922"/>
      <w:bookmarkStart w:id="45" w:name="_Toc106631217"/>
      <w:bookmarkEnd w:id="43"/>
      <w:bookmarkEnd w:id="44"/>
      <w:bookmarkEnd w:id="45"/>
    </w:p>
    <w:p w14:paraId="51B7E64E" w14:textId="77777777" w:rsidR="001840DC" w:rsidRPr="001840DC" w:rsidRDefault="001840DC" w:rsidP="00407963">
      <w:pPr>
        <w:pStyle w:val="PargrafodaLista"/>
        <w:numPr>
          <w:ilvl w:val="1"/>
          <w:numId w:val="8"/>
        </w:numPr>
        <w:outlineLvl w:val="1"/>
        <w:rPr>
          <w:rFonts w:cs="Times New Roman"/>
          <w:vanish/>
          <w:lang w:val="x-none"/>
        </w:rPr>
      </w:pPr>
    </w:p>
    <w:p w14:paraId="22D8C36C" w14:textId="77777777" w:rsidR="001840DC" w:rsidRPr="001840DC" w:rsidRDefault="001840DC" w:rsidP="00407963">
      <w:pPr>
        <w:pStyle w:val="PargrafodaLista"/>
        <w:numPr>
          <w:ilvl w:val="1"/>
          <w:numId w:val="8"/>
        </w:numPr>
        <w:outlineLvl w:val="1"/>
        <w:rPr>
          <w:rFonts w:cs="Times New Roman"/>
          <w:vanish/>
          <w:lang w:val="x-none"/>
        </w:rPr>
      </w:pPr>
    </w:p>
    <w:p w14:paraId="1069B271" w14:textId="77777777" w:rsidR="00016861" w:rsidRPr="00016861" w:rsidRDefault="00016861" w:rsidP="00016861">
      <w:pPr>
        <w:pStyle w:val="PargrafodaLista"/>
        <w:numPr>
          <w:ilvl w:val="0"/>
          <w:numId w:val="13"/>
        </w:numPr>
        <w:outlineLvl w:val="2"/>
        <w:rPr>
          <w:rFonts w:cs="Times New Roman"/>
          <w:vanish/>
          <w:lang w:val="x-none"/>
        </w:rPr>
      </w:pPr>
    </w:p>
    <w:p w14:paraId="17938379" w14:textId="77777777" w:rsidR="00016861" w:rsidRPr="00016861" w:rsidRDefault="00016861" w:rsidP="00016861">
      <w:pPr>
        <w:pStyle w:val="PargrafodaLista"/>
        <w:numPr>
          <w:ilvl w:val="0"/>
          <w:numId w:val="13"/>
        </w:numPr>
        <w:outlineLvl w:val="2"/>
        <w:rPr>
          <w:rFonts w:cs="Times New Roman"/>
          <w:vanish/>
          <w:lang w:val="x-none"/>
        </w:rPr>
      </w:pPr>
    </w:p>
    <w:p w14:paraId="49231200" w14:textId="7FDEE575" w:rsidR="00972D15" w:rsidRDefault="00972D15" w:rsidP="00016861">
      <w:pPr>
        <w:pStyle w:val="Ttulo3"/>
        <w:numPr>
          <w:ilvl w:val="1"/>
          <w:numId w:val="13"/>
        </w:numPr>
        <w:ind w:left="426"/>
      </w:pPr>
      <w:r>
        <w:t xml:space="preserve">Será considerado desvio aceitável aquele que não afeta de maneira substancial a qualidade ou o </w:t>
      </w:r>
      <w:r w:rsidR="00C76A1C">
        <w:rPr>
          <w:lang w:val="pt-BR"/>
        </w:rPr>
        <w:t xml:space="preserve"> </w:t>
      </w:r>
      <w:r>
        <w:t xml:space="preserve">desempenho (performance) dos equipamentos, que não restrinja os direitos da </w:t>
      </w:r>
      <w:r w:rsidR="008D4D24">
        <w:t>CODEVASF</w:t>
      </w:r>
      <w:r>
        <w:t xml:space="preserve"> e as obrigações do licitante e que também não prejudique ou afete a posição competitiva de outros licitantes que ofertarem equipamentos dentro das condições estabelecidas. A </w:t>
      </w:r>
      <w:r w:rsidR="008D4D24">
        <w:t>CODEVASF</w:t>
      </w:r>
      <w:r>
        <w:t xml:space="preserve"> poderá desprezar qualquer discrepância ou irregularidade de menor importância de uma proposta desde que não se </w:t>
      </w:r>
      <w:r>
        <w:lastRenderedPageBreak/>
        <w:t>verifiquem transgressões na forma construtiva e de materiais, constantes das Especificações Técnicas</w:t>
      </w:r>
      <w:r w:rsidRPr="00B05567">
        <w:t>, Anexo III</w:t>
      </w:r>
      <w:r>
        <w:t xml:space="preserve"> deste Termo de Referência. </w:t>
      </w:r>
    </w:p>
    <w:p w14:paraId="617669C2" w14:textId="77777777" w:rsidR="00972D15" w:rsidRDefault="00972D15" w:rsidP="00972D15"/>
    <w:p w14:paraId="16C41690" w14:textId="77777777" w:rsidR="00972D15" w:rsidRDefault="00972D15" w:rsidP="00407963">
      <w:pPr>
        <w:pStyle w:val="Ttulo3"/>
        <w:numPr>
          <w:ilvl w:val="2"/>
          <w:numId w:val="13"/>
        </w:numPr>
        <w:ind w:left="0" w:firstLine="0"/>
      </w:pPr>
      <w:r>
        <w:t>O Licitante deverá apresentar os seguintes documentos:</w:t>
      </w:r>
    </w:p>
    <w:p w14:paraId="7BA2590B" w14:textId="77777777" w:rsidR="00972D15" w:rsidRDefault="00972D15" w:rsidP="00972D15">
      <w:pPr>
        <w:pStyle w:val="Ttulo3"/>
        <w:numPr>
          <w:ilvl w:val="0"/>
          <w:numId w:val="0"/>
        </w:numPr>
        <w:rPr>
          <w:szCs w:val="20"/>
        </w:rPr>
      </w:pPr>
    </w:p>
    <w:p w14:paraId="1E3EE6D2" w14:textId="1B4A950B" w:rsidR="00972D15" w:rsidRDefault="00972D15" w:rsidP="00407963">
      <w:pPr>
        <w:pStyle w:val="TEXTO"/>
        <w:numPr>
          <w:ilvl w:val="0"/>
          <w:numId w:val="11"/>
        </w:numPr>
        <w:suppressAutoHyphens w:val="0"/>
        <w:ind w:left="720" w:hanging="360"/>
        <w:rPr>
          <w:rFonts w:ascii="Arial" w:hAnsi="Arial" w:cs="Arial"/>
          <w:sz w:val="20"/>
        </w:rPr>
      </w:pPr>
      <w:r>
        <w:rPr>
          <w:rFonts w:ascii="Arial" w:hAnsi="Arial" w:cs="Arial"/>
          <w:sz w:val="20"/>
        </w:rPr>
        <w:t xml:space="preserve">Atestado(s) em nome da concorrente, fornecidos por pessoa jurídica de direito público ou privado, descrevendo os fornecimentos/serviços de forma a permitir a comprovação da experiência do licitante na execução de fornecimentos similares ao objeto da licitação, em quantidades que importe, no mínimo, </w:t>
      </w:r>
      <w:r w:rsidR="00455E8D">
        <w:rPr>
          <w:rFonts w:ascii="Arial" w:hAnsi="Arial" w:cs="Arial"/>
          <w:sz w:val="20"/>
        </w:rPr>
        <w:t>3</w:t>
      </w:r>
      <w:r>
        <w:rPr>
          <w:rFonts w:ascii="Arial" w:hAnsi="Arial" w:cs="Arial"/>
          <w:sz w:val="20"/>
        </w:rPr>
        <w:t>0% do total do item em questão.</w:t>
      </w:r>
    </w:p>
    <w:p w14:paraId="6E29C873" w14:textId="77777777" w:rsidR="00972D15" w:rsidRDefault="00972D15" w:rsidP="00972D15">
      <w:pPr>
        <w:pStyle w:val="TEXTO"/>
        <w:ind w:left="1200"/>
        <w:rPr>
          <w:rFonts w:ascii="Arial" w:hAnsi="Arial" w:cs="Arial"/>
          <w:sz w:val="20"/>
        </w:rPr>
      </w:pPr>
    </w:p>
    <w:p w14:paraId="53FBCC87" w14:textId="77777777" w:rsidR="00972D15" w:rsidRDefault="00972D15" w:rsidP="00972D15">
      <w:pPr>
        <w:pStyle w:val="TEXTO"/>
        <w:ind w:left="1200"/>
        <w:rPr>
          <w:rFonts w:ascii="Arial" w:hAnsi="Arial" w:cs="Arial"/>
          <w:sz w:val="20"/>
        </w:rPr>
      </w:pPr>
      <w:r>
        <w:rPr>
          <w:rFonts w:ascii="Arial" w:hAnsi="Arial" w:cs="Arial"/>
          <w:sz w:val="20"/>
        </w:rPr>
        <w:t>a1) Consideram-se fornecimentos similares: o fornecimento de objetos semelhantes aos itens listados nesse Termo de Referência e em seus anexos em aplicação e/ou complexidade construtiva.</w:t>
      </w:r>
    </w:p>
    <w:p w14:paraId="7DE22E7B" w14:textId="77777777" w:rsidR="00972D15" w:rsidRDefault="00972D15" w:rsidP="00972D15">
      <w:pPr>
        <w:pStyle w:val="TEXTO"/>
        <w:ind w:left="1200"/>
        <w:rPr>
          <w:rFonts w:ascii="Arial" w:hAnsi="Arial" w:cs="Arial"/>
          <w:sz w:val="20"/>
        </w:rPr>
      </w:pPr>
    </w:p>
    <w:p w14:paraId="44548BF8" w14:textId="77777777" w:rsidR="00972D15" w:rsidRDefault="00972D15" w:rsidP="00972D15">
      <w:pPr>
        <w:pStyle w:val="TEXTO"/>
        <w:rPr>
          <w:rFonts w:ascii="Arial" w:hAnsi="Arial" w:cs="Arial"/>
          <w:strike/>
          <w:sz w:val="20"/>
        </w:rPr>
      </w:pPr>
    </w:p>
    <w:p w14:paraId="7A8A7944" w14:textId="77777777" w:rsidR="00972D15" w:rsidRDefault="00972D15" w:rsidP="00407963">
      <w:pPr>
        <w:pStyle w:val="TEXTO"/>
        <w:numPr>
          <w:ilvl w:val="0"/>
          <w:numId w:val="11"/>
        </w:numPr>
        <w:suppressAutoHyphens w:val="0"/>
        <w:ind w:left="720" w:hanging="360"/>
        <w:rPr>
          <w:rFonts w:ascii="Arial" w:hAnsi="Arial" w:cs="Arial"/>
          <w:sz w:val="20"/>
        </w:rPr>
      </w:pPr>
      <w:r>
        <w:rPr>
          <w:rFonts w:ascii="Arial" w:hAnsi="Arial" w:cs="Arial"/>
          <w:sz w:val="20"/>
        </w:rPr>
        <w:t>O licitante deverá apresentar catálogos, desenhos e dados, ou descrição detalhada, sob forma de literatura, demonstrando as principais características construtivas e operacionais dos equipamentos objeto desta licitação, e compreenderá no mínimo o seguinte:</w:t>
      </w:r>
    </w:p>
    <w:p w14:paraId="2D5B0D2E" w14:textId="77777777" w:rsidR="00972D15" w:rsidRDefault="00972D15" w:rsidP="00972D15">
      <w:pPr>
        <w:pStyle w:val="SubItem"/>
        <w:spacing w:before="0"/>
        <w:ind w:left="1134" w:firstLine="0"/>
        <w:jc w:val="both"/>
        <w:rPr>
          <w:rFonts w:cs="Arial"/>
          <w:sz w:val="22"/>
        </w:rPr>
      </w:pPr>
    </w:p>
    <w:p w14:paraId="191571B5" w14:textId="77777777" w:rsidR="00972D15" w:rsidRDefault="00972D15" w:rsidP="00972D15">
      <w:pPr>
        <w:pStyle w:val="TEXTO"/>
        <w:ind w:left="1560" w:hanging="426"/>
        <w:rPr>
          <w:rFonts w:ascii="Arial" w:hAnsi="Arial" w:cs="Arial"/>
          <w:sz w:val="20"/>
        </w:rPr>
      </w:pPr>
      <w:r>
        <w:rPr>
          <w:rFonts w:ascii="Arial" w:hAnsi="Arial" w:cs="Arial"/>
          <w:sz w:val="20"/>
        </w:rPr>
        <w:t>b1) Uma descrição detalhada das principais características técnicas e do desempenho dos bens;</w:t>
      </w:r>
    </w:p>
    <w:p w14:paraId="66B7F7FB" w14:textId="77777777" w:rsidR="00972D15" w:rsidRDefault="00972D15" w:rsidP="00972D15">
      <w:pPr>
        <w:pStyle w:val="TEXTO"/>
        <w:ind w:left="1560" w:hanging="426"/>
        <w:rPr>
          <w:rFonts w:ascii="Arial" w:hAnsi="Arial" w:cs="Arial"/>
          <w:sz w:val="20"/>
        </w:rPr>
      </w:pPr>
    </w:p>
    <w:p w14:paraId="3AB1401C" w14:textId="77777777" w:rsidR="00972D15" w:rsidRDefault="00972D15" w:rsidP="00972D15">
      <w:pPr>
        <w:pStyle w:val="TEXTO"/>
        <w:ind w:left="1560" w:hanging="426"/>
        <w:rPr>
          <w:rFonts w:ascii="Arial" w:hAnsi="Arial" w:cs="Arial"/>
          <w:sz w:val="20"/>
        </w:rPr>
      </w:pPr>
      <w:r>
        <w:rPr>
          <w:rFonts w:ascii="Arial" w:hAnsi="Arial" w:cs="Arial"/>
          <w:sz w:val="20"/>
        </w:rPr>
        <w:t>b2) No caso da apresentação de catálogos de toda a linha de produtos do licitante, deve ser indicado claramente, quais os bens que constituem o objeto da proposta;</w:t>
      </w:r>
    </w:p>
    <w:p w14:paraId="59B4CBD6" w14:textId="77777777" w:rsidR="00972D15" w:rsidRDefault="00972D15" w:rsidP="00972D15">
      <w:pPr>
        <w:pStyle w:val="TEXTO"/>
        <w:rPr>
          <w:rFonts w:ascii="Arial" w:hAnsi="Arial" w:cs="Arial"/>
          <w:color w:val="0070C0"/>
          <w:sz w:val="20"/>
        </w:rPr>
      </w:pPr>
    </w:p>
    <w:p w14:paraId="07FCB8F9" w14:textId="4B6E5E80" w:rsidR="004C725C" w:rsidRPr="0010759E" w:rsidRDefault="00972D15" w:rsidP="00407963">
      <w:pPr>
        <w:pStyle w:val="PargrafodaLista"/>
        <w:numPr>
          <w:ilvl w:val="2"/>
          <w:numId w:val="13"/>
        </w:numPr>
        <w:ind w:left="851"/>
      </w:pPr>
      <w:r>
        <w:t xml:space="preserve">Caso o licitante venha a fazer observações quanto aos requisitos técnicos exigidos nas especificações, o mesmo deverá explicitar, em sua proposta, uma lista de desvios em relação ao exigido, informando razões que a levaram a apresentar tais observações, fato este sujeito à aprovação pela </w:t>
      </w:r>
      <w:r w:rsidR="008D4D24">
        <w:t>CODEVASF</w:t>
      </w:r>
      <w:r>
        <w:t>.</w:t>
      </w:r>
    </w:p>
    <w:p w14:paraId="0550CEF9" w14:textId="77777777" w:rsidR="004C725C" w:rsidRDefault="004C725C"/>
    <w:p w14:paraId="5BFF0C30" w14:textId="2C7A11C4" w:rsidR="00972D15" w:rsidRDefault="004C725C" w:rsidP="00C949E9">
      <w:pPr>
        <w:pStyle w:val="Ttulo1"/>
        <w:numPr>
          <w:ilvl w:val="0"/>
          <w:numId w:val="22"/>
        </w:numPr>
        <w:ind w:left="426" w:hanging="426"/>
        <w:rPr>
          <w:szCs w:val="20"/>
        </w:rPr>
      </w:pPr>
      <w:bookmarkStart w:id="46" w:name="_Toc106631218"/>
      <w:r w:rsidRPr="00016861">
        <w:rPr>
          <w:szCs w:val="20"/>
        </w:rPr>
        <w:t>ORÇAMENTO DE REFERÊNCIA E DOTAÇÃO ORÇAMENTÁRIA</w:t>
      </w:r>
      <w:bookmarkEnd w:id="46"/>
    </w:p>
    <w:p w14:paraId="24A95C54" w14:textId="77777777" w:rsidR="00016861" w:rsidRPr="00016861" w:rsidRDefault="00016861" w:rsidP="00016861">
      <w:pPr>
        <w:rPr>
          <w:lang w:val="x-none"/>
        </w:rPr>
      </w:pPr>
    </w:p>
    <w:p w14:paraId="62837B0E" w14:textId="7998C4E4" w:rsidR="004C725C" w:rsidRPr="00972D15" w:rsidRDefault="004C725C" w:rsidP="00C949E9">
      <w:pPr>
        <w:pStyle w:val="Ttulo2"/>
        <w:numPr>
          <w:ilvl w:val="1"/>
          <w:numId w:val="22"/>
        </w:numPr>
        <w:tabs>
          <w:tab w:val="left" w:pos="851"/>
        </w:tabs>
        <w:ind w:left="709" w:hanging="718"/>
      </w:pPr>
      <w:r w:rsidRPr="001D6987">
        <w:rPr>
          <w:szCs w:val="20"/>
        </w:rPr>
        <w:t xml:space="preserve">A </w:t>
      </w:r>
      <w:r w:rsidR="008D4D24">
        <w:rPr>
          <w:szCs w:val="20"/>
        </w:rPr>
        <w:t>CODEVASF</w:t>
      </w:r>
      <w:r w:rsidRPr="001D6987">
        <w:rPr>
          <w:szCs w:val="20"/>
        </w:rPr>
        <w:t xml:space="preserve"> se propõe a pagar pelos fornecimentos, objeto desta licitação, o valor máximo global  de </w:t>
      </w:r>
      <w:r w:rsidR="00C655EA" w:rsidRPr="00574630">
        <w:rPr>
          <w:b/>
          <w:bCs/>
          <w:szCs w:val="20"/>
        </w:rPr>
        <w:t xml:space="preserve">R$ </w:t>
      </w:r>
      <w:r w:rsidR="00554893">
        <w:rPr>
          <w:rFonts w:cs="Arial"/>
          <w:b/>
          <w:bCs/>
          <w:szCs w:val="20"/>
          <w:lang w:val="pt-PT"/>
        </w:rPr>
        <w:t>1.710.542,10 (um milhão, setecentos e dez mil, quinhentos e quarenta e dois reais e dez centavos</w:t>
      </w:r>
      <w:r w:rsidR="00D745D5">
        <w:rPr>
          <w:rFonts w:cs="Arial"/>
          <w:b/>
          <w:bCs/>
          <w:szCs w:val="20"/>
          <w:lang w:val="pt-BR"/>
        </w:rPr>
        <w:t xml:space="preserve">) </w:t>
      </w:r>
      <w:r w:rsidR="00E22201" w:rsidRPr="001D6987">
        <w:rPr>
          <w:szCs w:val="20"/>
        </w:rPr>
        <w:t>cotado no</w:t>
      </w:r>
      <w:r w:rsidR="00742AC5">
        <w:rPr>
          <w:szCs w:val="20"/>
          <w:lang w:val="pt-BR"/>
        </w:rPr>
        <w:t>s</w:t>
      </w:r>
      <w:r w:rsidR="00E22201" w:rsidRPr="001D6987">
        <w:rPr>
          <w:szCs w:val="20"/>
        </w:rPr>
        <w:t xml:space="preserve"> </w:t>
      </w:r>
      <w:r w:rsidR="004F3325">
        <w:rPr>
          <w:szCs w:val="20"/>
          <w:lang w:val="pt-BR"/>
        </w:rPr>
        <w:t>meses</w:t>
      </w:r>
      <w:r w:rsidR="00E22201" w:rsidRPr="00E1067E">
        <w:rPr>
          <w:b/>
          <w:bCs/>
          <w:color w:val="FF0000"/>
          <w:szCs w:val="20"/>
        </w:rPr>
        <w:t xml:space="preserve"> </w:t>
      </w:r>
      <w:r w:rsidR="00E22201" w:rsidRPr="001D6987">
        <w:rPr>
          <w:szCs w:val="20"/>
        </w:rPr>
        <w:t xml:space="preserve">de </w:t>
      </w:r>
      <w:r w:rsidR="00E22201" w:rsidRPr="00E1067E">
        <w:rPr>
          <w:color w:val="000000" w:themeColor="text1"/>
          <w:szCs w:val="20"/>
        </w:rPr>
        <w:t>setembro</w:t>
      </w:r>
      <w:r w:rsidR="004F3325">
        <w:rPr>
          <w:color w:val="000000" w:themeColor="text1"/>
          <w:szCs w:val="20"/>
          <w:lang w:val="pt-BR"/>
        </w:rPr>
        <w:t xml:space="preserve"> e </w:t>
      </w:r>
      <w:r w:rsidR="001D6987" w:rsidRPr="00E1067E">
        <w:rPr>
          <w:color w:val="000000" w:themeColor="text1"/>
          <w:szCs w:val="20"/>
          <w:lang w:val="pt-BR"/>
        </w:rPr>
        <w:t>outubro</w:t>
      </w:r>
      <w:r w:rsidR="00E22201" w:rsidRPr="00E1067E">
        <w:rPr>
          <w:color w:val="FF0000"/>
          <w:szCs w:val="20"/>
        </w:rPr>
        <w:t xml:space="preserve"> </w:t>
      </w:r>
      <w:r w:rsidR="00E22201" w:rsidRPr="001D6987">
        <w:rPr>
          <w:szCs w:val="20"/>
        </w:rPr>
        <w:t>de 2023</w:t>
      </w:r>
      <w:r w:rsidRPr="001D6987">
        <w:rPr>
          <w:szCs w:val="20"/>
        </w:rPr>
        <w:t>, conforme indicado n</w:t>
      </w:r>
      <w:r w:rsidR="00B05567" w:rsidRPr="001D6987">
        <w:rPr>
          <w:szCs w:val="20"/>
          <w:lang w:val="pt-BR"/>
        </w:rPr>
        <w:t>o Escopo de Fornecimento e</w:t>
      </w:r>
      <w:r w:rsidRPr="001D6987">
        <w:rPr>
          <w:szCs w:val="20"/>
        </w:rPr>
        <w:t xml:space="preserve"> Planilhas de Quantidades e Preços Orçados, constantes do </w:t>
      </w:r>
      <w:r w:rsidRPr="00F95759">
        <w:rPr>
          <w:szCs w:val="20"/>
        </w:rPr>
        <w:t>Anexo II</w:t>
      </w:r>
      <w:r w:rsidRPr="00C655EA">
        <w:rPr>
          <w:color w:val="FF0000"/>
          <w:szCs w:val="20"/>
        </w:rPr>
        <w:t xml:space="preserve"> </w:t>
      </w:r>
      <w:r w:rsidRPr="001D6987">
        <w:rPr>
          <w:szCs w:val="20"/>
        </w:rPr>
        <w:t xml:space="preserve">deste termo de Referência. </w:t>
      </w:r>
    </w:p>
    <w:p w14:paraId="6914BE52" w14:textId="77777777" w:rsidR="00BD1FB3" w:rsidRDefault="00BD1FB3" w:rsidP="00BD1FB3">
      <w:pPr>
        <w:ind w:left="426" w:hanging="426"/>
        <w:rPr>
          <w:szCs w:val="20"/>
        </w:rPr>
      </w:pPr>
    </w:p>
    <w:p w14:paraId="5BD641C1" w14:textId="77777777" w:rsidR="004C725C" w:rsidRDefault="004C725C">
      <w:pPr>
        <w:rPr>
          <w:szCs w:val="20"/>
        </w:rPr>
      </w:pPr>
    </w:p>
    <w:p w14:paraId="45A56D84" w14:textId="77777777" w:rsidR="004C725C" w:rsidRPr="00F57D23" w:rsidRDefault="004C725C" w:rsidP="00C949E9">
      <w:pPr>
        <w:pStyle w:val="Ttulo1"/>
        <w:numPr>
          <w:ilvl w:val="0"/>
          <w:numId w:val="22"/>
        </w:numPr>
        <w:tabs>
          <w:tab w:val="left" w:pos="851"/>
        </w:tabs>
        <w:ind w:left="851" w:hanging="851"/>
        <w:rPr>
          <w:szCs w:val="20"/>
        </w:rPr>
      </w:pPr>
      <w:bookmarkStart w:id="47" w:name="_Toc106631219"/>
      <w:r>
        <w:rPr>
          <w:szCs w:val="20"/>
        </w:rPr>
        <w:t>PRAZO DE EXECUÇÃO DOS FORNECIMENTOS</w:t>
      </w:r>
      <w:bookmarkEnd w:id="47"/>
    </w:p>
    <w:p w14:paraId="76674A13" w14:textId="77777777" w:rsidR="004C725C" w:rsidRDefault="004C725C">
      <w:pPr>
        <w:rPr>
          <w:szCs w:val="20"/>
        </w:rPr>
      </w:pPr>
    </w:p>
    <w:p w14:paraId="7391B508" w14:textId="77777777" w:rsidR="00972D15" w:rsidRPr="00972D15" w:rsidRDefault="00972D15" w:rsidP="00C949E9">
      <w:pPr>
        <w:pStyle w:val="PargrafodaLista"/>
        <w:numPr>
          <w:ilvl w:val="0"/>
          <w:numId w:val="22"/>
        </w:numPr>
        <w:outlineLvl w:val="0"/>
        <w:rPr>
          <w:rFonts w:cs="Times New Roman"/>
          <w:b/>
          <w:vanish/>
          <w:lang w:val="x-none"/>
        </w:rPr>
      </w:pPr>
      <w:bookmarkStart w:id="48" w:name="_Toc81461919"/>
      <w:bookmarkStart w:id="49" w:name="_Toc90385676"/>
      <w:bookmarkStart w:id="50" w:name="_Toc100305638"/>
      <w:bookmarkStart w:id="51" w:name="_Toc100312505"/>
      <w:bookmarkStart w:id="52" w:name="_Toc100561604"/>
      <w:bookmarkStart w:id="53" w:name="_Toc101257361"/>
      <w:bookmarkStart w:id="54" w:name="_Toc104929925"/>
      <w:bookmarkStart w:id="55" w:name="_Toc106631220"/>
      <w:bookmarkStart w:id="56" w:name="_Ref441156019"/>
      <w:bookmarkEnd w:id="48"/>
      <w:bookmarkEnd w:id="49"/>
      <w:bookmarkEnd w:id="50"/>
      <w:bookmarkEnd w:id="51"/>
      <w:bookmarkEnd w:id="52"/>
      <w:bookmarkEnd w:id="53"/>
      <w:bookmarkEnd w:id="54"/>
      <w:bookmarkEnd w:id="55"/>
    </w:p>
    <w:p w14:paraId="37DAF71B" w14:textId="77777777" w:rsidR="00972D15" w:rsidRPr="00972D15" w:rsidRDefault="00972D15" w:rsidP="00C949E9">
      <w:pPr>
        <w:pStyle w:val="PargrafodaLista"/>
        <w:numPr>
          <w:ilvl w:val="0"/>
          <w:numId w:val="22"/>
        </w:numPr>
        <w:outlineLvl w:val="0"/>
        <w:rPr>
          <w:rFonts w:cs="Times New Roman"/>
          <w:b/>
          <w:vanish/>
          <w:lang w:val="x-none"/>
        </w:rPr>
      </w:pPr>
      <w:bookmarkStart w:id="57" w:name="_Toc81461920"/>
      <w:bookmarkStart w:id="58" w:name="_Toc90385677"/>
      <w:bookmarkStart w:id="59" w:name="_Toc100305639"/>
      <w:bookmarkStart w:id="60" w:name="_Toc100312506"/>
      <w:bookmarkStart w:id="61" w:name="_Toc100561605"/>
      <w:bookmarkStart w:id="62" w:name="_Toc101257362"/>
      <w:bookmarkStart w:id="63" w:name="_Toc104929926"/>
      <w:bookmarkStart w:id="64" w:name="_Toc106631221"/>
      <w:bookmarkEnd w:id="57"/>
      <w:bookmarkEnd w:id="58"/>
      <w:bookmarkEnd w:id="59"/>
      <w:bookmarkEnd w:id="60"/>
      <w:bookmarkEnd w:id="61"/>
      <w:bookmarkEnd w:id="62"/>
      <w:bookmarkEnd w:id="63"/>
      <w:bookmarkEnd w:id="64"/>
    </w:p>
    <w:p w14:paraId="533B5B3A" w14:textId="77777777" w:rsidR="004F3325" w:rsidRDefault="00972D15" w:rsidP="00CF3B29">
      <w:pPr>
        <w:pStyle w:val="Ttulo2"/>
        <w:numPr>
          <w:ilvl w:val="1"/>
          <w:numId w:val="14"/>
        </w:numPr>
        <w:ind w:left="708" w:hanging="718"/>
        <w:rPr>
          <w:lang w:val="pt-BR"/>
        </w:rPr>
      </w:pPr>
      <w:r>
        <w:t xml:space="preserve">O prazo para vigência do </w:t>
      </w:r>
      <w:r w:rsidR="006F4213">
        <w:rPr>
          <w:lang w:val="pt-BR"/>
        </w:rPr>
        <w:t>contrato</w:t>
      </w:r>
      <w:r>
        <w:t xml:space="preserve"> será de 180 (cento e oitenta) dias, contados</w:t>
      </w:r>
      <w:r w:rsidRPr="00C655EA">
        <w:rPr>
          <w:color w:val="FF0000"/>
        </w:rPr>
        <w:t xml:space="preserve"> </w:t>
      </w:r>
      <w:r w:rsidRPr="00C655EA">
        <w:rPr>
          <w:u w:val="single"/>
        </w:rPr>
        <w:t xml:space="preserve">a partir da data da assinatura do </w:t>
      </w:r>
      <w:r w:rsidR="006F4213" w:rsidRPr="00C655EA">
        <w:rPr>
          <w:u w:val="single"/>
          <w:lang w:val="pt-BR"/>
        </w:rPr>
        <w:t>instrumento contratual</w:t>
      </w:r>
      <w:r w:rsidRPr="00C655EA">
        <w:rPr>
          <w:u w:val="single"/>
        </w:rPr>
        <w:t xml:space="preserve"> ou </w:t>
      </w:r>
      <w:r w:rsidR="006F4213" w:rsidRPr="00C655EA">
        <w:rPr>
          <w:u w:val="single"/>
          <w:lang w:val="pt-BR"/>
        </w:rPr>
        <w:t xml:space="preserve">da </w:t>
      </w:r>
      <w:r w:rsidRPr="00C655EA">
        <w:rPr>
          <w:u w:val="single"/>
        </w:rPr>
        <w:t>emissão da Ordem de Fornecimento</w:t>
      </w:r>
      <w:r>
        <w:t xml:space="preserve">, sendo </w:t>
      </w:r>
      <w:r w:rsidR="00B671B5" w:rsidRPr="00C655EA">
        <w:rPr>
          <w:b/>
          <w:bCs/>
          <w:lang w:val="pt-BR"/>
        </w:rPr>
        <w:t>12</w:t>
      </w:r>
      <w:r w:rsidRPr="00C655EA">
        <w:rPr>
          <w:b/>
          <w:bCs/>
        </w:rPr>
        <w:t>0 (</w:t>
      </w:r>
      <w:r w:rsidR="00B671B5" w:rsidRPr="00C655EA">
        <w:rPr>
          <w:b/>
          <w:bCs/>
          <w:lang w:val="pt-BR"/>
        </w:rPr>
        <w:t>cento e vinte</w:t>
      </w:r>
      <w:r w:rsidRPr="00C655EA">
        <w:rPr>
          <w:b/>
          <w:bCs/>
        </w:rPr>
        <w:t>)</w:t>
      </w:r>
      <w:r w:rsidRPr="00C655EA">
        <w:rPr>
          <w:b/>
          <w:bCs/>
          <w:color w:val="FF0000"/>
        </w:rPr>
        <w:t xml:space="preserve"> </w:t>
      </w:r>
      <w:r w:rsidRPr="00C655EA">
        <w:rPr>
          <w:b/>
          <w:bCs/>
        </w:rPr>
        <w:t>dias consecutivos o prazo de execução do objeto deste TR</w:t>
      </w:r>
      <w:r>
        <w:t xml:space="preserve">, </w:t>
      </w:r>
      <w:r w:rsidR="00E22201">
        <w:rPr>
          <w:lang w:val="pt-BR"/>
        </w:rPr>
        <w:t>e os demais</w:t>
      </w:r>
      <w:r>
        <w:t xml:space="preserve"> </w:t>
      </w:r>
      <w:r w:rsidR="00B671B5">
        <w:rPr>
          <w:lang w:val="pt-BR"/>
        </w:rPr>
        <w:t>6</w:t>
      </w:r>
      <w:r>
        <w:t>0 (</w:t>
      </w:r>
      <w:r w:rsidR="00B671B5">
        <w:rPr>
          <w:lang w:val="pt-BR"/>
        </w:rPr>
        <w:t>sessenta</w:t>
      </w:r>
      <w:r>
        <w:t xml:space="preserve">) dias consecutivos para </w:t>
      </w:r>
      <w:r w:rsidR="00E22201">
        <w:rPr>
          <w:lang w:val="pt-BR"/>
        </w:rPr>
        <w:t xml:space="preserve">servirão para </w:t>
      </w:r>
      <w:r>
        <w:t>expedição do Termo de Encerramento Físico dos fornecimentos.</w:t>
      </w:r>
      <w:r w:rsidR="00C655EA">
        <w:rPr>
          <w:lang w:val="pt-BR"/>
        </w:rPr>
        <w:t xml:space="preserve"> </w:t>
      </w:r>
    </w:p>
    <w:p w14:paraId="391F6516" w14:textId="77777777" w:rsidR="004F3325" w:rsidRPr="004F3325" w:rsidRDefault="004F3325" w:rsidP="004F3325">
      <w:pPr>
        <w:rPr>
          <w:lang w:val="x-none"/>
        </w:rPr>
      </w:pPr>
    </w:p>
    <w:p w14:paraId="5B175CAD" w14:textId="32EA07BF" w:rsidR="00B81D93" w:rsidRDefault="00B81D93" w:rsidP="00CF3B29">
      <w:pPr>
        <w:pStyle w:val="Ttulo2"/>
        <w:numPr>
          <w:ilvl w:val="1"/>
          <w:numId w:val="14"/>
        </w:numPr>
        <w:ind w:left="708" w:hanging="718"/>
        <w:rPr>
          <w:b/>
          <w:bCs/>
        </w:rPr>
      </w:pPr>
      <w:r w:rsidRPr="004F3325">
        <w:rPr>
          <w:b/>
          <w:bCs/>
        </w:rPr>
        <w:t>A vigência da ATA de registro de preços será de 12 (doze) meses</w:t>
      </w:r>
      <w:r w:rsidR="004F3325" w:rsidRPr="004F3325">
        <w:rPr>
          <w:b/>
          <w:bCs/>
          <w:lang w:val="pt-BR"/>
        </w:rPr>
        <w:t>,</w:t>
      </w:r>
      <w:r w:rsidRPr="004F3325">
        <w:rPr>
          <w:b/>
          <w:bCs/>
        </w:rPr>
        <w:t xml:space="preserve"> a contar da data da sua assinatura.</w:t>
      </w:r>
    </w:p>
    <w:p w14:paraId="1BEA0B79" w14:textId="77777777" w:rsidR="004F3325" w:rsidRPr="004F3325" w:rsidRDefault="004F3325" w:rsidP="004F3325">
      <w:pPr>
        <w:rPr>
          <w:lang w:val="x-none"/>
        </w:rPr>
      </w:pPr>
    </w:p>
    <w:p w14:paraId="7170D225" w14:textId="29AAE398" w:rsidR="00972D15" w:rsidRDefault="00972D15" w:rsidP="004F3325">
      <w:pPr>
        <w:pStyle w:val="Ttulo2"/>
        <w:numPr>
          <w:ilvl w:val="0"/>
          <w:numId w:val="0"/>
        </w:numPr>
        <w:ind w:left="709" w:hanging="709"/>
      </w:pPr>
      <w:r>
        <w:rPr>
          <w:rFonts w:eastAsia="Arial" w:cs="Arial"/>
        </w:rPr>
        <w:t xml:space="preserve"> </w:t>
      </w:r>
      <w:r>
        <w:t>1</w:t>
      </w:r>
      <w:r w:rsidR="00016861">
        <w:rPr>
          <w:lang w:val="pt-BR"/>
        </w:rPr>
        <w:t>2</w:t>
      </w:r>
      <w:r>
        <w:t>.</w:t>
      </w:r>
      <w:r w:rsidR="004F3325">
        <w:rPr>
          <w:lang w:val="pt-BR"/>
        </w:rPr>
        <w:t>3</w:t>
      </w:r>
      <w:r>
        <w:t>.</w:t>
      </w:r>
      <w:r>
        <w:tab/>
        <w:t xml:space="preserve">O prazo referenciado no subitem acima, deverá atender o cronograma físico-financeiro constante do </w:t>
      </w:r>
      <w:r w:rsidRPr="00824E8E">
        <w:t xml:space="preserve">Anexo VI </w:t>
      </w:r>
      <w:r>
        <w:t>deste Termo de Referência.</w:t>
      </w:r>
    </w:p>
    <w:p w14:paraId="24B01B69" w14:textId="77777777" w:rsidR="00B81D93" w:rsidRPr="00B81D93" w:rsidRDefault="00B81D93" w:rsidP="00B81D93">
      <w:pPr>
        <w:rPr>
          <w:lang w:val="x-none"/>
        </w:rPr>
      </w:pPr>
    </w:p>
    <w:p w14:paraId="103AD486" w14:textId="77777777" w:rsidR="00F25ECC" w:rsidRPr="00F25ECC" w:rsidRDefault="00F25ECC" w:rsidP="00972D15">
      <w:pPr>
        <w:pStyle w:val="Ttulo2"/>
        <w:numPr>
          <w:ilvl w:val="0"/>
          <w:numId w:val="0"/>
        </w:numPr>
        <w:tabs>
          <w:tab w:val="left" w:pos="851"/>
        </w:tabs>
        <w:ind w:left="851"/>
        <w:rPr>
          <w:color w:val="0070C0"/>
        </w:rPr>
      </w:pPr>
    </w:p>
    <w:p w14:paraId="2CBBE811" w14:textId="77777777" w:rsidR="004C725C" w:rsidRDefault="004C725C" w:rsidP="00C949E9">
      <w:pPr>
        <w:pStyle w:val="Ttulo1"/>
        <w:numPr>
          <w:ilvl w:val="0"/>
          <w:numId w:val="23"/>
        </w:numPr>
        <w:tabs>
          <w:tab w:val="left" w:pos="851"/>
        </w:tabs>
      </w:pPr>
      <w:bookmarkStart w:id="65" w:name="_Toc106631222"/>
      <w:bookmarkEnd w:id="56"/>
      <w:r>
        <w:rPr>
          <w:szCs w:val="20"/>
        </w:rPr>
        <w:t>FORMAS E CONDIÇÕES DE PAGAMENTO</w:t>
      </w:r>
      <w:bookmarkEnd w:id="65"/>
    </w:p>
    <w:p w14:paraId="3FC29CC8" w14:textId="77777777" w:rsidR="00730BF0" w:rsidRDefault="00730BF0" w:rsidP="00730BF0">
      <w:pPr>
        <w:pStyle w:val="Ttulo2"/>
        <w:numPr>
          <w:ilvl w:val="0"/>
          <w:numId w:val="0"/>
        </w:numPr>
        <w:suppressAutoHyphens w:val="0"/>
        <w:rPr>
          <w:szCs w:val="20"/>
        </w:rPr>
      </w:pPr>
    </w:p>
    <w:p w14:paraId="28057EDF" w14:textId="103B229F" w:rsidR="00730BF0" w:rsidRDefault="00972D15" w:rsidP="00C949E9">
      <w:pPr>
        <w:pStyle w:val="Ttulo3"/>
        <w:numPr>
          <w:ilvl w:val="1"/>
          <w:numId w:val="23"/>
        </w:numPr>
        <w:suppressAutoHyphens w:val="0"/>
        <w:ind w:left="567" w:hanging="567"/>
        <w:rPr>
          <w:szCs w:val="20"/>
        </w:rPr>
      </w:pPr>
      <w:bookmarkStart w:id="66" w:name="_Ref466124326"/>
      <w:r>
        <w:rPr>
          <w:szCs w:val="20"/>
        </w:rPr>
        <w:lastRenderedPageBreak/>
        <w:t xml:space="preserve">Os pagamentos, objeto desta licitação, serão efetuados em reais, com base no preço unitário do material, efetivamente entregue, contra a apresentação das Notas Fiscais/Faturas devidamente atestadas pela Fiscalização da </w:t>
      </w:r>
      <w:r w:rsidR="008D4D24">
        <w:rPr>
          <w:szCs w:val="20"/>
        </w:rPr>
        <w:t>CODEVASF</w:t>
      </w:r>
      <w:r>
        <w:rPr>
          <w:szCs w:val="20"/>
        </w:rPr>
        <w:t>, conforme legislação vigente</w:t>
      </w:r>
      <w:bookmarkEnd w:id="66"/>
      <w:r>
        <w:rPr>
          <w:szCs w:val="20"/>
        </w:rPr>
        <w:t>.</w:t>
      </w:r>
    </w:p>
    <w:p w14:paraId="75E0FF29" w14:textId="77777777" w:rsidR="001C7D11" w:rsidRPr="001C7D11" w:rsidRDefault="001C7D11" w:rsidP="001C7D11">
      <w:pPr>
        <w:rPr>
          <w:lang w:val="x-none"/>
        </w:rPr>
      </w:pPr>
    </w:p>
    <w:p w14:paraId="53A9B30B" w14:textId="77777777" w:rsidR="001C7D11" w:rsidRPr="001C7D11" w:rsidRDefault="001C7D11" w:rsidP="00C949E9">
      <w:pPr>
        <w:numPr>
          <w:ilvl w:val="1"/>
          <w:numId w:val="23"/>
        </w:numPr>
        <w:ind w:left="567" w:hanging="567"/>
      </w:pPr>
      <w:r>
        <w:rPr>
          <w:szCs w:val="20"/>
        </w:rPr>
        <w:t>Será observado o prazo de até 30 (trinta) dias para pagamento, contados da data final do período de adimplemento de cada parcela.</w:t>
      </w:r>
    </w:p>
    <w:p w14:paraId="30467D3F" w14:textId="77777777" w:rsidR="004C725C" w:rsidRPr="00A57181" w:rsidRDefault="004C725C" w:rsidP="00A57181">
      <w:pPr>
        <w:pStyle w:val="Ttulo3"/>
        <w:numPr>
          <w:ilvl w:val="0"/>
          <w:numId w:val="0"/>
        </w:numPr>
        <w:suppressAutoHyphens w:val="0"/>
        <w:ind w:left="851"/>
        <w:rPr>
          <w:color w:val="0070C0"/>
        </w:rPr>
      </w:pPr>
    </w:p>
    <w:p w14:paraId="1B3FA1F8" w14:textId="77777777" w:rsidR="00730BF0" w:rsidRDefault="00730BF0" w:rsidP="00FE1B84">
      <w:pPr>
        <w:rPr>
          <w:lang w:val="x-none"/>
        </w:rPr>
      </w:pPr>
    </w:p>
    <w:p w14:paraId="700D112F" w14:textId="0F6ED847" w:rsidR="0024623C" w:rsidRDefault="00BF6047" w:rsidP="001C1DA6">
      <w:pPr>
        <w:pStyle w:val="Ttulo1"/>
        <w:numPr>
          <w:ilvl w:val="0"/>
          <w:numId w:val="23"/>
        </w:numPr>
        <w:tabs>
          <w:tab w:val="left" w:pos="851"/>
        </w:tabs>
        <w:ind w:left="851" w:hanging="851"/>
        <w:rPr>
          <w:szCs w:val="20"/>
          <w:lang w:val="pt-BR"/>
        </w:rPr>
      </w:pPr>
      <w:bookmarkStart w:id="67" w:name="_Toc106631223"/>
      <w:r w:rsidRPr="00C819DC">
        <w:rPr>
          <w:szCs w:val="20"/>
        </w:rPr>
        <w:t>REVISÃO</w:t>
      </w:r>
      <w:r w:rsidRPr="00C819DC">
        <w:rPr>
          <w:szCs w:val="20"/>
          <w:lang w:val="pt-BR"/>
        </w:rPr>
        <w:t xml:space="preserve"> DOS PREÇOS REGISTRADO</w:t>
      </w:r>
      <w:r w:rsidR="001B3D61" w:rsidRPr="00C819DC">
        <w:rPr>
          <w:szCs w:val="20"/>
          <w:lang w:val="pt-BR"/>
        </w:rPr>
        <w:t>S</w:t>
      </w:r>
      <w:bookmarkEnd w:id="67"/>
    </w:p>
    <w:p w14:paraId="3E3C8EF5" w14:textId="77777777" w:rsidR="00C819DC" w:rsidRPr="00C819DC" w:rsidRDefault="00C819DC" w:rsidP="00C819DC"/>
    <w:p w14:paraId="21FE7D19" w14:textId="285CCDCA" w:rsidR="00BF6047" w:rsidRPr="00C819DC" w:rsidRDefault="00C819DC" w:rsidP="00C819DC">
      <w:pPr>
        <w:ind w:left="705" w:hanging="705"/>
      </w:pPr>
      <w:r>
        <w:t>14.1</w:t>
      </w:r>
      <w:r>
        <w:tab/>
      </w:r>
      <w:r w:rsidR="00BF6047" w:rsidRPr="00C819DC">
        <w:rPr>
          <w:rFonts w:cs="Times New Roman"/>
          <w:color w:val="000000"/>
          <w:lang w:val="x-none"/>
        </w:rPr>
        <w:t>Os preços ofertados em Ata serão fixos</w:t>
      </w:r>
      <w:r w:rsidR="00166B57" w:rsidRPr="00C819DC">
        <w:rPr>
          <w:rFonts w:cs="Times New Roman"/>
          <w:color w:val="000000"/>
          <w:lang w:val="x-none"/>
        </w:rPr>
        <w:t>, podendo ser revistos, exclusivamente,</w:t>
      </w:r>
      <w:r w:rsidR="00BF6047" w:rsidRPr="00C819DC">
        <w:rPr>
          <w:rFonts w:cs="Times New Roman"/>
          <w:color w:val="000000"/>
          <w:lang w:val="x-none"/>
        </w:rPr>
        <w:t xml:space="preserve"> em decorrência de eventual redução dos preços praticados no mercado ou de fato que eleve o custo dos bens registrados</w:t>
      </w:r>
      <w:r w:rsidR="00166B57" w:rsidRPr="00C819DC">
        <w:rPr>
          <w:rFonts w:cs="Times New Roman"/>
          <w:color w:val="000000"/>
          <w:lang w:val="x-none"/>
        </w:rPr>
        <w:t xml:space="preserve"> de tal modo que a viabilidade dos fornecimentos seja ameaçada</w:t>
      </w:r>
      <w:r w:rsidR="00BF6047" w:rsidRPr="00C819DC">
        <w:rPr>
          <w:rFonts w:cs="Times New Roman"/>
          <w:color w:val="000000"/>
          <w:lang w:val="x-none"/>
        </w:rPr>
        <w:t>, cabendo ao órgão gerenciador (</w:t>
      </w:r>
      <w:r w:rsidR="008D4D24">
        <w:rPr>
          <w:rFonts w:cs="Times New Roman"/>
          <w:color w:val="000000"/>
          <w:lang w:val="x-none"/>
        </w:rPr>
        <w:t>CODEVASF</w:t>
      </w:r>
      <w:r w:rsidR="00BF6047" w:rsidRPr="00C819DC">
        <w:rPr>
          <w:rFonts w:cs="Times New Roman"/>
          <w:color w:val="000000"/>
          <w:lang w:val="x-none"/>
        </w:rPr>
        <w:t>) promover negociações junto às licitantes participantes, observadas as disposições do Capítulo VIII do Decreto n.º 7.892/2013.</w:t>
      </w:r>
    </w:p>
    <w:p w14:paraId="3B11FF86" w14:textId="77777777" w:rsidR="00BF6047" w:rsidRPr="00016D34" w:rsidRDefault="00BF6047" w:rsidP="00BF6047">
      <w:pPr>
        <w:rPr>
          <w:bCs/>
        </w:rPr>
      </w:pPr>
    </w:p>
    <w:p w14:paraId="3C84908C" w14:textId="77777777" w:rsidR="00BF6047" w:rsidRDefault="00BF6047" w:rsidP="00C949E9">
      <w:pPr>
        <w:pStyle w:val="Ttulo1"/>
        <w:numPr>
          <w:ilvl w:val="0"/>
          <w:numId w:val="23"/>
        </w:numPr>
        <w:tabs>
          <w:tab w:val="left" w:pos="851"/>
        </w:tabs>
        <w:ind w:left="851" w:hanging="851"/>
        <w:rPr>
          <w:szCs w:val="20"/>
        </w:rPr>
      </w:pPr>
      <w:bookmarkStart w:id="68" w:name="_Toc106631224"/>
      <w:r>
        <w:rPr>
          <w:szCs w:val="20"/>
        </w:rPr>
        <w:t>REAJUSTAMENTO DOS PREÇOS</w:t>
      </w:r>
      <w:bookmarkEnd w:id="68"/>
    </w:p>
    <w:p w14:paraId="44AA0EAB" w14:textId="77777777" w:rsidR="00BF6047" w:rsidRDefault="00BF6047" w:rsidP="00BF6047">
      <w:pPr>
        <w:rPr>
          <w:lang w:val="x-none"/>
        </w:rPr>
      </w:pPr>
    </w:p>
    <w:p w14:paraId="1832E891" w14:textId="77777777" w:rsidR="001C7D11" w:rsidRPr="001C7D11" w:rsidRDefault="001C7D11" w:rsidP="00C949E9">
      <w:pPr>
        <w:pStyle w:val="PargrafodaLista"/>
        <w:numPr>
          <w:ilvl w:val="0"/>
          <w:numId w:val="23"/>
        </w:numPr>
        <w:outlineLvl w:val="0"/>
        <w:rPr>
          <w:rFonts w:cs="Times New Roman"/>
          <w:b/>
          <w:vanish/>
          <w:lang w:val="x-none"/>
        </w:rPr>
      </w:pPr>
      <w:bookmarkStart w:id="69" w:name="_Toc81461924"/>
      <w:bookmarkStart w:id="70" w:name="_Toc90385681"/>
      <w:bookmarkStart w:id="71" w:name="_Toc100305643"/>
      <w:bookmarkStart w:id="72" w:name="_Toc100312510"/>
      <w:bookmarkStart w:id="73" w:name="_Toc100561609"/>
      <w:bookmarkStart w:id="74" w:name="_Toc101257366"/>
      <w:bookmarkStart w:id="75" w:name="_Toc104929930"/>
      <w:bookmarkStart w:id="76" w:name="_Toc106631225"/>
      <w:bookmarkEnd w:id="69"/>
      <w:bookmarkEnd w:id="70"/>
      <w:bookmarkEnd w:id="71"/>
      <w:bookmarkEnd w:id="72"/>
      <w:bookmarkEnd w:id="73"/>
      <w:bookmarkEnd w:id="74"/>
      <w:bookmarkEnd w:id="75"/>
      <w:bookmarkEnd w:id="76"/>
    </w:p>
    <w:p w14:paraId="7410AF7B" w14:textId="77777777" w:rsidR="001C7D11" w:rsidRPr="001C7D11" w:rsidRDefault="001C7D11" w:rsidP="00C949E9">
      <w:pPr>
        <w:pStyle w:val="PargrafodaLista"/>
        <w:numPr>
          <w:ilvl w:val="0"/>
          <w:numId w:val="23"/>
        </w:numPr>
        <w:outlineLvl w:val="0"/>
        <w:rPr>
          <w:rFonts w:cs="Times New Roman"/>
          <w:b/>
          <w:vanish/>
          <w:lang w:val="x-none"/>
        </w:rPr>
      </w:pPr>
      <w:bookmarkStart w:id="77" w:name="_Toc81461925"/>
      <w:bookmarkStart w:id="78" w:name="_Toc90385682"/>
      <w:bookmarkStart w:id="79" w:name="_Toc100305644"/>
      <w:bookmarkStart w:id="80" w:name="_Toc100312511"/>
      <w:bookmarkStart w:id="81" w:name="_Toc100561610"/>
      <w:bookmarkStart w:id="82" w:name="_Toc101257367"/>
      <w:bookmarkStart w:id="83" w:name="_Toc104929931"/>
      <w:bookmarkStart w:id="84" w:name="_Toc106631226"/>
      <w:bookmarkEnd w:id="77"/>
      <w:bookmarkEnd w:id="78"/>
      <w:bookmarkEnd w:id="79"/>
      <w:bookmarkEnd w:id="80"/>
      <w:bookmarkEnd w:id="81"/>
      <w:bookmarkEnd w:id="82"/>
      <w:bookmarkEnd w:id="83"/>
      <w:bookmarkEnd w:id="84"/>
    </w:p>
    <w:p w14:paraId="3F28F35A" w14:textId="77777777" w:rsidR="001C7D11" w:rsidRPr="001C7D11" w:rsidRDefault="001C7D11" w:rsidP="00C949E9">
      <w:pPr>
        <w:pStyle w:val="PargrafodaLista"/>
        <w:numPr>
          <w:ilvl w:val="0"/>
          <w:numId w:val="23"/>
        </w:numPr>
        <w:outlineLvl w:val="0"/>
        <w:rPr>
          <w:rFonts w:cs="Times New Roman"/>
          <w:b/>
          <w:vanish/>
          <w:lang w:val="x-none"/>
        </w:rPr>
      </w:pPr>
      <w:bookmarkStart w:id="85" w:name="_Toc81461926"/>
      <w:bookmarkStart w:id="86" w:name="_Toc90385683"/>
      <w:bookmarkStart w:id="87" w:name="_Toc100305645"/>
      <w:bookmarkStart w:id="88" w:name="_Toc100312512"/>
      <w:bookmarkStart w:id="89" w:name="_Toc100561611"/>
      <w:bookmarkStart w:id="90" w:name="_Toc101257368"/>
      <w:bookmarkStart w:id="91" w:name="_Toc104929932"/>
      <w:bookmarkStart w:id="92" w:name="_Toc106631227"/>
      <w:bookmarkEnd w:id="85"/>
      <w:bookmarkEnd w:id="86"/>
      <w:bookmarkEnd w:id="87"/>
      <w:bookmarkEnd w:id="88"/>
      <w:bookmarkEnd w:id="89"/>
      <w:bookmarkEnd w:id="90"/>
      <w:bookmarkEnd w:id="91"/>
      <w:bookmarkEnd w:id="92"/>
    </w:p>
    <w:p w14:paraId="302A936F" w14:textId="60293A71" w:rsidR="00202F47" w:rsidRPr="00202F47" w:rsidRDefault="00CF3B29" w:rsidP="00FC1F28">
      <w:pPr>
        <w:pStyle w:val="Ttulo2"/>
        <w:numPr>
          <w:ilvl w:val="1"/>
          <w:numId w:val="16"/>
        </w:numPr>
        <w:ind w:left="851" w:hanging="851"/>
      </w:pPr>
      <w:r>
        <w:t>Caso o ocorra assinatura do contrato (ou instrumento equivalente), os preços</w:t>
      </w:r>
      <w:r w:rsidRPr="00CF3B29">
        <w:rPr>
          <w:lang w:val="pt-BR"/>
        </w:rPr>
        <w:t xml:space="preserve"> </w:t>
      </w:r>
      <w:r>
        <w:t>permanecerão válidos pelo período de um ano contado da data de apresentação da proposta.</w:t>
      </w:r>
      <w:r w:rsidRPr="00CF3B29">
        <w:rPr>
          <w:lang w:val="pt-BR"/>
        </w:rPr>
        <w:t xml:space="preserve"> </w:t>
      </w:r>
      <w:r>
        <w:t>Após este prazo, poderão ser reajustados aplicando-se a seguinte fórmula de reajuste:</w:t>
      </w:r>
    </w:p>
    <w:p w14:paraId="6E244B03" w14:textId="45ED4C65" w:rsidR="00202F47" w:rsidRDefault="00202F47" w:rsidP="00202F47">
      <w:pPr>
        <w:tabs>
          <w:tab w:val="left" w:pos="851"/>
        </w:tabs>
        <w:ind w:left="3120"/>
        <w:rPr>
          <w:rFonts w:ascii="Times New Roman" w:eastAsia="Times New Roman" w:hAnsi="Times New Roman" w:cs="Times New Roman"/>
          <w:szCs w:val="20"/>
          <w:lang w:eastAsia="pt-BR"/>
        </w:rPr>
      </w:pPr>
      <w:r>
        <w:fldChar w:fldCharType="begin"/>
      </w:r>
      <w:r>
        <w:instrText xml:space="preserve"> LINK Excel.Sheet.12 "Pasta1" "Plan1!L18C3:L19C3" \a \f 4 \h  \* MERGEFORMAT </w:instrText>
      </w:r>
      <w:r>
        <w:fldChar w:fldCharType="separate"/>
      </w:r>
    </w:p>
    <w:tbl>
      <w:tblPr>
        <w:tblW w:w="1760" w:type="dxa"/>
        <w:tblInd w:w="2092" w:type="dxa"/>
        <w:tblCellMar>
          <w:left w:w="70" w:type="dxa"/>
          <w:right w:w="70" w:type="dxa"/>
        </w:tblCellMar>
        <w:tblLook w:val="04A0" w:firstRow="1" w:lastRow="0" w:firstColumn="1" w:lastColumn="0" w:noHBand="0" w:noVBand="1"/>
      </w:tblPr>
      <w:tblGrid>
        <w:gridCol w:w="1760"/>
      </w:tblGrid>
      <w:tr w:rsidR="00202F47" w:rsidRPr="00202F47" w14:paraId="10B3320F" w14:textId="77777777" w:rsidTr="00202F47">
        <w:trPr>
          <w:trHeight w:val="415"/>
        </w:trPr>
        <w:tc>
          <w:tcPr>
            <w:tcW w:w="1760" w:type="dxa"/>
            <w:tcBorders>
              <w:top w:val="nil"/>
              <w:left w:val="nil"/>
              <w:bottom w:val="nil"/>
              <w:right w:val="nil"/>
            </w:tcBorders>
            <w:shd w:val="clear" w:color="auto" w:fill="auto"/>
            <w:noWrap/>
            <w:vAlign w:val="bottom"/>
            <w:hideMark/>
          </w:tcPr>
          <w:p w14:paraId="67E9D592" w14:textId="77777777" w:rsidR="00202F47" w:rsidRPr="00202F47" w:rsidRDefault="00202F47" w:rsidP="00202F47">
            <w:pPr>
              <w:suppressAutoHyphens w:val="0"/>
              <w:jc w:val="left"/>
              <w:rPr>
                <w:rFonts w:ascii="Calibri" w:eastAsia="Times New Roman" w:hAnsi="Calibri" w:cs="Calibri"/>
                <w:color w:val="000000"/>
                <w:sz w:val="22"/>
                <w:szCs w:val="22"/>
                <w:lang w:eastAsia="pt-BR"/>
              </w:rPr>
            </w:pPr>
            <w:r w:rsidRPr="00202F47">
              <w:rPr>
                <w:rFonts w:ascii="Calibri" w:eastAsia="Times New Roman" w:hAnsi="Calibri" w:cs="Calibri"/>
                <w:color w:val="000000"/>
                <w:sz w:val="22"/>
                <w:szCs w:val="22"/>
                <w:lang w:eastAsia="pt-BR"/>
              </w:rPr>
              <w:t>R = V [</w:t>
            </w:r>
            <w:r w:rsidRPr="00202F47">
              <w:rPr>
                <w:rFonts w:ascii="Calibri" w:eastAsia="Times New Roman" w:hAnsi="Calibri" w:cs="Calibri"/>
                <w:color w:val="000000"/>
                <w:sz w:val="22"/>
                <w:szCs w:val="22"/>
                <w:u w:val="single"/>
                <w:lang w:eastAsia="pt-BR"/>
              </w:rPr>
              <w:t>I1 - I0</w:t>
            </w:r>
            <w:r w:rsidRPr="00202F47">
              <w:rPr>
                <w:rFonts w:ascii="Calibri" w:eastAsia="Times New Roman" w:hAnsi="Calibri" w:cs="Calibri"/>
                <w:color w:val="000000"/>
                <w:sz w:val="22"/>
                <w:szCs w:val="22"/>
                <w:lang w:eastAsia="pt-BR"/>
              </w:rPr>
              <w:t>]</w:t>
            </w:r>
          </w:p>
        </w:tc>
      </w:tr>
      <w:tr w:rsidR="00202F47" w:rsidRPr="00202F47" w14:paraId="6153FD2B" w14:textId="77777777" w:rsidTr="00202F47">
        <w:trPr>
          <w:trHeight w:val="415"/>
        </w:trPr>
        <w:tc>
          <w:tcPr>
            <w:tcW w:w="1760" w:type="dxa"/>
            <w:tcBorders>
              <w:top w:val="nil"/>
              <w:left w:val="nil"/>
              <w:bottom w:val="nil"/>
              <w:right w:val="nil"/>
            </w:tcBorders>
            <w:shd w:val="clear" w:color="auto" w:fill="auto"/>
            <w:noWrap/>
            <w:vAlign w:val="center"/>
            <w:hideMark/>
          </w:tcPr>
          <w:p w14:paraId="45943221" w14:textId="77777777" w:rsidR="00202F47" w:rsidRPr="00202F47" w:rsidRDefault="00202F47" w:rsidP="00202F47">
            <w:pPr>
              <w:suppressAutoHyphens w:val="0"/>
              <w:jc w:val="center"/>
              <w:rPr>
                <w:rFonts w:ascii="Calibri" w:eastAsia="Times New Roman" w:hAnsi="Calibri" w:cs="Calibri"/>
                <w:color w:val="000000"/>
                <w:sz w:val="22"/>
                <w:szCs w:val="22"/>
                <w:lang w:eastAsia="pt-BR"/>
              </w:rPr>
            </w:pPr>
            <w:r w:rsidRPr="00202F47">
              <w:rPr>
                <w:rFonts w:ascii="Calibri" w:eastAsia="Times New Roman" w:hAnsi="Calibri" w:cs="Calibri"/>
                <w:color w:val="000000"/>
                <w:sz w:val="22"/>
                <w:szCs w:val="22"/>
                <w:lang w:eastAsia="pt-BR"/>
              </w:rPr>
              <w:t>10</w:t>
            </w:r>
          </w:p>
        </w:tc>
      </w:tr>
    </w:tbl>
    <w:p w14:paraId="163603C3" w14:textId="3B989C6D" w:rsidR="00202F47" w:rsidRPr="00202F47" w:rsidRDefault="00202F47" w:rsidP="00202F47">
      <w:pPr>
        <w:tabs>
          <w:tab w:val="left" w:pos="851"/>
        </w:tabs>
        <w:ind w:firstLine="851"/>
        <w:rPr>
          <w:lang w:val="x-none"/>
        </w:rPr>
      </w:pPr>
      <w:r>
        <w:rPr>
          <w:lang w:val="x-none"/>
        </w:rPr>
        <w:fldChar w:fldCharType="end"/>
      </w:r>
      <w:r w:rsidRPr="00202F47">
        <w:rPr>
          <w:lang w:val="x-none"/>
        </w:rPr>
        <w:t>Onde:</w:t>
      </w:r>
    </w:p>
    <w:p w14:paraId="313B02DE" w14:textId="0072301F" w:rsidR="00202F47" w:rsidRPr="0085645C" w:rsidRDefault="00202F47" w:rsidP="00202F47">
      <w:pPr>
        <w:tabs>
          <w:tab w:val="left" w:pos="851"/>
        </w:tabs>
      </w:pPr>
      <w:r>
        <w:rPr>
          <w:lang w:val="x-none"/>
        </w:rPr>
        <w:tab/>
      </w:r>
      <w:r w:rsidRPr="00202F47">
        <w:rPr>
          <w:lang w:val="x-none"/>
        </w:rPr>
        <w:t>“R” é o valor do reajuste procurado</w:t>
      </w:r>
      <w:r w:rsidR="0085645C">
        <w:t>.</w:t>
      </w:r>
    </w:p>
    <w:p w14:paraId="3FE9CCE0" w14:textId="37ACC824" w:rsidR="00202F47" w:rsidRPr="0085645C" w:rsidRDefault="00202F47" w:rsidP="00202F47">
      <w:pPr>
        <w:tabs>
          <w:tab w:val="left" w:pos="851"/>
        </w:tabs>
      </w:pPr>
      <w:r>
        <w:rPr>
          <w:lang w:val="x-none"/>
        </w:rPr>
        <w:tab/>
      </w:r>
      <w:r w:rsidRPr="00202F47">
        <w:rPr>
          <w:lang w:val="x-none"/>
        </w:rPr>
        <w:t>“V” é o valor contratual a ser reajustado</w:t>
      </w:r>
      <w:r w:rsidR="0085645C">
        <w:t>.</w:t>
      </w:r>
    </w:p>
    <w:p w14:paraId="07657922" w14:textId="7A86CD5D" w:rsidR="00202F47" w:rsidRPr="0085645C" w:rsidRDefault="00202F47" w:rsidP="00202F47">
      <w:pPr>
        <w:tabs>
          <w:tab w:val="left" w:pos="851"/>
        </w:tabs>
      </w:pPr>
      <w:r>
        <w:rPr>
          <w:lang w:val="x-none"/>
        </w:rPr>
        <w:tab/>
      </w:r>
      <w:r w:rsidRPr="00202F47">
        <w:rPr>
          <w:lang w:val="x-none"/>
        </w:rPr>
        <w:t>“I1” é o índice correspondente ao mês do aniversário da Proposta</w:t>
      </w:r>
      <w:r w:rsidR="0085645C">
        <w:t>.</w:t>
      </w:r>
    </w:p>
    <w:p w14:paraId="3D2A0961" w14:textId="7816095D" w:rsidR="00BF6047" w:rsidRDefault="00202F47" w:rsidP="00202F47">
      <w:pPr>
        <w:tabs>
          <w:tab w:val="left" w:pos="851"/>
        </w:tabs>
      </w:pPr>
      <w:r>
        <w:rPr>
          <w:lang w:val="x-none"/>
        </w:rPr>
        <w:tab/>
      </w:r>
      <w:r w:rsidRPr="00202F47">
        <w:rPr>
          <w:lang w:val="x-none"/>
        </w:rPr>
        <w:t>“I0” é o índice inicial correspondente à data de apresentação da Proposta</w:t>
      </w:r>
      <w:r w:rsidR="0085645C">
        <w:t>.</w:t>
      </w:r>
    </w:p>
    <w:p w14:paraId="2A75DF28" w14:textId="77777777" w:rsidR="0085645C" w:rsidRDefault="0085645C" w:rsidP="00202F47">
      <w:pPr>
        <w:tabs>
          <w:tab w:val="left" w:pos="851"/>
        </w:tabs>
      </w:pPr>
    </w:p>
    <w:p w14:paraId="1FDEAF52" w14:textId="2D3729C2" w:rsidR="0085645C" w:rsidRPr="0085645C" w:rsidRDefault="0085645C" w:rsidP="0085645C">
      <w:pPr>
        <w:pStyle w:val="PargrafodaLista"/>
        <w:numPr>
          <w:ilvl w:val="2"/>
          <w:numId w:val="37"/>
        </w:numPr>
        <w:tabs>
          <w:tab w:val="left" w:pos="709"/>
        </w:tabs>
      </w:pPr>
      <w:r w:rsidRPr="0085645C">
        <w:rPr>
          <w:color w:val="000000"/>
        </w:rPr>
        <w:t>Nos reajustes subsequentes ao primeiro, o interregno mínimo de um ano será contado a partir dos efeitos financeiros do último reajuste.</w:t>
      </w:r>
    </w:p>
    <w:p w14:paraId="2A21AB94" w14:textId="77777777" w:rsidR="0085645C" w:rsidRDefault="0085645C" w:rsidP="0085645C">
      <w:pPr>
        <w:pStyle w:val="PargrafodaLista"/>
        <w:tabs>
          <w:tab w:val="left" w:pos="709"/>
        </w:tabs>
        <w:ind w:left="709"/>
      </w:pPr>
    </w:p>
    <w:p w14:paraId="6222EEAB" w14:textId="18A4C481" w:rsidR="0085645C" w:rsidRDefault="0085645C" w:rsidP="0085645C">
      <w:pPr>
        <w:pStyle w:val="PargrafodaLista"/>
        <w:numPr>
          <w:ilvl w:val="2"/>
          <w:numId w:val="37"/>
        </w:numPr>
        <w:tabs>
          <w:tab w:val="left" w:pos="709"/>
        </w:tabs>
      </w:pPr>
      <w:r>
        <w:t>Caso o índice estabelecido para reajustamento venha a ser extinto ou de qualquer forma não possa mais ser utilizado, será adotado em substituição o que vier a ser determinado pela legislação então em vigor.</w:t>
      </w:r>
    </w:p>
    <w:p w14:paraId="712AF354" w14:textId="77777777" w:rsidR="0085645C" w:rsidRDefault="0085645C" w:rsidP="0085645C">
      <w:pPr>
        <w:tabs>
          <w:tab w:val="left" w:pos="709"/>
        </w:tabs>
        <w:ind w:left="709" w:hanging="709"/>
      </w:pPr>
    </w:p>
    <w:p w14:paraId="20816E9C" w14:textId="740C8419" w:rsidR="0085645C" w:rsidRPr="0085645C" w:rsidRDefault="0085645C" w:rsidP="0085645C">
      <w:pPr>
        <w:pStyle w:val="PargrafodaLista"/>
        <w:numPr>
          <w:ilvl w:val="2"/>
          <w:numId w:val="37"/>
        </w:numPr>
        <w:tabs>
          <w:tab w:val="left" w:pos="851"/>
        </w:tabs>
      </w:pPr>
      <w:r>
        <w:t xml:space="preserve">Na ausência de previsão legal quanto ao índice substituto, as partes elegerão novo índice oficial, para </w:t>
      </w:r>
      <w:r w:rsidRPr="0085645C">
        <w:rPr>
          <w:color w:val="000000"/>
        </w:rPr>
        <w:t>reajustamento</w:t>
      </w:r>
      <w:r>
        <w:t xml:space="preserve"> do preço do valor remanescente.</w:t>
      </w:r>
    </w:p>
    <w:p w14:paraId="10B69E1D" w14:textId="77777777" w:rsidR="00BF6047" w:rsidRDefault="00BF6047" w:rsidP="00BF6047">
      <w:pPr>
        <w:rPr>
          <w:lang w:val="x-none"/>
        </w:rPr>
      </w:pPr>
    </w:p>
    <w:p w14:paraId="2504C98A" w14:textId="25220DF9" w:rsidR="004C725C" w:rsidRPr="00487FD3" w:rsidRDefault="004C725C" w:rsidP="00C3349A">
      <w:pPr>
        <w:pStyle w:val="Ttulo1"/>
        <w:numPr>
          <w:ilvl w:val="0"/>
          <w:numId w:val="15"/>
        </w:numPr>
        <w:tabs>
          <w:tab w:val="left" w:pos="851"/>
        </w:tabs>
        <w:ind w:hanging="720"/>
      </w:pPr>
      <w:bookmarkStart w:id="93" w:name="_Toc106631228"/>
      <w:r w:rsidRPr="00487FD3">
        <w:rPr>
          <w:szCs w:val="20"/>
        </w:rPr>
        <w:t>RECEBIMENTO DEFINITIVO DOS FORNECIMENTOS</w:t>
      </w:r>
      <w:bookmarkEnd w:id="93"/>
    </w:p>
    <w:p w14:paraId="43B47FEF" w14:textId="77777777" w:rsidR="004C725C" w:rsidRDefault="004C725C">
      <w:pPr>
        <w:ind w:left="851"/>
        <w:rPr>
          <w:b/>
          <w:szCs w:val="20"/>
          <w:highlight w:val="yellow"/>
        </w:rPr>
      </w:pPr>
    </w:p>
    <w:p w14:paraId="7E9CD4A1" w14:textId="066781B4" w:rsidR="004C725C" w:rsidRDefault="004C725C" w:rsidP="00407963">
      <w:pPr>
        <w:pStyle w:val="Ttulo2"/>
        <w:numPr>
          <w:ilvl w:val="1"/>
          <w:numId w:val="15"/>
        </w:numPr>
        <w:tabs>
          <w:tab w:val="left" w:pos="851"/>
        </w:tabs>
        <w:ind w:left="709" w:hanging="718"/>
      </w:pPr>
      <w:r>
        <w:t xml:space="preserve">Após o término dos fornecimentos objeto deste TR, a CONTRATADA requererá à </w:t>
      </w:r>
      <w:r w:rsidR="008D4D24">
        <w:t>CODEVASF</w:t>
      </w:r>
      <w:r>
        <w:t>, através da Fiscalização, o seu recebimento provisório, que deverá ocorrer no prazo de 15 (quinze) dias da data da solicitação dos mesmos.</w:t>
      </w:r>
    </w:p>
    <w:p w14:paraId="61961867" w14:textId="77777777" w:rsidR="004C725C" w:rsidRDefault="004C725C">
      <w:pPr>
        <w:rPr>
          <w:szCs w:val="20"/>
        </w:rPr>
      </w:pPr>
    </w:p>
    <w:p w14:paraId="56330142" w14:textId="043BC4AB" w:rsidR="004C725C" w:rsidRDefault="004C725C" w:rsidP="00407963">
      <w:pPr>
        <w:pStyle w:val="Ttulo3"/>
        <w:numPr>
          <w:ilvl w:val="2"/>
          <w:numId w:val="15"/>
        </w:numPr>
        <w:ind w:left="709"/>
      </w:pPr>
      <w:r>
        <w:t>O recebimento definitivo do objeto, após a sua conclusão, obedecerá ao disposto no descrito abaixo:</w:t>
      </w:r>
    </w:p>
    <w:p w14:paraId="683EFEB0" w14:textId="77777777" w:rsidR="00D75142" w:rsidRPr="00D75142" w:rsidRDefault="00D75142" w:rsidP="00D75142">
      <w:pPr>
        <w:rPr>
          <w:lang w:val="x-none"/>
        </w:rPr>
      </w:pPr>
    </w:p>
    <w:p w14:paraId="7DC412A5" w14:textId="77777777" w:rsidR="004C725C" w:rsidRDefault="004C725C" w:rsidP="00594E5C">
      <w:pPr>
        <w:pStyle w:val="PargrafodaLista"/>
        <w:numPr>
          <w:ilvl w:val="0"/>
          <w:numId w:val="2"/>
        </w:numPr>
        <w:tabs>
          <w:tab w:val="clear" w:pos="0"/>
          <w:tab w:val="num" w:pos="142"/>
        </w:tabs>
        <w:ind w:left="1276" w:hanging="425"/>
      </w:pPr>
      <w:r>
        <w:rPr>
          <w:color w:val="000000"/>
          <w:szCs w:val="20"/>
        </w:rPr>
        <w:t>Provisoriamente, pelo responsável por seu acompanhamento e fiscalização, mediante termo circunstanciado, assinado pelas partes em até 15 (quinze) dias da comunicação escrita do contratado;</w:t>
      </w:r>
    </w:p>
    <w:p w14:paraId="660C43B1" w14:textId="77777777" w:rsidR="004C725C" w:rsidRDefault="004C725C" w:rsidP="00594E5C">
      <w:pPr>
        <w:pStyle w:val="PargrafodaLista"/>
        <w:numPr>
          <w:ilvl w:val="0"/>
          <w:numId w:val="2"/>
        </w:numPr>
        <w:tabs>
          <w:tab w:val="clear" w:pos="0"/>
          <w:tab w:val="num" w:pos="142"/>
        </w:tabs>
        <w:ind w:left="1276" w:hanging="425"/>
      </w:pPr>
      <w:r>
        <w:rPr>
          <w:color w:val="000000"/>
        </w:rPr>
        <w:t>Definitivamente, por servidor ou comissão designada pela autoridade competente, mediante termo circunstanciado, assinado pelas partes, após o decurso do prazo de observação, ou vistoria que comprove a adequação do objeto aos termos contratuais.</w:t>
      </w:r>
    </w:p>
    <w:p w14:paraId="7F8DD1F6" w14:textId="77777777" w:rsidR="004C725C" w:rsidRDefault="004C725C" w:rsidP="002A3545">
      <w:pPr>
        <w:pStyle w:val="PargrafodaLista"/>
        <w:ind w:left="1276"/>
      </w:pPr>
    </w:p>
    <w:p w14:paraId="7EBCC373" w14:textId="77777777" w:rsidR="004C725C" w:rsidRDefault="004C725C" w:rsidP="002A3545">
      <w:pPr>
        <w:pStyle w:val="PargrafodaLista"/>
        <w:ind w:left="1276"/>
      </w:pPr>
      <w:r>
        <w:rPr>
          <w:color w:val="000000"/>
        </w:rPr>
        <w:t xml:space="preserve">b1) </w:t>
      </w:r>
      <w:r>
        <w:rPr>
          <w:color w:val="000000"/>
          <w:szCs w:val="20"/>
          <w:shd w:val="clear" w:color="auto" w:fill="FFFFFF"/>
        </w:rPr>
        <w:t>O contratado é obrigado a reparar, corrigir, remover, reconstruir ou substituir, às suas expensas, no total ou em parte, o objeto do contrato em que se verificarem vícios, defeitos ou incorreções resultantes da execução ou de materiais empregados.</w:t>
      </w:r>
    </w:p>
    <w:p w14:paraId="2AA30100" w14:textId="77777777" w:rsidR="004C725C" w:rsidRDefault="004C725C">
      <w:pPr>
        <w:pStyle w:val="PargrafodaLista"/>
        <w:ind w:left="810"/>
        <w:rPr>
          <w:color w:val="000000"/>
          <w:szCs w:val="20"/>
          <w:shd w:val="clear" w:color="auto" w:fill="FFFFFF"/>
        </w:rPr>
      </w:pPr>
    </w:p>
    <w:p w14:paraId="4A6A17F8" w14:textId="77777777" w:rsidR="004C725C" w:rsidRDefault="004C725C" w:rsidP="00407963">
      <w:pPr>
        <w:pStyle w:val="Ttulo3"/>
        <w:numPr>
          <w:ilvl w:val="2"/>
          <w:numId w:val="15"/>
        </w:numPr>
        <w:ind w:left="1276" w:hanging="1276"/>
      </w:pPr>
      <w:r>
        <w:rPr>
          <w:color w:val="000000"/>
        </w:rPr>
        <w:t xml:space="preserve">Na </w:t>
      </w:r>
      <w:r w:rsidRPr="002A3545">
        <w:t>hipótese</w:t>
      </w:r>
      <w:r>
        <w:rPr>
          <w:color w:val="000000"/>
        </w:rPr>
        <w:t xml:space="preserve"> de o termo circunstanciado ou a verificação a que se refere este item não serem, respectivamente, lavrado ou procedida dentro dos prazos fixados, reputar-se-ão como realizados, desde que comunicados à Administração nos 15 (quinze) dias anteriores à exaustão dos mesmos.</w:t>
      </w:r>
    </w:p>
    <w:p w14:paraId="63265D0F" w14:textId="77777777" w:rsidR="004C725C" w:rsidRDefault="004C725C" w:rsidP="002A4343">
      <w:pPr>
        <w:ind w:left="1276" w:hanging="1276"/>
        <w:rPr>
          <w:color w:val="000000"/>
        </w:rPr>
      </w:pPr>
    </w:p>
    <w:p w14:paraId="51CCEBBA" w14:textId="77777777" w:rsidR="004C725C" w:rsidRDefault="004C725C" w:rsidP="00407963">
      <w:pPr>
        <w:pStyle w:val="Ttulo3"/>
        <w:numPr>
          <w:ilvl w:val="2"/>
          <w:numId w:val="15"/>
        </w:numPr>
        <w:ind w:left="1276" w:hanging="1276"/>
      </w:pPr>
      <w:bookmarkStart w:id="94" w:name="art75"/>
      <w:bookmarkStart w:id="95" w:name="art74"/>
      <w:bookmarkEnd w:id="94"/>
      <w:bookmarkEnd w:id="95"/>
      <w:r>
        <w:rPr>
          <w:color w:val="000000"/>
        </w:rPr>
        <w:t xml:space="preserve">Os </w:t>
      </w:r>
      <w:r w:rsidRPr="002A3545">
        <w:t>ensaios</w:t>
      </w:r>
      <w:r>
        <w:rPr>
          <w:color w:val="000000"/>
        </w:rPr>
        <w:t>, testes e demais provas exigidas por normas técnicas oficiais para a boa execução do objeto do contrato correm por conta do contratado.</w:t>
      </w:r>
    </w:p>
    <w:p w14:paraId="3D7C3243" w14:textId="77777777" w:rsidR="004C725C" w:rsidRDefault="004C725C" w:rsidP="002A4343">
      <w:pPr>
        <w:ind w:left="1276" w:hanging="1276"/>
        <w:rPr>
          <w:color w:val="000000"/>
        </w:rPr>
      </w:pPr>
    </w:p>
    <w:p w14:paraId="60A0F933" w14:textId="0CEE77D5" w:rsidR="004C725C" w:rsidRDefault="004C725C" w:rsidP="00407963">
      <w:pPr>
        <w:pStyle w:val="Ttulo3"/>
        <w:numPr>
          <w:ilvl w:val="2"/>
          <w:numId w:val="15"/>
        </w:numPr>
        <w:ind w:left="1276" w:hanging="1276"/>
      </w:pPr>
      <w:bookmarkStart w:id="96" w:name="art76"/>
      <w:bookmarkEnd w:id="96"/>
      <w:r>
        <w:rPr>
          <w:color w:val="000000"/>
        </w:rPr>
        <w:t xml:space="preserve">A </w:t>
      </w:r>
      <w:r w:rsidR="008D4D24">
        <w:rPr>
          <w:color w:val="000000"/>
        </w:rPr>
        <w:t>CODEVASF</w:t>
      </w:r>
      <w:r>
        <w:rPr>
          <w:color w:val="000000"/>
        </w:rPr>
        <w:t xml:space="preserve"> </w:t>
      </w:r>
      <w:r w:rsidRPr="00D75142">
        <w:rPr>
          <w:b/>
          <w:bCs/>
          <w:color w:val="000000"/>
        </w:rPr>
        <w:t>rejeitará</w:t>
      </w:r>
      <w:r>
        <w:rPr>
          <w:color w:val="000000"/>
        </w:rPr>
        <w:t xml:space="preserve">, no todo ou em parte fornecimento executado em desacordo com o </w:t>
      </w:r>
      <w:r w:rsidR="00A76A43">
        <w:rPr>
          <w:color w:val="000000"/>
          <w:lang w:val="pt-BR"/>
        </w:rPr>
        <w:t>instrumento contratual</w:t>
      </w:r>
      <w:r>
        <w:rPr>
          <w:color w:val="000000"/>
        </w:rPr>
        <w:t>.</w:t>
      </w:r>
    </w:p>
    <w:p w14:paraId="1A84F099" w14:textId="77777777" w:rsidR="004C725C" w:rsidRDefault="004C725C">
      <w:pPr>
        <w:rPr>
          <w:szCs w:val="20"/>
        </w:rPr>
      </w:pPr>
    </w:p>
    <w:p w14:paraId="790ED39A" w14:textId="77777777" w:rsidR="004C725C" w:rsidRDefault="004C725C" w:rsidP="00407963">
      <w:pPr>
        <w:pStyle w:val="Ttulo2"/>
        <w:numPr>
          <w:ilvl w:val="1"/>
          <w:numId w:val="15"/>
        </w:numPr>
        <w:tabs>
          <w:tab w:val="left" w:pos="1276"/>
        </w:tabs>
        <w:ind w:left="1276" w:hanging="1144"/>
      </w:pPr>
      <w:r>
        <w:t xml:space="preserve">Na hipótese da necessidade de correção, será estabelecido um prazo para que a CONTRATADA, às suas expensas, complemente, refaça ou substitua os </w:t>
      </w:r>
      <w:r>
        <w:rPr>
          <w:lang w:val="pt-BR"/>
        </w:rPr>
        <w:t>equipamentos</w:t>
      </w:r>
      <w:r>
        <w:t xml:space="preserve"> rejeitados.</w:t>
      </w:r>
    </w:p>
    <w:p w14:paraId="48D8B9B9" w14:textId="77777777" w:rsidR="004C725C" w:rsidRDefault="004C725C" w:rsidP="00153B9A">
      <w:pPr>
        <w:ind w:left="567"/>
        <w:rPr>
          <w:szCs w:val="20"/>
        </w:rPr>
      </w:pPr>
    </w:p>
    <w:p w14:paraId="3D59D4EF" w14:textId="77777777" w:rsidR="004C725C" w:rsidRDefault="004C725C" w:rsidP="00407963">
      <w:pPr>
        <w:pStyle w:val="Ttulo2"/>
        <w:numPr>
          <w:ilvl w:val="1"/>
          <w:numId w:val="15"/>
        </w:numPr>
        <w:tabs>
          <w:tab w:val="left" w:pos="851"/>
        </w:tabs>
        <w:ind w:left="567"/>
      </w:pPr>
      <w:r>
        <w:t>A CONTRATADA entende e aceita que o pleno cumprimento do estipulado neste item é condicionante para:</w:t>
      </w:r>
    </w:p>
    <w:p w14:paraId="3A4AAFCA" w14:textId="186ED26A" w:rsidR="004C725C" w:rsidRDefault="004C725C" w:rsidP="00153B9A">
      <w:pPr>
        <w:pStyle w:val="PargrafodaLista"/>
        <w:numPr>
          <w:ilvl w:val="0"/>
          <w:numId w:val="3"/>
        </w:numPr>
        <w:ind w:left="567" w:firstLine="273"/>
      </w:pPr>
      <w:r>
        <w:t xml:space="preserve">Emissão, pela </w:t>
      </w:r>
      <w:r w:rsidR="008D4D24">
        <w:t>CODEVASF</w:t>
      </w:r>
      <w:r>
        <w:t>, do Atestado de Capacidade Técnica;</w:t>
      </w:r>
      <w:r w:rsidR="000C03E8">
        <w:t xml:space="preserve"> e</w:t>
      </w:r>
    </w:p>
    <w:p w14:paraId="5E469F7D" w14:textId="77777777" w:rsidR="004C725C" w:rsidRDefault="004C725C" w:rsidP="00153B9A">
      <w:pPr>
        <w:pStyle w:val="PargrafodaLista"/>
        <w:numPr>
          <w:ilvl w:val="0"/>
          <w:numId w:val="3"/>
        </w:numPr>
        <w:ind w:left="567" w:firstLine="273"/>
      </w:pPr>
      <w:r>
        <w:t xml:space="preserve">Emissão do Termo de Encerramento Físico (TEF); </w:t>
      </w:r>
    </w:p>
    <w:p w14:paraId="566166B6" w14:textId="77777777" w:rsidR="000C03E8" w:rsidRDefault="000C03E8" w:rsidP="00153B9A">
      <w:pPr>
        <w:pStyle w:val="Ttulo2"/>
        <w:numPr>
          <w:ilvl w:val="0"/>
          <w:numId w:val="0"/>
        </w:numPr>
        <w:tabs>
          <w:tab w:val="left" w:pos="851"/>
        </w:tabs>
        <w:ind w:left="567"/>
      </w:pPr>
    </w:p>
    <w:p w14:paraId="71AE27F6" w14:textId="61A2AE00" w:rsidR="004C725C" w:rsidRDefault="004C725C" w:rsidP="00407963">
      <w:pPr>
        <w:pStyle w:val="Ttulo2"/>
        <w:numPr>
          <w:ilvl w:val="1"/>
          <w:numId w:val="15"/>
        </w:numPr>
        <w:tabs>
          <w:tab w:val="left" w:pos="851"/>
        </w:tabs>
        <w:ind w:left="851" w:hanging="719"/>
      </w:pPr>
      <w:r>
        <w:t xml:space="preserve">Aceitos e aprovados os fornecimentos, a </w:t>
      </w:r>
      <w:r w:rsidR="008D4D24">
        <w:t>CODEVASF</w:t>
      </w:r>
      <w:r>
        <w:t xml:space="preserve"> emitirá o Termo de Encerramento Físico (TEF), que deverá ser assinado por representante autorizado da CONTRATADA, possibilitando a liberação da </w:t>
      </w:r>
      <w:r w:rsidR="00A76A43">
        <w:rPr>
          <w:lang w:val="pt-BR"/>
        </w:rPr>
        <w:t>parcela final</w:t>
      </w:r>
      <w:r>
        <w:t>.</w:t>
      </w:r>
    </w:p>
    <w:p w14:paraId="413FEC06" w14:textId="77777777" w:rsidR="004C725C" w:rsidRDefault="004C725C" w:rsidP="00153B9A">
      <w:pPr>
        <w:pStyle w:val="Ttulo2"/>
        <w:numPr>
          <w:ilvl w:val="0"/>
          <w:numId w:val="0"/>
        </w:numPr>
        <w:tabs>
          <w:tab w:val="left" w:pos="851"/>
        </w:tabs>
        <w:ind w:left="567"/>
      </w:pPr>
    </w:p>
    <w:p w14:paraId="4C4E6C22" w14:textId="6F241B69" w:rsidR="004C725C" w:rsidRDefault="004C725C" w:rsidP="00407963">
      <w:pPr>
        <w:pStyle w:val="Ttulo2"/>
        <w:numPr>
          <w:ilvl w:val="1"/>
          <w:numId w:val="15"/>
        </w:numPr>
        <w:tabs>
          <w:tab w:val="left" w:pos="851"/>
        </w:tabs>
        <w:ind w:left="851" w:hanging="719"/>
      </w:pPr>
      <w:r>
        <w:t xml:space="preserve">O Termo de Encerramento Físico de Contrato (TEF) está condicionado à emissão de Laudo Técnico pela </w:t>
      </w:r>
      <w:r w:rsidR="008D4D24">
        <w:t>CODEVASF</w:t>
      </w:r>
      <w:r>
        <w:t xml:space="preserve"> sobre </w:t>
      </w:r>
      <w:r w:rsidRPr="008037BC">
        <w:t>a execução do objeto contratado</w:t>
      </w:r>
      <w:r>
        <w:t>.</w:t>
      </w:r>
    </w:p>
    <w:p w14:paraId="779738E7" w14:textId="77777777" w:rsidR="004C725C" w:rsidRPr="008037BC" w:rsidRDefault="004C725C" w:rsidP="00153B9A">
      <w:pPr>
        <w:pStyle w:val="Ttulo2"/>
        <w:numPr>
          <w:ilvl w:val="0"/>
          <w:numId w:val="0"/>
        </w:numPr>
        <w:tabs>
          <w:tab w:val="left" w:pos="851"/>
        </w:tabs>
        <w:ind w:left="567"/>
      </w:pPr>
    </w:p>
    <w:p w14:paraId="7F6EECFA" w14:textId="77777777" w:rsidR="004C725C" w:rsidRDefault="004C725C" w:rsidP="00407963">
      <w:pPr>
        <w:pStyle w:val="Ttulo2"/>
        <w:numPr>
          <w:ilvl w:val="1"/>
          <w:numId w:val="15"/>
        </w:numPr>
        <w:tabs>
          <w:tab w:val="left" w:pos="851"/>
        </w:tabs>
        <w:ind w:left="851" w:hanging="719"/>
      </w:pPr>
      <w:r>
        <w:t>A última fatura somente será encaminhada para pagamento após a emissão do Termo de Encerramento Físico de Contrato (TEF), que deverá ser anexado ao processo de liberação e pagamento.</w:t>
      </w:r>
    </w:p>
    <w:p w14:paraId="5D8624C9" w14:textId="77777777" w:rsidR="004C725C" w:rsidRDefault="004C725C" w:rsidP="00153B9A">
      <w:pPr>
        <w:pStyle w:val="Ttulo2"/>
        <w:numPr>
          <w:ilvl w:val="0"/>
          <w:numId w:val="0"/>
        </w:numPr>
        <w:tabs>
          <w:tab w:val="left" w:pos="851"/>
        </w:tabs>
        <w:ind w:left="567"/>
      </w:pPr>
    </w:p>
    <w:p w14:paraId="7E3E177F" w14:textId="77777777" w:rsidR="008037BC" w:rsidRPr="008037BC" w:rsidRDefault="008037BC" w:rsidP="00407963">
      <w:pPr>
        <w:pStyle w:val="Ttulo2"/>
        <w:numPr>
          <w:ilvl w:val="1"/>
          <w:numId w:val="15"/>
        </w:numPr>
        <w:tabs>
          <w:tab w:val="left" w:pos="851"/>
        </w:tabs>
        <w:ind w:left="567"/>
      </w:pPr>
      <w:r w:rsidRPr="008037BC">
        <w:t>O recebimento provisório ou definitivo do objeto não exclui a responsabilidade da contratada pelos prejuízos resultantes da incorreta execução do contrato.</w:t>
      </w:r>
    </w:p>
    <w:p w14:paraId="2F18533B" w14:textId="77777777" w:rsidR="008037BC" w:rsidRDefault="008037BC">
      <w:pPr>
        <w:rPr>
          <w:lang w:val="x-none"/>
        </w:rPr>
      </w:pPr>
    </w:p>
    <w:p w14:paraId="533DCE15" w14:textId="77777777" w:rsidR="004C725C" w:rsidRDefault="004C725C" w:rsidP="00407963">
      <w:pPr>
        <w:pStyle w:val="Ttulo1"/>
        <w:numPr>
          <w:ilvl w:val="0"/>
          <w:numId w:val="15"/>
        </w:numPr>
        <w:tabs>
          <w:tab w:val="left" w:pos="851"/>
        </w:tabs>
        <w:ind w:left="851" w:hanging="851"/>
      </w:pPr>
      <w:bookmarkStart w:id="97" w:name="_Toc106631229"/>
      <w:r>
        <w:rPr>
          <w:szCs w:val="20"/>
        </w:rPr>
        <w:t>FISCALIZAÇÃO</w:t>
      </w:r>
      <w:bookmarkEnd w:id="97"/>
    </w:p>
    <w:p w14:paraId="0517D8B2" w14:textId="77777777" w:rsidR="004C725C" w:rsidRDefault="004C725C">
      <w:pPr>
        <w:pStyle w:val="Ttulo1"/>
        <w:numPr>
          <w:ilvl w:val="0"/>
          <w:numId w:val="0"/>
        </w:numPr>
        <w:ind w:left="360"/>
        <w:rPr>
          <w:szCs w:val="20"/>
        </w:rPr>
      </w:pPr>
    </w:p>
    <w:p w14:paraId="7EE0C8B3" w14:textId="448D5730" w:rsidR="004C725C" w:rsidRDefault="004C725C" w:rsidP="00407963">
      <w:pPr>
        <w:pStyle w:val="Ttulo2"/>
        <w:numPr>
          <w:ilvl w:val="1"/>
          <w:numId w:val="15"/>
        </w:numPr>
        <w:ind w:left="709"/>
      </w:pPr>
      <w:r w:rsidRPr="000C03E8">
        <w:rPr>
          <w:szCs w:val="20"/>
        </w:rPr>
        <w:t xml:space="preserve">A </w:t>
      </w:r>
      <w:r w:rsidRPr="000C03E8">
        <w:rPr>
          <w:szCs w:val="20"/>
          <w:lang w:val="pt-BR"/>
        </w:rPr>
        <w:t>gestão</w:t>
      </w:r>
      <w:r w:rsidRPr="000C03E8">
        <w:rPr>
          <w:szCs w:val="20"/>
        </w:rPr>
        <w:t xml:space="preserve"> do contrato, bem como a fiscalização da execução </w:t>
      </w:r>
      <w:r w:rsidRPr="000C03E8">
        <w:rPr>
          <w:szCs w:val="20"/>
          <w:lang w:val="pt-BR"/>
        </w:rPr>
        <w:t>dos fornecimentos</w:t>
      </w:r>
      <w:r>
        <w:rPr>
          <w:color w:val="0070C0"/>
          <w:szCs w:val="20"/>
        </w:rPr>
        <w:t xml:space="preserve"> </w:t>
      </w:r>
      <w:r>
        <w:rPr>
          <w:szCs w:val="20"/>
        </w:rPr>
        <w:t xml:space="preserve">será realizada pela </w:t>
      </w:r>
      <w:r w:rsidR="008D4D24">
        <w:rPr>
          <w:szCs w:val="20"/>
        </w:rPr>
        <w:t>CODEVASF</w:t>
      </w:r>
      <w:r>
        <w:rPr>
          <w:szCs w:val="20"/>
        </w:rPr>
        <w:t>, por técnicos designados, a quem compete verificar se o Licitante vencedor está executando os trabalhos, observando o contrato e os documentos que o integram.</w:t>
      </w:r>
    </w:p>
    <w:p w14:paraId="10808965" w14:textId="77777777" w:rsidR="004C725C" w:rsidRDefault="004C725C" w:rsidP="00153B9A">
      <w:pPr>
        <w:pStyle w:val="Ttulo2"/>
        <w:numPr>
          <w:ilvl w:val="0"/>
          <w:numId w:val="0"/>
        </w:numPr>
        <w:ind w:left="709"/>
        <w:rPr>
          <w:szCs w:val="20"/>
        </w:rPr>
      </w:pPr>
    </w:p>
    <w:p w14:paraId="2E239FAA" w14:textId="77777777" w:rsidR="004C725C" w:rsidRPr="00561376" w:rsidRDefault="004C725C" w:rsidP="00407963">
      <w:pPr>
        <w:pStyle w:val="Ttulo2"/>
        <w:numPr>
          <w:ilvl w:val="1"/>
          <w:numId w:val="15"/>
        </w:numPr>
        <w:ind w:left="709"/>
        <w:rPr>
          <w:szCs w:val="20"/>
          <w:lang w:val="pt-BR"/>
        </w:rPr>
      </w:pPr>
      <w:r w:rsidRPr="00561376">
        <w:rPr>
          <w:szCs w:val="20"/>
          <w:lang w:val="pt-BR"/>
        </w:rPr>
        <w:t>A Fiscalização deverá verificar, periodicamente, no decorrer da execução do contrato, se o Licitante vencedor mantém, em compatibilidade com as obrigações assumidas, todas as condições de habilitação e qualificação exigidas na licitação, comprovada mediante consulta ao SICAF, CADIN ou certidões comprobatórias.</w:t>
      </w:r>
    </w:p>
    <w:p w14:paraId="27B10A89" w14:textId="77777777" w:rsidR="004C725C" w:rsidRPr="00561376" w:rsidRDefault="004C725C" w:rsidP="00153B9A">
      <w:pPr>
        <w:pStyle w:val="Ttulo2"/>
        <w:numPr>
          <w:ilvl w:val="0"/>
          <w:numId w:val="0"/>
        </w:numPr>
        <w:ind w:left="709"/>
        <w:rPr>
          <w:szCs w:val="20"/>
          <w:lang w:val="pt-BR"/>
        </w:rPr>
      </w:pPr>
    </w:p>
    <w:p w14:paraId="4DEDF213" w14:textId="77777777" w:rsidR="004C725C" w:rsidRPr="00561376" w:rsidRDefault="004C725C" w:rsidP="00407963">
      <w:pPr>
        <w:pStyle w:val="Ttulo2"/>
        <w:numPr>
          <w:ilvl w:val="1"/>
          <w:numId w:val="15"/>
        </w:numPr>
        <w:ind w:left="709"/>
        <w:rPr>
          <w:szCs w:val="20"/>
          <w:lang w:val="pt-BR"/>
        </w:rPr>
      </w:pPr>
      <w:r w:rsidRPr="00561376">
        <w:rPr>
          <w:szCs w:val="20"/>
          <w:lang w:val="pt-BR"/>
        </w:rPr>
        <w:t xml:space="preserve">A Fiscalização terá poderes para agir e decidir perante a Contratada, inclusive rejeitando fornecimentos que estiverem em desacordo com o Contrato, com as Normas Técnicas vigentes relacionadas ao objeto deste Termo de Referência e com a melhor técnica consagrada pelo uso, obrigando-se desde já a Contratada a assegurar e facilitar o acesso da Fiscalização, aos </w:t>
      </w:r>
      <w:r>
        <w:rPr>
          <w:szCs w:val="20"/>
          <w:lang w:val="pt-BR"/>
        </w:rPr>
        <w:t>materiais</w:t>
      </w:r>
      <w:r w:rsidRPr="00561376">
        <w:rPr>
          <w:szCs w:val="20"/>
          <w:lang w:val="pt-BR"/>
        </w:rPr>
        <w:t>, e a todos os elementos que forem necessários ao desempenho de sua missão.</w:t>
      </w:r>
    </w:p>
    <w:p w14:paraId="3C6CA79B" w14:textId="77777777" w:rsidR="004C725C" w:rsidRPr="00561376" w:rsidRDefault="004C725C" w:rsidP="00153B9A">
      <w:pPr>
        <w:pStyle w:val="Ttulo2"/>
        <w:numPr>
          <w:ilvl w:val="0"/>
          <w:numId w:val="0"/>
        </w:numPr>
        <w:ind w:left="709"/>
        <w:rPr>
          <w:szCs w:val="20"/>
          <w:lang w:val="pt-BR"/>
        </w:rPr>
      </w:pPr>
    </w:p>
    <w:p w14:paraId="2F66C3F2" w14:textId="77777777" w:rsidR="004C725C" w:rsidRDefault="004C725C" w:rsidP="00407963">
      <w:pPr>
        <w:pStyle w:val="Ttulo2"/>
        <w:numPr>
          <w:ilvl w:val="1"/>
          <w:numId w:val="15"/>
        </w:numPr>
        <w:ind w:left="709"/>
      </w:pPr>
      <w:r w:rsidRPr="00561376">
        <w:rPr>
          <w:szCs w:val="20"/>
          <w:lang w:val="pt-BR"/>
        </w:rPr>
        <w:t>A</w:t>
      </w:r>
      <w:r>
        <w:rPr>
          <w:szCs w:val="20"/>
        </w:rPr>
        <w:t xml:space="preserve"> Fiscalização terá plenos poderes para sustar qualquer fornecimento que não esteja sendo executado dentro dos termos do contrato, dando conhecimento do fato à </w:t>
      </w:r>
      <w:r w:rsidR="000C03E8">
        <w:rPr>
          <w:szCs w:val="20"/>
          <w:lang w:val="pt-BR"/>
        </w:rPr>
        <w:t>5ª Gerência Regional de Revitalização de Bacias Hidrográficas</w:t>
      </w:r>
      <w:r>
        <w:rPr>
          <w:szCs w:val="20"/>
        </w:rPr>
        <w:t>, responsável pela execução do contrato.</w:t>
      </w:r>
    </w:p>
    <w:p w14:paraId="1477DE34" w14:textId="77777777" w:rsidR="004C725C" w:rsidRDefault="004C725C" w:rsidP="00153B9A">
      <w:pPr>
        <w:pStyle w:val="Ttulo2"/>
        <w:numPr>
          <w:ilvl w:val="0"/>
          <w:numId w:val="0"/>
        </w:numPr>
        <w:ind w:left="709"/>
        <w:rPr>
          <w:szCs w:val="20"/>
        </w:rPr>
      </w:pPr>
    </w:p>
    <w:p w14:paraId="559428B6" w14:textId="77777777" w:rsidR="004C725C" w:rsidRPr="00561376" w:rsidRDefault="004C725C" w:rsidP="00407963">
      <w:pPr>
        <w:pStyle w:val="Ttulo2"/>
        <w:numPr>
          <w:ilvl w:val="1"/>
          <w:numId w:val="15"/>
        </w:numPr>
        <w:ind w:left="709"/>
        <w:rPr>
          <w:szCs w:val="20"/>
          <w:lang w:val="pt-BR"/>
        </w:rPr>
      </w:pPr>
      <w:r w:rsidRPr="00561376">
        <w:rPr>
          <w:szCs w:val="20"/>
          <w:lang w:val="pt-BR"/>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2FEAB452" w14:textId="77777777" w:rsidR="004C725C" w:rsidRPr="00561376" w:rsidRDefault="004C725C" w:rsidP="00153B9A">
      <w:pPr>
        <w:pStyle w:val="Ttulo2"/>
        <w:numPr>
          <w:ilvl w:val="0"/>
          <w:numId w:val="0"/>
        </w:numPr>
        <w:ind w:left="709"/>
        <w:rPr>
          <w:szCs w:val="20"/>
          <w:lang w:val="pt-BR"/>
        </w:rPr>
      </w:pPr>
    </w:p>
    <w:p w14:paraId="5A147E56" w14:textId="00F65ACE" w:rsidR="004C725C" w:rsidRDefault="004C725C" w:rsidP="00407963">
      <w:pPr>
        <w:pStyle w:val="Ttulo2"/>
        <w:numPr>
          <w:ilvl w:val="1"/>
          <w:numId w:val="15"/>
        </w:numPr>
        <w:ind w:left="709"/>
      </w:pPr>
      <w:r w:rsidRPr="000C03E8">
        <w:rPr>
          <w:szCs w:val="20"/>
          <w:lang w:val="pt-BR"/>
        </w:rPr>
        <w:t>D</w:t>
      </w:r>
      <w:r w:rsidRPr="000C03E8">
        <w:rPr>
          <w:szCs w:val="20"/>
        </w:rPr>
        <w:t xml:space="preserve">as decisões da Fiscalização poderá a Contratada recorrer à </w:t>
      </w:r>
      <w:r w:rsidR="000C03E8" w:rsidRPr="000C03E8">
        <w:rPr>
          <w:szCs w:val="20"/>
          <w:lang w:val="pt-BR"/>
        </w:rPr>
        <w:t>5ª Superintendência Regional</w:t>
      </w:r>
      <w:r>
        <w:rPr>
          <w:szCs w:val="20"/>
        </w:rPr>
        <w:t xml:space="preserve"> da </w:t>
      </w:r>
      <w:r w:rsidR="008D4D24">
        <w:rPr>
          <w:szCs w:val="20"/>
        </w:rPr>
        <w:t>CODEVASF</w:t>
      </w:r>
      <w:r>
        <w:rPr>
          <w:szCs w:val="20"/>
        </w:rPr>
        <w:t>, responsável pelo acompanhamento do contrato, no prazo de 10 (dez) dias úteis da respectiva comunicação.</w:t>
      </w:r>
    </w:p>
    <w:p w14:paraId="5F3F8D32" w14:textId="77777777" w:rsidR="004C725C" w:rsidRDefault="004C725C" w:rsidP="00153B9A">
      <w:pPr>
        <w:pStyle w:val="Ttulo2"/>
        <w:numPr>
          <w:ilvl w:val="0"/>
          <w:numId w:val="0"/>
        </w:numPr>
        <w:ind w:left="709"/>
        <w:rPr>
          <w:szCs w:val="20"/>
        </w:rPr>
      </w:pPr>
    </w:p>
    <w:p w14:paraId="24189CD8" w14:textId="77777777" w:rsidR="004C725C" w:rsidRPr="00561376" w:rsidRDefault="004C725C" w:rsidP="00407963">
      <w:pPr>
        <w:pStyle w:val="Ttulo2"/>
        <w:numPr>
          <w:ilvl w:val="1"/>
          <w:numId w:val="15"/>
        </w:numPr>
        <w:ind w:left="709"/>
        <w:rPr>
          <w:szCs w:val="20"/>
          <w:lang w:val="pt-BR"/>
        </w:rPr>
      </w:pPr>
      <w:r w:rsidRPr="00561376">
        <w:rPr>
          <w:szCs w:val="20"/>
          <w:lang w:val="pt-BR"/>
        </w:rPr>
        <w:t>A ação e/ou omissão, total ou parcial, da Fiscalização não eximirá a Contratada da integral responsabilidade pela execução do objeto deste contrato.</w:t>
      </w:r>
    </w:p>
    <w:p w14:paraId="5F45D09A" w14:textId="77777777" w:rsidR="004C725C" w:rsidRPr="00561376" w:rsidRDefault="004C725C" w:rsidP="00153B9A">
      <w:pPr>
        <w:pStyle w:val="Ttulo2"/>
        <w:numPr>
          <w:ilvl w:val="0"/>
          <w:numId w:val="0"/>
        </w:numPr>
        <w:ind w:left="709"/>
        <w:rPr>
          <w:szCs w:val="20"/>
          <w:lang w:val="pt-BR"/>
        </w:rPr>
      </w:pPr>
    </w:p>
    <w:p w14:paraId="14607E63" w14:textId="3846D072" w:rsidR="004C725C" w:rsidRDefault="004C725C" w:rsidP="00407963">
      <w:pPr>
        <w:pStyle w:val="Ttulo2"/>
        <w:numPr>
          <w:ilvl w:val="1"/>
          <w:numId w:val="15"/>
        </w:numPr>
        <w:ind w:left="709"/>
        <w:rPr>
          <w:szCs w:val="20"/>
          <w:lang w:val="pt-BR"/>
        </w:rPr>
      </w:pPr>
      <w:r w:rsidRPr="00561376">
        <w:rPr>
          <w:szCs w:val="20"/>
          <w:lang w:val="pt-BR"/>
        </w:rPr>
        <w:t xml:space="preserve">Fica assegurado aos técnicos da </w:t>
      </w:r>
      <w:r w:rsidR="008D4D24">
        <w:rPr>
          <w:szCs w:val="20"/>
          <w:lang w:val="pt-BR"/>
        </w:rPr>
        <w:t>CODEVASF</w:t>
      </w:r>
      <w:r w:rsidRPr="00561376">
        <w:rPr>
          <w:szCs w:val="20"/>
          <w:lang w:val="pt-BR"/>
        </w:rPr>
        <w:t xml:space="preserve"> o direito de</w:t>
      </w:r>
      <w:r w:rsidR="00832A2D">
        <w:rPr>
          <w:szCs w:val="20"/>
          <w:lang w:val="pt-BR"/>
        </w:rPr>
        <w:t xml:space="preserve"> </w:t>
      </w:r>
      <w:r w:rsidRPr="00561376">
        <w:rPr>
          <w:szCs w:val="20"/>
          <w:lang w:val="pt-BR"/>
        </w:rPr>
        <w:t xml:space="preserve">a seu exclusivo critério, acompanhar, fiscalizar e participar, total ou parcialmente, diretamente ou através de terceiros, da execução dos </w:t>
      </w:r>
      <w:r>
        <w:rPr>
          <w:szCs w:val="20"/>
          <w:lang w:val="pt-BR"/>
        </w:rPr>
        <w:t>fornecimentos</w:t>
      </w:r>
      <w:r w:rsidRPr="00561376">
        <w:rPr>
          <w:szCs w:val="20"/>
          <w:lang w:val="pt-BR"/>
        </w:rPr>
        <w:t xml:space="preserve"> prestados pelo licitante vencedor, com livre acesso ao local de trabalho para obtenção de quaisquer esclarecimentos julgados necessários à execução dos fornecimentos.</w:t>
      </w:r>
    </w:p>
    <w:p w14:paraId="54DD58A8" w14:textId="77777777" w:rsidR="00893F04" w:rsidRPr="00893F04" w:rsidRDefault="00893F04" w:rsidP="00153B9A">
      <w:pPr>
        <w:ind w:left="709"/>
      </w:pPr>
    </w:p>
    <w:p w14:paraId="4A9F03D1" w14:textId="77777777" w:rsidR="00893F04" w:rsidRPr="000C03E8" w:rsidRDefault="00893F04" w:rsidP="00407963">
      <w:pPr>
        <w:pStyle w:val="Ttulo2"/>
        <w:numPr>
          <w:ilvl w:val="1"/>
          <w:numId w:val="15"/>
        </w:numPr>
        <w:ind w:left="709"/>
        <w:rPr>
          <w:lang w:val="pt-BR"/>
        </w:rPr>
      </w:pPr>
      <w:r w:rsidRPr="000C03E8">
        <w:rPr>
          <w:rFonts w:cs="Arial"/>
          <w:color w:val="000000"/>
          <w:szCs w:val="20"/>
          <w:lang w:eastAsia="en-US"/>
        </w:rPr>
        <w:t xml:space="preserve">O </w:t>
      </w:r>
      <w:r w:rsidRPr="000C03E8">
        <w:rPr>
          <w:szCs w:val="20"/>
          <w:lang w:val="pt-BR"/>
        </w:rPr>
        <w:t>representante</w:t>
      </w:r>
      <w:r w:rsidRPr="000C03E8">
        <w:rPr>
          <w:rFonts w:cs="Arial"/>
          <w:color w:val="000000"/>
          <w:szCs w:val="20"/>
          <w:lang w:eastAsia="en-US"/>
        </w:rPr>
        <w:t xml:space="preserv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1623A26" w14:textId="77777777" w:rsidR="004C725C" w:rsidRDefault="004C725C"/>
    <w:p w14:paraId="405D99BF" w14:textId="77777777" w:rsidR="004C725C" w:rsidRDefault="004C725C" w:rsidP="00407963">
      <w:pPr>
        <w:pStyle w:val="Ttulo1"/>
        <w:numPr>
          <w:ilvl w:val="0"/>
          <w:numId w:val="15"/>
        </w:numPr>
        <w:tabs>
          <w:tab w:val="left" w:pos="851"/>
        </w:tabs>
        <w:ind w:left="851" w:hanging="851"/>
        <w:rPr>
          <w:szCs w:val="20"/>
        </w:rPr>
      </w:pPr>
      <w:bookmarkStart w:id="98" w:name="_Toc106631230"/>
      <w:r w:rsidRPr="00E82388">
        <w:rPr>
          <w:szCs w:val="20"/>
        </w:rPr>
        <w:t>CRITÉRIOS DE SUSTENTABILIDADE AMBIENTAL</w:t>
      </w:r>
      <w:bookmarkEnd w:id="98"/>
    </w:p>
    <w:p w14:paraId="61E01B56" w14:textId="77777777" w:rsidR="004C725C" w:rsidRDefault="004C725C">
      <w:pPr>
        <w:rPr>
          <w:color w:val="FF0000"/>
        </w:rPr>
      </w:pPr>
    </w:p>
    <w:p w14:paraId="6D85A21C" w14:textId="77777777" w:rsidR="004C725C" w:rsidRPr="00E85257" w:rsidRDefault="004C725C" w:rsidP="00407963">
      <w:pPr>
        <w:pStyle w:val="Ttulo2"/>
        <w:numPr>
          <w:ilvl w:val="1"/>
          <w:numId w:val="15"/>
        </w:numPr>
        <w:tabs>
          <w:tab w:val="left" w:pos="851"/>
        </w:tabs>
        <w:ind w:left="1418" w:hanging="1276"/>
        <w:rPr>
          <w:szCs w:val="20"/>
        </w:rPr>
      </w:pPr>
      <w:r w:rsidRPr="00E85257">
        <w:rPr>
          <w:szCs w:val="20"/>
          <w:lang w:val="pt-BR"/>
        </w:rPr>
        <w:t>O</w:t>
      </w:r>
      <w:r w:rsidRPr="00E85257">
        <w:rPr>
          <w:szCs w:val="20"/>
        </w:rPr>
        <w:t xml:space="preserve"> licitante vencedor deverá observar os seguintes critérios de sustentabilidade ambiental, no que couber, confor</w:t>
      </w:r>
      <w:r w:rsidR="00C70928" w:rsidRPr="00E85257">
        <w:rPr>
          <w:szCs w:val="20"/>
        </w:rPr>
        <w:t>me a I</w:t>
      </w:r>
      <w:r w:rsidRPr="00E85257">
        <w:rPr>
          <w:szCs w:val="20"/>
        </w:rPr>
        <w:t xml:space="preserve">nstrução </w:t>
      </w:r>
      <w:r w:rsidR="00473A18">
        <w:rPr>
          <w:szCs w:val="20"/>
          <w:lang w:val="pt-BR"/>
        </w:rPr>
        <w:t>Normativa</w:t>
      </w:r>
      <w:r w:rsidRPr="00E85257">
        <w:rPr>
          <w:szCs w:val="20"/>
        </w:rPr>
        <w:t xml:space="preserve"> SLTI/MP nº 01/2010:</w:t>
      </w:r>
    </w:p>
    <w:p w14:paraId="3AA8ED48" w14:textId="77777777" w:rsidR="00D73134" w:rsidRPr="00E85257" w:rsidRDefault="00D73134" w:rsidP="00D8019D">
      <w:pPr>
        <w:rPr>
          <w:lang w:val="x-none"/>
        </w:rPr>
      </w:pPr>
    </w:p>
    <w:p w14:paraId="7DA3A637" w14:textId="77777777" w:rsidR="00FA3043" w:rsidRPr="00E85257" w:rsidRDefault="004C725C" w:rsidP="00407963">
      <w:pPr>
        <w:pStyle w:val="Ttulo2"/>
        <w:numPr>
          <w:ilvl w:val="2"/>
          <w:numId w:val="15"/>
        </w:numPr>
        <w:ind w:left="1418" w:hanging="851"/>
        <w:rPr>
          <w:szCs w:val="20"/>
        </w:rPr>
      </w:pPr>
      <w:r w:rsidRPr="00E85257">
        <w:rPr>
          <w:szCs w:val="20"/>
        </w:rPr>
        <w:t>Que os bens sejam constituídos, no todo ou em parte, por material reciclado, atóxico, biodegradável, conforme ABNT NBR – 15448-1 e 15448-2;</w:t>
      </w:r>
    </w:p>
    <w:p w14:paraId="0A2C7BA1" w14:textId="77777777" w:rsidR="00FA3043" w:rsidRPr="00E85257" w:rsidRDefault="00FA3043" w:rsidP="00E85257">
      <w:pPr>
        <w:ind w:left="1418" w:hanging="851"/>
        <w:rPr>
          <w:lang w:val="x-none"/>
        </w:rPr>
      </w:pPr>
    </w:p>
    <w:p w14:paraId="678F757A" w14:textId="77777777" w:rsidR="004C725C" w:rsidRPr="00E85257" w:rsidRDefault="004C725C" w:rsidP="00407963">
      <w:pPr>
        <w:pStyle w:val="Ttulo2"/>
        <w:numPr>
          <w:ilvl w:val="2"/>
          <w:numId w:val="15"/>
        </w:numPr>
        <w:spacing w:before="120" w:after="120"/>
        <w:ind w:left="1418" w:hanging="851"/>
        <w:rPr>
          <w:szCs w:val="20"/>
        </w:rPr>
      </w:pPr>
      <w:r w:rsidRPr="00E85257">
        <w:rPr>
          <w:szCs w:val="20"/>
        </w:rPr>
        <w:t>Que sejam observados os requisitos ambientais para a obtenção de certificação do Instituto Nacional de Metrologia, Normalização e Qualidade Industrial – INMETRO como produtos sustentáveis ou de menor impacto ambiental em relação aos seus similares;</w:t>
      </w:r>
    </w:p>
    <w:p w14:paraId="059AA6AF" w14:textId="77777777" w:rsidR="00FA3043" w:rsidRPr="00E85257" w:rsidRDefault="00FA3043" w:rsidP="00E85257">
      <w:pPr>
        <w:pStyle w:val="Ttulo2"/>
        <w:numPr>
          <w:ilvl w:val="0"/>
          <w:numId w:val="0"/>
        </w:numPr>
        <w:spacing w:before="120" w:after="120"/>
        <w:ind w:left="1418" w:hanging="851"/>
        <w:rPr>
          <w:szCs w:val="20"/>
        </w:rPr>
      </w:pPr>
    </w:p>
    <w:p w14:paraId="18F9477E" w14:textId="77777777" w:rsidR="004C725C" w:rsidRPr="00E85257" w:rsidRDefault="004C725C" w:rsidP="00407963">
      <w:pPr>
        <w:pStyle w:val="Ttulo2"/>
        <w:numPr>
          <w:ilvl w:val="2"/>
          <w:numId w:val="15"/>
        </w:numPr>
        <w:spacing w:before="120" w:after="120"/>
        <w:ind w:left="1418" w:hanging="851"/>
        <w:rPr>
          <w:szCs w:val="20"/>
        </w:rPr>
      </w:pPr>
      <w:r w:rsidRPr="00E85257">
        <w:rPr>
          <w:szCs w:val="20"/>
        </w:rPr>
        <w:t>Que os bens devam ser, preferencialmente, acondicionados em embalagem adequada, com o menor volume possível, que utilize materiais recicláveis, de forma a garantir a máxima proteção durante o transporte e o armazenamento;</w:t>
      </w:r>
    </w:p>
    <w:p w14:paraId="2E385DEE" w14:textId="77777777" w:rsidR="00FA3043" w:rsidRPr="00E85257" w:rsidRDefault="00FA3043" w:rsidP="00E85257">
      <w:pPr>
        <w:pStyle w:val="Ttulo2"/>
        <w:numPr>
          <w:ilvl w:val="0"/>
          <w:numId w:val="0"/>
        </w:numPr>
        <w:spacing w:before="120" w:after="120"/>
        <w:ind w:left="1418" w:hanging="851"/>
        <w:rPr>
          <w:szCs w:val="20"/>
        </w:rPr>
      </w:pPr>
    </w:p>
    <w:p w14:paraId="43782CEE" w14:textId="77777777" w:rsidR="004C725C" w:rsidRPr="00E85257" w:rsidRDefault="004C725C" w:rsidP="00407963">
      <w:pPr>
        <w:pStyle w:val="Ttulo2"/>
        <w:numPr>
          <w:ilvl w:val="2"/>
          <w:numId w:val="15"/>
        </w:numPr>
        <w:spacing w:before="120" w:after="120"/>
        <w:ind w:left="1418" w:hanging="851"/>
        <w:rPr>
          <w:szCs w:val="20"/>
        </w:rPr>
      </w:pPr>
      <w:r w:rsidRPr="00E85257">
        <w:rPr>
          <w:szCs w:val="20"/>
        </w:rPr>
        <w:t xml:space="preserve">Que os bens não contenham substâncias perigosas em concentração acima da recomendada na diretiva </w:t>
      </w:r>
      <w:proofErr w:type="spellStart"/>
      <w:r w:rsidRPr="00E85257">
        <w:rPr>
          <w:szCs w:val="20"/>
        </w:rPr>
        <w:t>RoHS</w:t>
      </w:r>
      <w:proofErr w:type="spellEnd"/>
      <w:r w:rsidRPr="00E85257">
        <w:rPr>
          <w:szCs w:val="20"/>
        </w:rPr>
        <w:t xml:space="preserve"> (</w:t>
      </w:r>
      <w:proofErr w:type="spellStart"/>
      <w:r w:rsidRPr="00E85257">
        <w:rPr>
          <w:szCs w:val="20"/>
        </w:rPr>
        <w:t>Restriction</w:t>
      </w:r>
      <w:proofErr w:type="spellEnd"/>
      <w:r w:rsidRPr="00E85257">
        <w:rPr>
          <w:szCs w:val="20"/>
        </w:rPr>
        <w:t xml:space="preserve"> </w:t>
      </w:r>
      <w:proofErr w:type="spellStart"/>
      <w:r w:rsidRPr="00E85257">
        <w:rPr>
          <w:szCs w:val="20"/>
        </w:rPr>
        <w:t>of</w:t>
      </w:r>
      <w:proofErr w:type="spellEnd"/>
      <w:r w:rsidRPr="00E85257">
        <w:rPr>
          <w:szCs w:val="20"/>
        </w:rPr>
        <w:t xml:space="preserve">  </w:t>
      </w:r>
      <w:proofErr w:type="spellStart"/>
      <w:r w:rsidRPr="00E85257">
        <w:rPr>
          <w:szCs w:val="20"/>
        </w:rPr>
        <w:t>Certain</w:t>
      </w:r>
      <w:proofErr w:type="spellEnd"/>
      <w:r w:rsidRPr="00E85257">
        <w:rPr>
          <w:szCs w:val="20"/>
        </w:rPr>
        <w:t xml:space="preserve"> </w:t>
      </w:r>
      <w:proofErr w:type="spellStart"/>
      <w:r w:rsidRPr="00E85257">
        <w:rPr>
          <w:szCs w:val="20"/>
        </w:rPr>
        <w:t>Hazardous</w:t>
      </w:r>
      <w:proofErr w:type="spellEnd"/>
      <w:r w:rsidRPr="00E85257">
        <w:rPr>
          <w:szCs w:val="20"/>
        </w:rPr>
        <w:t xml:space="preserve"> </w:t>
      </w:r>
      <w:proofErr w:type="spellStart"/>
      <w:r w:rsidRPr="00E85257">
        <w:rPr>
          <w:szCs w:val="20"/>
        </w:rPr>
        <w:t>Substances</w:t>
      </w:r>
      <w:proofErr w:type="spellEnd"/>
      <w:r w:rsidRPr="00E85257">
        <w:rPr>
          <w:szCs w:val="20"/>
        </w:rPr>
        <w:t>), tais como mercúrio (Hg), chumbo (</w:t>
      </w:r>
      <w:proofErr w:type="spellStart"/>
      <w:r w:rsidRPr="00E85257">
        <w:rPr>
          <w:szCs w:val="20"/>
        </w:rPr>
        <w:t>Pb</w:t>
      </w:r>
      <w:proofErr w:type="spellEnd"/>
      <w:r w:rsidRPr="00E85257">
        <w:rPr>
          <w:szCs w:val="20"/>
        </w:rPr>
        <w:t xml:space="preserve">), cromo </w:t>
      </w:r>
      <w:proofErr w:type="spellStart"/>
      <w:r w:rsidRPr="00E85257">
        <w:rPr>
          <w:szCs w:val="20"/>
        </w:rPr>
        <w:t>hexavalente</w:t>
      </w:r>
      <w:proofErr w:type="spellEnd"/>
      <w:r w:rsidRPr="00E85257">
        <w:rPr>
          <w:szCs w:val="20"/>
        </w:rPr>
        <w:t xml:space="preserve"> (Cr(VI)), cádmio (</w:t>
      </w:r>
      <w:proofErr w:type="spellStart"/>
      <w:r w:rsidRPr="00E85257">
        <w:rPr>
          <w:szCs w:val="20"/>
        </w:rPr>
        <w:t>Cd</w:t>
      </w:r>
      <w:proofErr w:type="spellEnd"/>
      <w:r w:rsidRPr="00E85257">
        <w:rPr>
          <w:szCs w:val="20"/>
        </w:rPr>
        <w:t xml:space="preserve">), </w:t>
      </w:r>
      <w:proofErr w:type="spellStart"/>
      <w:r w:rsidRPr="00E85257">
        <w:rPr>
          <w:szCs w:val="20"/>
        </w:rPr>
        <w:t>bifenil-polibromados</w:t>
      </w:r>
      <w:proofErr w:type="spellEnd"/>
      <w:r w:rsidRPr="00E85257">
        <w:rPr>
          <w:szCs w:val="20"/>
        </w:rPr>
        <w:t xml:space="preserve"> (</w:t>
      </w:r>
      <w:proofErr w:type="spellStart"/>
      <w:r w:rsidRPr="00E85257">
        <w:rPr>
          <w:szCs w:val="20"/>
        </w:rPr>
        <w:t>PBBs</w:t>
      </w:r>
      <w:proofErr w:type="spellEnd"/>
      <w:r w:rsidRPr="00E85257">
        <w:rPr>
          <w:szCs w:val="20"/>
        </w:rPr>
        <w:t>), éteres difenil-polibromados (PBDEs).</w:t>
      </w:r>
    </w:p>
    <w:p w14:paraId="74608C83" w14:textId="77777777" w:rsidR="00D73134" w:rsidRPr="00E85257" w:rsidRDefault="00D73134" w:rsidP="00D73134">
      <w:pPr>
        <w:pStyle w:val="Ttulo2"/>
        <w:numPr>
          <w:ilvl w:val="0"/>
          <w:numId w:val="0"/>
        </w:numPr>
        <w:tabs>
          <w:tab w:val="left" w:pos="851"/>
        </w:tabs>
        <w:ind w:left="851"/>
        <w:rPr>
          <w:szCs w:val="20"/>
          <w:lang w:val="pt-BR"/>
        </w:rPr>
      </w:pPr>
    </w:p>
    <w:p w14:paraId="36FB6691" w14:textId="77777777" w:rsidR="004C725C" w:rsidRPr="00E85257" w:rsidRDefault="004C725C" w:rsidP="00407963">
      <w:pPr>
        <w:pStyle w:val="Ttulo2"/>
        <w:numPr>
          <w:ilvl w:val="1"/>
          <w:numId w:val="15"/>
        </w:numPr>
        <w:tabs>
          <w:tab w:val="left" w:pos="851"/>
        </w:tabs>
        <w:ind w:left="851" w:hanging="719"/>
        <w:rPr>
          <w:szCs w:val="20"/>
          <w:lang w:val="pt-BR"/>
        </w:rPr>
      </w:pPr>
      <w:r w:rsidRPr="00E85257">
        <w:rPr>
          <w:szCs w:val="20"/>
          <w:lang w:val="pt-BR"/>
        </w:rPr>
        <w:t>O licitante vencedor deverá apresentar certificação emitida por instituição pública oficial ou instituição credenciada, ou por qualquer outro meio de prova que ateste que o bem fornecido cumpre com as exigências supracitadas.</w:t>
      </w:r>
    </w:p>
    <w:p w14:paraId="659A8E95" w14:textId="77777777" w:rsidR="004C725C" w:rsidRPr="00E85257" w:rsidRDefault="004C725C" w:rsidP="00153B9A">
      <w:pPr>
        <w:pStyle w:val="Ttulo2"/>
        <w:numPr>
          <w:ilvl w:val="0"/>
          <w:numId w:val="0"/>
        </w:numPr>
        <w:tabs>
          <w:tab w:val="left" w:pos="851"/>
        </w:tabs>
        <w:ind w:left="567"/>
        <w:rPr>
          <w:szCs w:val="20"/>
          <w:lang w:val="pt-BR"/>
        </w:rPr>
      </w:pPr>
    </w:p>
    <w:p w14:paraId="755CD606" w14:textId="0BBAE9DA" w:rsidR="004C725C" w:rsidRPr="00E85257" w:rsidRDefault="004C725C" w:rsidP="00407963">
      <w:pPr>
        <w:pStyle w:val="Ttulo2"/>
        <w:numPr>
          <w:ilvl w:val="1"/>
          <w:numId w:val="15"/>
        </w:numPr>
        <w:tabs>
          <w:tab w:val="left" w:pos="851"/>
        </w:tabs>
        <w:ind w:left="851" w:hanging="719"/>
        <w:rPr>
          <w:szCs w:val="20"/>
          <w:lang w:val="pt-BR"/>
        </w:rPr>
      </w:pPr>
      <w:r w:rsidRPr="00E85257">
        <w:rPr>
          <w:szCs w:val="20"/>
          <w:lang w:val="pt-BR"/>
        </w:rPr>
        <w:t xml:space="preserve">Em caso de inexistência de certificação que ateste a adequação, a </w:t>
      </w:r>
      <w:r w:rsidR="008D4D24">
        <w:rPr>
          <w:szCs w:val="20"/>
          <w:lang w:val="pt-BR"/>
        </w:rPr>
        <w:t>CODEVASF</w:t>
      </w:r>
      <w:r w:rsidRPr="00E85257">
        <w:rPr>
          <w:szCs w:val="20"/>
          <w:lang w:val="pt-BR"/>
        </w:rPr>
        <w:t xml:space="preserve"> poderá realizar diligências para verificar a adequação do produto às exigências deste TR, antes da assinatura do </w:t>
      </w:r>
      <w:r w:rsidRPr="00E85257">
        <w:rPr>
          <w:szCs w:val="20"/>
          <w:lang w:val="pt-BR"/>
        </w:rPr>
        <w:lastRenderedPageBreak/>
        <w:t>contrato, correndo as despesas por conta do licitante vencedor. Caso não se confirme a adequação do produto, a proposta vencedora será desclassificada.</w:t>
      </w:r>
    </w:p>
    <w:p w14:paraId="058B939A" w14:textId="77777777" w:rsidR="004C725C" w:rsidRPr="00E85257" w:rsidRDefault="004C725C" w:rsidP="00153B9A">
      <w:pPr>
        <w:pStyle w:val="Ttulo2"/>
        <w:numPr>
          <w:ilvl w:val="0"/>
          <w:numId w:val="0"/>
        </w:numPr>
        <w:tabs>
          <w:tab w:val="left" w:pos="851"/>
        </w:tabs>
        <w:ind w:left="567"/>
        <w:rPr>
          <w:szCs w:val="20"/>
          <w:lang w:val="pt-BR"/>
        </w:rPr>
      </w:pPr>
    </w:p>
    <w:p w14:paraId="56AA3251" w14:textId="12A7EC11" w:rsidR="004C725C" w:rsidRPr="00E85257" w:rsidRDefault="004C725C" w:rsidP="00C76A1C">
      <w:pPr>
        <w:pStyle w:val="Ttulo2"/>
        <w:numPr>
          <w:ilvl w:val="1"/>
          <w:numId w:val="15"/>
        </w:numPr>
        <w:tabs>
          <w:tab w:val="left" w:pos="851"/>
        </w:tabs>
        <w:ind w:left="851" w:hanging="719"/>
        <w:rPr>
          <w:szCs w:val="20"/>
          <w:lang w:val="pt-BR"/>
        </w:rPr>
      </w:pPr>
      <w:r w:rsidRPr="00E85257">
        <w:rPr>
          <w:szCs w:val="20"/>
          <w:lang w:val="pt-BR"/>
        </w:rPr>
        <w:t xml:space="preserve">Caso a contratada seja detentora da norma ISO 14000, poderá apresentar certificação que </w:t>
      </w:r>
      <w:r w:rsidR="00E26B18" w:rsidRPr="00E85257">
        <w:rPr>
          <w:szCs w:val="20"/>
          <w:lang w:val="pt-BR"/>
        </w:rPr>
        <w:t>substitui</w:t>
      </w:r>
      <w:r w:rsidR="00665F2E" w:rsidRPr="00E85257">
        <w:rPr>
          <w:szCs w:val="20"/>
          <w:lang w:val="pt-BR"/>
        </w:rPr>
        <w:t xml:space="preserve"> as exigências do </w:t>
      </w:r>
      <w:r w:rsidR="00665F2E" w:rsidRPr="00C819DC">
        <w:rPr>
          <w:szCs w:val="20"/>
          <w:lang w:val="pt-BR"/>
        </w:rPr>
        <w:t xml:space="preserve">item </w:t>
      </w:r>
      <w:r w:rsidR="0010704B" w:rsidRPr="00C819DC">
        <w:rPr>
          <w:szCs w:val="20"/>
          <w:lang w:val="pt-BR"/>
        </w:rPr>
        <w:t>18</w:t>
      </w:r>
      <w:r w:rsidR="00665F2E" w:rsidRPr="00C819DC">
        <w:rPr>
          <w:szCs w:val="20"/>
          <w:lang w:val="pt-BR"/>
        </w:rPr>
        <w:t>.1.1</w:t>
      </w:r>
      <w:r w:rsidRPr="00C819DC">
        <w:rPr>
          <w:szCs w:val="20"/>
          <w:lang w:val="pt-BR"/>
        </w:rPr>
        <w:t xml:space="preserve"> e</w:t>
      </w:r>
      <w:r w:rsidRPr="00E85257">
        <w:rPr>
          <w:szCs w:val="20"/>
          <w:lang w:val="pt-BR"/>
        </w:rPr>
        <w:t xml:space="preserve"> deve apresentar a adoção das práticas previstas nas normas, bem como o desfazimento sustentável ou reciclagem dos bens que forem inservíveis para o processo de reutilização.</w:t>
      </w:r>
    </w:p>
    <w:p w14:paraId="5A59302E" w14:textId="77777777" w:rsidR="004C725C" w:rsidRPr="00D73134" w:rsidRDefault="004C725C" w:rsidP="00D73134">
      <w:pPr>
        <w:pStyle w:val="Ttulo2"/>
        <w:numPr>
          <w:ilvl w:val="0"/>
          <w:numId w:val="0"/>
        </w:numPr>
        <w:tabs>
          <w:tab w:val="left" w:pos="851"/>
        </w:tabs>
        <w:ind w:left="851"/>
        <w:rPr>
          <w:color w:val="0070C0"/>
          <w:szCs w:val="20"/>
          <w:lang w:val="pt-BR"/>
        </w:rPr>
      </w:pPr>
    </w:p>
    <w:p w14:paraId="2A9A3DFD" w14:textId="77777777" w:rsidR="004C725C" w:rsidRDefault="004C725C" w:rsidP="00407963">
      <w:pPr>
        <w:pStyle w:val="Ttulo1"/>
        <w:numPr>
          <w:ilvl w:val="0"/>
          <w:numId w:val="15"/>
        </w:numPr>
        <w:tabs>
          <w:tab w:val="left" w:pos="851"/>
        </w:tabs>
        <w:ind w:left="851" w:hanging="851"/>
      </w:pPr>
      <w:bookmarkStart w:id="99" w:name="_Toc106631231"/>
      <w:r>
        <w:rPr>
          <w:szCs w:val="20"/>
        </w:rPr>
        <w:t>OBRIGAÇÕES DA CONTRATADA</w:t>
      </w:r>
      <w:bookmarkEnd w:id="99"/>
    </w:p>
    <w:p w14:paraId="7A48CE40" w14:textId="77777777" w:rsidR="004C725C" w:rsidRDefault="004C725C">
      <w:pPr>
        <w:rPr>
          <w:szCs w:val="20"/>
        </w:rPr>
      </w:pPr>
    </w:p>
    <w:p w14:paraId="561D680E" w14:textId="77777777" w:rsidR="004C725C" w:rsidRPr="00C76A1C" w:rsidRDefault="004C725C" w:rsidP="00C76A1C">
      <w:pPr>
        <w:pStyle w:val="Ttulo2"/>
        <w:numPr>
          <w:ilvl w:val="1"/>
          <w:numId w:val="15"/>
        </w:numPr>
        <w:tabs>
          <w:tab w:val="left" w:pos="851"/>
        </w:tabs>
        <w:ind w:left="851" w:hanging="719"/>
        <w:rPr>
          <w:szCs w:val="20"/>
          <w:lang w:val="pt-BR"/>
        </w:rPr>
      </w:pPr>
      <w:r>
        <w:rPr>
          <w:szCs w:val="20"/>
          <w:lang w:val="pt-BR"/>
        </w:rPr>
        <w:t>O</w:t>
      </w:r>
      <w:r w:rsidRPr="00C76A1C">
        <w:rPr>
          <w:szCs w:val="20"/>
          <w:lang w:val="pt-BR"/>
        </w:rPr>
        <w:t xml:space="preserve"> licitante fica obrigado a garantir o funcionamento pleno de todos os equipamentos e componentes fornecidos.</w:t>
      </w:r>
    </w:p>
    <w:p w14:paraId="412DD633" w14:textId="77777777" w:rsidR="004C725C" w:rsidRDefault="004C725C" w:rsidP="00153B9A">
      <w:pPr>
        <w:ind w:left="567"/>
        <w:rPr>
          <w:color w:val="0070C0"/>
          <w:szCs w:val="20"/>
          <w:lang w:val="x-none"/>
        </w:rPr>
      </w:pPr>
    </w:p>
    <w:p w14:paraId="167F38B3" w14:textId="43DF9230" w:rsidR="004C725C" w:rsidRPr="00C76A1C" w:rsidRDefault="004C725C" w:rsidP="00C76A1C">
      <w:pPr>
        <w:pStyle w:val="Ttulo2"/>
        <w:numPr>
          <w:ilvl w:val="1"/>
          <w:numId w:val="15"/>
        </w:numPr>
        <w:tabs>
          <w:tab w:val="left" w:pos="851"/>
        </w:tabs>
        <w:ind w:left="851" w:hanging="719"/>
        <w:rPr>
          <w:szCs w:val="20"/>
          <w:lang w:val="pt-BR"/>
        </w:rPr>
      </w:pPr>
      <w:r w:rsidRPr="00C76A1C">
        <w:rPr>
          <w:szCs w:val="20"/>
          <w:lang w:val="pt-BR"/>
        </w:rPr>
        <w:t xml:space="preserve">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12.846/2013,do Decreto nº 8.420/15, da lei 13.303/2016, e da </w:t>
      </w:r>
      <w:r w:rsidR="00FA3043" w:rsidRPr="00C76A1C">
        <w:rPr>
          <w:szCs w:val="20"/>
          <w:lang w:val="pt-BR"/>
        </w:rPr>
        <w:t>Política</w:t>
      </w:r>
      <w:r w:rsidRPr="00C76A1C">
        <w:rPr>
          <w:szCs w:val="20"/>
          <w:lang w:val="pt-BR"/>
        </w:rPr>
        <w:t xml:space="preserve"> de Integridade da </w:t>
      </w:r>
      <w:r w:rsidR="008D4D24">
        <w:rPr>
          <w:szCs w:val="20"/>
          <w:lang w:val="pt-BR"/>
        </w:rPr>
        <w:t>CODEVASF</w:t>
      </w:r>
      <w:r w:rsidRPr="00C76A1C">
        <w:rPr>
          <w:szCs w:val="20"/>
          <w:lang w:val="pt-BR"/>
        </w:rPr>
        <w:t>, abstendo-se, ainda, de cometer atos tendentes a lesar a Administração Pública, denunciando a prática de irregularidades que tiver conhecimento por meios dos canais de denúncias disponíveis.</w:t>
      </w:r>
    </w:p>
    <w:p w14:paraId="29AEDA29" w14:textId="77777777" w:rsidR="005C3FB2" w:rsidRPr="00B9011A" w:rsidRDefault="005C3FB2" w:rsidP="00153B9A">
      <w:pPr>
        <w:pStyle w:val="Ttulo2"/>
        <w:numPr>
          <w:ilvl w:val="0"/>
          <w:numId w:val="0"/>
        </w:numPr>
        <w:tabs>
          <w:tab w:val="left" w:pos="851"/>
        </w:tabs>
        <w:ind w:left="567"/>
        <w:rPr>
          <w:szCs w:val="20"/>
        </w:rPr>
      </w:pPr>
    </w:p>
    <w:p w14:paraId="33F41409" w14:textId="77777777" w:rsidR="005C3FB2" w:rsidRPr="00B9011A" w:rsidRDefault="005C3FB2" w:rsidP="00407963">
      <w:pPr>
        <w:pStyle w:val="Ttulo2"/>
        <w:numPr>
          <w:ilvl w:val="1"/>
          <w:numId w:val="15"/>
        </w:numPr>
        <w:tabs>
          <w:tab w:val="left" w:pos="851"/>
        </w:tabs>
        <w:ind w:left="567"/>
        <w:rPr>
          <w:szCs w:val="20"/>
        </w:rPr>
      </w:pPr>
      <w:r w:rsidRPr="00B9011A">
        <w:rPr>
          <w:szCs w:val="20"/>
        </w:rPr>
        <w:t>O licitante deverá apresentar</w:t>
      </w:r>
      <w:r w:rsidR="00FC0425" w:rsidRPr="00B9011A">
        <w:rPr>
          <w:szCs w:val="20"/>
        </w:rPr>
        <w:t xml:space="preserve">, </w:t>
      </w:r>
      <w:r w:rsidR="00087A96">
        <w:rPr>
          <w:szCs w:val="20"/>
          <w:lang w:val="pt-BR"/>
        </w:rPr>
        <w:t>caso</w:t>
      </w:r>
      <w:r w:rsidR="00FC0425" w:rsidRPr="00B9011A">
        <w:rPr>
          <w:szCs w:val="20"/>
        </w:rPr>
        <w:t xml:space="preserve"> solicitado,</w:t>
      </w:r>
      <w:r w:rsidRPr="00B9011A">
        <w:rPr>
          <w:szCs w:val="20"/>
        </w:rPr>
        <w:t xml:space="preserve"> catálogos, desenhos e dados, ou descrição detalhada, sobre forma de literatura, demonstrando as principais características construtivas e operacionais dos equipamentos objeto desta licitação, e compreenderá no mínimo o seguinte:</w:t>
      </w:r>
    </w:p>
    <w:p w14:paraId="35B17F80" w14:textId="77777777" w:rsidR="005C3FB2" w:rsidRDefault="005C3FB2" w:rsidP="00153B9A">
      <w:pPr>
        <w:ind w:left="567"/>
      </w:pPr>
    </w:p>
    <w:p w14:paraId="7575305B" w14:textId="77777777" w:rsidR="00B9011A" w:rsidRDefault="005C3FB2" w:rsidP="00407963">
      <w:pPr>
        <w:numPr>
          <w:ilvl w:val="0"/>
          <w:numId w:val="9"/>
        </w:numPr>
        <w:tabs>
          <w:tab w:val="left" w:pos="1418"/>
        </w:tabs>
        <w:ind w:left="567" w:hanging="425"/>
      </w:pPr>
      <w:r>
        <w:t>Uma descrição detalhada das principais características técnicas e do desempenho dos bens, inclusive lista básica dos componentes com os respectivos fabricantes;</w:t>
      </w:r>
    </w:p>
    <w:p w14:paraId="2BCD119D" w14:textId="77777777" w:rsidR="00B9011A" w:rsidRDefault="005C3FB2" w:rsidP="00407963">
      <w:pPr>
        <w:numPr>
          <w:ilvl w:val="0"/>
          <w:numId w:val="9"/>
        </w:numPr>
        <w:tabs>
          <w:tab w:val="left" w:pos="1418"/>
        </w:tabs>
        <w:ind w:left="567" w:hanging="425"/>
      </w:pPr>
      <w:r>
        <w:t>Desenhos preliminares dos equipamentos e materiais ofertados com dimensões, peso e demais características;</w:t>
      </w:r>
    </w:p>
    <w:p w14:paraId="752985EE" w14:textId="77777777" w:rsidR="005C3FB2" w:rsidRDefault="005C3FB2" w:rsidP="00407963">
      <w:pPr>
        <w:numPr>
          <w:ilvl w:val="0"/>
          <w:numId w:val="9"/>
        </w:numPr>
        <w:tabs>
          <w:tab w:val="left" w:pos="1418"/>
        </w:tabs>
        <w:ind w:left="567" w:hanging="425"/>
      </w:pPr>
      <w:r>
        <w:t>No caso da apresentação de catálogos de toda a linha de produtos do licitante, deve ser indicado claramente, quais os bens que constituem o objeto da proposta</w:t>
      </w:r>
      <w:r w:rsidR="00FC0425">
        <w:t>.</w:t>
      </w:r>
    </w:p>
    <w:p w14:paraId="5503E9C1" w14:textId="77777777" w:rsidR="00800C36" w:rsidRDefault="00800C36" w:rsidP="00153B9A">
      <w:pPr>
        <w:ind w:left="567"/>
      </w:pPr>
    </w:p>
    <w:p w14:paraId="122B7957" w14:textId="77777777" w:rsidR="00800C36" w:rsidRPr="00B9011A" w:rsidRDefault="00800C36" w:rsidP="00407963">
      <w:pPr>
        <w:pStyle w:val="Ttulo2"/>
        <w:numPr>
          <w:ilvl w:val="1"/>
          <w:numId w:val="15"/>
        </w:numPr>
        <w:tabs>
          <w:tab w:val="left" w:pos="851"/>
        </w:tabs>
        <w:ind w:left="567"/>
        <w:rPr>
          <w:szCs w:val="20"/>
        </w:rPr>
      </w:pPr>
      <w:r w:rsidRPr="00B9011A">
        <w:rPr>
          <w:szCs w:val="20"/>
        </w:rPr>
        <w:t>A descarga dos equipamentos/materiais adquiridos deve ser avisada via e-mail ou telefone, com antecedência mínima de 3 (três) dias da data da entrega, de modo a permitir o acompanhamento do recebimento dos materiais a serem entregues.</w:t>
      </w:r>
    </w:p>
    <w:p w14:paraId="28DACB7C" w14:textId="77777777" w:rsidR="00F96BCD" w:rsidRPr="00B9011A" w:rsidRDefault="00F96BCD" w:rsidP="00B9011A">
      <w:pPr>
        <w:pStyle w:val="Ttulo2"/>
        <w:numPr>
          <w:ilvl w:val="0"/>
          <w:numId w:val="0"/>
        </w:numPr>
        <w:tabs>
          <w:tab w:val="left" w:pos="851"/>
        </w:tabs>
        <w:ind w:left="851"/>
        <w:rPr>
          <w:szCs w:val="20"/>
        </w:rPr>
      </w:pPr>
    </w:p>
    <w:p w14:paraId="6CBD1575" w14:textId="77777777" w:rsidR="004C725C" w:rsidRDefault="004C725C">
      <w:pPr>
        <w:rPr>
          <w:szCs w:val="20"/>
        </w:rPr>
      </w:pPr>
    </w:p>
    <w:p w14:paraId="2CED194C" w14:textId="6CF2414F" w:rsidR="004C725C" w:rsidRPr="0019158F" w:rsidRDefault="004C725C" w:rsidP="00407963">
      <w:pPr>
        <w:pStyle w:val="Ttulo1"/>
        <w:numPr>
          <w:ilvl w:val="0"/>
          <w:numId w:val="15"/>
        </w:numPr>
        <w:tabs>
          <w:tab w:val="left" w:pos="851"/>
        </w:tabs>
        <w:ind w:left="851" w:hanging="851"/>
      </w:pPr>
      <w:bookmarkStart w:id="100" w:name="_Toc106631232"/>
      <w:r w:rsidRPr="000E311D">
        <w:rPr>
          <w:szCs w:val="20"/>
        </w:rPr>
        <w:t>OBRIGAÇÕES</w:t>
      </w:r>
      <w:r w:rsidRPr="0019158F">
        <w:t xml:space="preserve"> DA </w:t>
      </w:r>
      <w:r w:rsidR="008D4D24">
        <w:t>CODEVASF</w:t>
      </w:r>
      <w:bookmarkEnd w:id="100"/>
    </w:p>
    <w:p w14:paraId="1EF052C0" w14:textId="77777777" w:rsidR="004C725C" w:rsidRPr="0019158F" w:rsidRDefault="004C725C">
      <w:pPr>
        <w:rPr>
          <w:szCs w:val="20"/>
        </w:rPr>
      </w:pPr>
    </w:p>
    <w:p w14:paraId="04A356F0" w14:textId="77777777" w:rsidR="004C725C" w:rsidRPr="0019158F" w:rsidRDefault="004C725C" w:rsidP="00407963">
      <w:pPr>
        <w:pStyle w:val="Ttulo2"/>
        <w:numPr>
          <w:ilvl w:val="1"/>
          <w:numId w:val="15"/>
        </w:numPr>
        <w:tabs>
          <w:tab w:val="left" w:pos="851"/>
        </w:tabs>
        <w:ind w:left="567"/>
      </w:pPr>
      <w:r w:rsidRPr="0019158F">
        <w:t>Exigir da CONTRATADA o cumprimento integral deste Contrato.</w:t>
      </w:r>
    </w:p>
    <w:p w14:paraId="094AD7BC" w14:textId="77777777" w:rsidR="004C725C" w:rsidRPr="0019158F" w:rsidRDefault="004C725C" w:rsidP="00153B9A">
      <w:pPr>
        <w:pStyle w:val="Ttulo2"/>
        <w:numPr>
          <w:ilvl w:val="0"/>
          <w:numId w:val="0"/>
        </w:numPr>
        <w:tabs>
          <w:tab w:val="left" w:pos="851"/>
        </w:tabs>
        <w:ind w:left="567" w:hanging="851"/>
        <w:rPr>
          <w:szCs w:val="20"/>
        </w:rPr>
      </w:pPr>
    </w:p>
    <w:p w14:paraId="1742F0A9" w14:textId="77777777" w:rsidR="004C725C" w:rsidRPr="0019158F" w:rsidRDefault="004C725C" w:rsidP="00407963">
      <w:pPr>
        <w:pStyle w:val="Ttulo2"/>
        <w:numPr>
          <w:ilvl w:val="1"/>
          <w:numId w:val="15"/>
        </w:numPr>
        <w:tabs>
          <w:tab w:val="left" w:pos="851"/>
        </w:tabs>
        <w:ind w:left="567"/>
      </w:pPr>
      <w:r w:rsidRPr="0019158F">
        <w:t>Esclarecer as dúvidas que lhe sejam apresentadas pela CONTRATADA, através de correspondências protocoladas.</w:t>
      </w:r>
    </w:p>
    <w:p w14:paraId="7E17410F" w14:textId="77777777" w:rsidR="004C725C" w:rsidRPr="0019158F" w:rsidRDefault="004C725C" w:rsidP="00153B9A">
      <w:pPr>
        <w:tabs>
          <w:tab w:val="left" w:pos="851"/>
        </w:tabs>
        <w:ind w:left="567" w:hanging="851"/>
      </w:pPr>
    </w:p>
    <w:p w14:paraId="5D27C918" w14:textId="77777777" w:rsidR="004C725C" w:rsidRPr="0019158F" w:rsidRDefault="004C725C" w:rsidP="00407963">
      <w:pPr>
        <w:pStyle w:val="Ttulo2"/>
        <w:numPr>
          <w:ilvl w:val="1"/>
          <w:numId w:val="15"/>
        </w:numPr>
        <w:tabs>
          <w:tab w:val="left" w:pos="851"/>
        </w:tabs>
        <w:ind w:left="567"/>
      </w:pPr>
      <w:r w:rsidRPr="0019158F">
        <w:t>Fiscalizar e acompanhar a execução do objeto do contrato.</w:t>
      </w:r>
    </w:p>
    <w:p w14:paraId="5A5A863E" w14:textId="77777777" w:rsidR="004C725C" w:rsidRPr="0019158F" w:rsidRDefault="004C725C" w:rsidP="00153B9A">
      <w:pPr>
        <w:pStyle w:val="Ttulo2"/>
        <w:numPr>
          <w:ilvl w:val="0"/>
          <w:numId w:val="0"/>
        </w:numPr>
        <w:tabs>
          <w:tab w:val="left" w:pos="851"/>
        </w:tabs>
        <w:ind w:left="567" w:hanging="851"/>
      </w:pPr>
    </w:p>
    <w:p w14:paraId="5DDCE146" w14:textId="77777777" w:rsidR="004C725C" w:rsidRPr="0019158F" w:rsidRDefault="004C725C" w:rsidP="00407963">
      <w:pPr>
        <w:pStyle w:val="Ttulo2"/>
        <w:numPr>
          <w:ilvl w:val="1"/>
          <w:numId w:val="15"/>
        </w:numPr>
        <w:tabs>
          <w:tab w:val="left" w:pos="851"/>
        </w:tabs>
        <w:ind w:left="567"/>
      </w:pPr>
      <w:r w:rsidRPr="0019158F">
        <w:t>Expedir por escrito, as determinações e comunicações dirigidas a CONTRATADA, determinando as providências necessárias à correção das falhas observadas.</w:t>
      </w:r>
    </w:p>
    <w:p w14:paraId="7DBB11B8" w14:textId="77777777" w:rsidR="004C725C" w:rsidRPr="0019158F" w:rsidRDefault="004C725C" w:rsidP="00153B9A">
      <w:pPr>
        <w:pStyle w:val="Ttulo2"/>
        <w:numPr>
          <w:ilvl w:val="0"/>
          <w:numId w:val="0"/>
        </w:numPr>
        <w:tabs>
          <w:tab w:val="left" w:pos="851"/>
        </w:tabs>
        <w:ind w:left="567" w:hanging="851"/>
      </w:pPr>
    </w:p>
    <w:p w14:paraId="0CA3B124" w14:textId="77777777" w:rsidR="004C725C" w:rsidRPr="0019158F" w:rsidRDefault="004C725C" w:rsidP="00407963">
      <w:pPr>
        <w:pStyle w:val="Ttulo2"/>
        <w:numPr>
          <w:ilvl w:val="1"/>
          <w:numId w:val="15"/>
        </w:numPr>
        <w:tabs>
          <w:tab w:val="left" w:pos="851"/>
        </w:tabs>
        <w:ind w:left="567"/>
      </w:pPr>
      <w:r w:rsidRPr="0019158F">
        <w:t>Rejeitar todo e qualquer fornecimento inadequado, incompleto ou não especificado e estipular prazo para sua retificação.</w:t>
      </w:r>
    </w:p>
    <w:p w14:paraId="7ECF57C3" w14:textId="77777777" w:rsidR="004C725C" w:rsidRPr="0019158F" w:rsidRDefault="004C725C" w:rsidP="00153B9A">
      <w:pPr>
        <w:pStyle w:val="Ttulo2"/>
        <w:numPr>
          <w:ilvl w:val="0"/>
          <w:numId w:val="0"/>
        </w:numPr>
        <w:tabs>
          <w:tab w:val="left" w:pos="851"/>
        </w:tabs>
        <w:ind w:left="567" w:hanging="851"/>
      </w:pPr>
    </w:p>
    <w:p w14:paraId="7366E20D" w14:textId="77777777" w:rsidR="004C725C" w:rsidRPr="0019158F" w:rsidRDefault="004C725C" w:rsidP="00407963">
      <w:pPr>
        <w:pStyle w:val="Ttulo2"/>
        <w:numPr>
          <w:ilvl w:val="1"/>
          <w:numId w:val="15"/>
        </w:numPr>
        <w:tabs>
          <w:tab w:val="left" w:pos="851"/>
        </w:tabs>
        <w:ind w:left="567"/>
      </w:pPr>
      <w:r w:rsidRPr="0019158F">
        <w:t>Emitir parecer para liberação das faturas, e receber os fornecimentos/serviços contratados.</w:t>
      </w:r>
    </w:p>
    <w:p w14:paraId="4CFB03A2" w14:textId="77777777" w:rsidR="004C725C" w:rsidRPr="0019158F" w:rsidRDefault="004C725C" w:rsidP="00153B9A">
      <w:pPr>
        <w:tabs>
          <w:tab w:val="left" w:pos="851"/>
        </w:tabs>
        <w:ind w:left="567" w:hanging="851"/>
      </w:pPr>
    </w:p>
    <w:p w14:paraId="54C741E1" w14:textId="77777777" w:rsidR="004C725C" w:rsidRPr="0019158F" w:rsidRDefault="004C725C" w:rsidP="00407963">
      <w:pPr>
        <w:pStyle w:val="Ttulo2"/>
        <w:numPr>
          <w:ilvl w:val="1"/>
          <w:numId w:val="15"/>
        </w:numPr>
        <w:tabs>
          <w:tab w:val="left" w:pos="851"/>
        </w:tabs>
        <w:ind w:left="567"/>
      </w:pPr>
      <w:r w:rsidRPr="0019158F">
        <w:lastRenderedPageBreak/>
        <w:t>Efetuar o pagamento no prazo previsto no contrato.</w:t>
      </w:r>
    </w:p>
    <w:p w14:paraId="7B374162" w14:textId="77777777" w:rsidR="004C725C" w:rsidRPr="0019158F" w:rsidRDefault="004C725C" w:rsidP="000E311D">
      <w:pPr>
        <w:tabs>
          <w:tab w:val="left" w:pos="851"/>
        </w:tabs>
        <w:ind w:left="851" w:hanging="851"/>
      </w:pPr>
    </w:p>
    <w:p w14:paraId="11D434FB" w14:textId="77777777" w:rsidR="00F561A1" w:rsidRPr="00F561A1" w:rsidRDefault="004C725C" w:rsidP="00407963">
      <w:pPr>
        <w:pStyle w:val="Ttulo1"/>
        <w:numPr>
          <w:ilvl w:val="0"/>
          <w:numId w:val="15"/>
        </w:numPr>
        <w:tabs>
          <w:tab w:val="left" w:pos="851"/>
        </w:tabs>
        <w:ind w:left="426"/>
        <w:rPr>
          <w:szCs w:val="20"/>
        </w:rPr>
      </w:pPr>
      <w:bookmarkStart w:id="101" w:name="_Toc106631233"/>
      <w:r w:rsidRPr="0019158F">
        <w:rPr>
          <w:szCs w:val="20"/>
        </w:rPr>
        <w:t>GARANTIA DOS MATERIAIS</w:t>
      </w:r>
      <w:bookmarkEnd w:id="101"/>
    </w:p>
    <w:p w14:paraId="150135B6" w14:textId="77777777" w:rsidR="00F561A1" w:rsidRPr="00F561A1" w:rsidRDefault="00F561A1" w:rsidP="00F561A1">
      <w:pPr>
        <w:tabs>
          <w:tab w:val="left" w:pos="1134"/>
        </w:tabs>
        <w:ind w:left="1134" w:hanging="1134"/>
        <w:rPr>
          <w:b/>
          <w:sz w:val="22"/>
          <w:szCs w:val="20"/>
        </w:rPr>
      </w:pPr>
    </w:p>
    <w:p w14:paraId="4B28896E" w14:textId="4F65BD1D" w:rsidR="00F90530" w:rsidRPr="00F90530" w:rsidRDefault="00F561A1" w:rsidP="00407963">
      <w:pPr>
        <w:pStyle w:val="Ttulo2"/>
        <w:numPr>
          <w:ilvl w:val="1"/>
          <w:numId w:val="15"/>
        </w:numPr>
        <w:tabs>
          <w:tab w:val="left" w:pos="851"/>
        </w:tabs>
        <w:ind w:left="567"/>
      </w:pPr>
      <w:r w:rsidRPr="00F90530">
        <w:rPr>
          <w:szCs w:val="20"/>
        </w:rPr>
        <w:t xml:space="preserve">A </w:t>
      </w:r>
      <w:r w:rsidRPr="00561566">
        <w:t>garantia</w:t>
      </w:r>
      <w:r w:rsidRPr="00F90530">
        <w:rPr>
          <w:szCs w:val="20"/>
        </w:rPr>
        <w:t xml:space="preserve"> consta das Especificações Técnicas – Anexo I</w:t>
      </w:r>
      <w:r w:rsidRPr="00F90530">
        <w:rPr>
          <w:szCs w:val="20"/>
          <w:lang w:val="pt-BR"/>
        </w:rPr>
        <w:t>II</w:t>
      </w:r>
      <w:r w:rsidRPr="00F90530">
        <w:rPr>
          <w:szCs w:val="20"/>
        </w:rPr>
        <w:t xml:space="preserve">, parte integrante deste </w:t>
      </w:r>
      <w:r w:rsidRPr="00F90530">
        <w:rPr>
          <w:szCs w:val="20"/>
          <w:lang w:val="pt-BR"/>
        </w:rPr>
        <w:t>Termo de Referência</w:t>
      </w:r>
      <w:r w:rsidRPr="00F90530">
        <w:rPr>
          <w:szCs w:val="20"/>
        </w:rPr>
        <w:t>.</w:t>
      </w:r>
    </w:p>
    <w:p w14:paraId="31CEADBE" w14:textId="77777777" w:rsidR="00F561A1" w:rsidRPr="00F561A1" w:rsidRDefault="00F561A1" w:rsidP="00153B9A">
      <w:pPr>
        <w:ind w:left="567"/>
        <w:rPr>
          <w:lang w:val="x-none"/>
        </w:rPr>
      </w:pPr>
    </w:p>
    <w:p w14:paraId="78216C58" w14:textId="21A3FAFA" w:rsidR="00F90530" w:rsidRPr="00F90530" w:rsidRDefault="00F24BA2" w:rsidP="00407963">
      <w:pPr>
        <w:pStyle w:val="Ttulo2"/>
        <w:numPr>
          <w:ilvl w:val="1"/>
          <w:numId w:val="15"/>
        </w:numPr>
        <w:tabs>
          <w:tab w:val="left" w:pos="851"/>
        </w:tabs>
        <w:ind w:left="567"/>
        <w:rPr>
          <w:color w:val="000000"/>
          <w:szCs w:val="20"/>
        </w:rPr>
      </w:pPr>
      <w:r w:rsidRPr="003C2D46">
        <w:rPr>
          <w:color w:val="000000"/>
          <w:szCs w:val="20"/>
        </w:rPr>
        <w:t>A garantia será prestada com vistas a manter os equipamentos fornecidos em perfeitas condições de uso, sem qualquer ônus ou custo adicional para o Contratante</w:t>
      </w:r>
      <w:r w:rsidR="00E22201">
        <w:rPr>
          <w:color w:val="000000"/>
          <w:szCs w:val="20"/>
          <w:lang w:val="pt-BR"/>
        </w:rPr>
        <w:t xml:space="preserve"> e sua vigência apenas se dará a partir da emissão do “Atesto” pela fiscalização</w:t>
      </w:r>
      <w:r w:rsidRPr="003C2D46">
        <w:rPr>
          <w:color w:val="000000"/>
          <w:szCs w:val="20"/>
        </w:rPr>
        <w:t xml:space="preserve">. </w:t>
      </w:r>
    </w:p>
    <w:p w14:paraId="000751AC" w14:textId="77777777" w:rsidR="00F561A1" w:rsidRPr="003C2D46" w:rsidRDefault="00F561A1" w:rsidP="00153B9A">
      <w:pPr>
        <w:ind w:left="567"/>
        <w:rPr>
          <w:color w:val="000000"/>
          <w:lang w:val="x-none"/>
        </w:rPr>
      </w:pPr>
    </w:p>
    <w:p w14:paraId="33D4E0E4" w14:textId="3CE5E433" w:rsidR="00F24BA2" w:rsidRPr="003C2D46" w:rsidRDefault="00F24BA2" w:rsidP="00407963">
      <w:pPr>
        <w:pStyle w:val="Ttulo2"/>
        <w:numPr>
          <w:ilvl w:val="1"/>
          <w:numId w:val="15"/>
        </w:numPr>
        <w:tabs>
          <w:tab w:val="left" w:pos="851"/>
        </w:tabs>
        <w:ind w:left="567"/>
        <w:rPr>
          <w:color w:val="000000"/>
          <w:szCs w:val="20"/>
        </w:rPr>
      </w:pPr>
      <w:r w:rsidRPr="003C2D46">
        <w:rPr>
          <w:color w:val="000000"/>
          <w:szCs w:val="20"/>
        </w:rPr>
        <w:t xml:space="preserve">A garantia abrange a realização da manutenção corretiva dos bens pela própria Contratada, ou, se for o caso, por meio de assistência técnica autorizada, de acordo com as normas técnicas específicas. </w:t>
      </w:r>
    </w:p>
    <w:p w14:paraId="08C46785" w14:textId="77777777" w:rsidR="00F561A1" w:rsidRPr="003C2D46" w:rsidRDefault="00F561A1" w:rsidP="00153B9A">
      <w:pPr>
        <w:ind w:left="567"/>
        <w:rPr>
          <w:color w:val="000000"/>
          <w:lang w:val="x-none"/>
        </w:rPr>
      </w:pPr>
    </w:p>
    <w:p w14:paraId="71C40E83" w14:textId="44F1C4C8" w:rsidR="00F24BA2" w:rsidRPr="003C2D46" w:rsidRDefault="00F24BA2" w:rsidP="00407963">
      <w:pPr>
        <w:pStyle w:val="Ttulo2"/>
        <w:numPr>
          <w:ilvl w:val="1"/>
          <w:numId w:val="15"/>
        </w:numPr>
        <w:tabs>
          <w:tab w:val="left" w:pos="851"/>
        </w:tabs>
        <w:ind w:left="567"/>
        <w:rPr>
          <w:color w:val="000000"/>
          <w:szCs w:val="20"/>
        </w:rPr>
      </w:pPr>
      <w:r w:rsidRPr="003C2D46">
        <w:rPr>
          <w:color w:val="000000"/>
          <w:szCs w:val="20"/>
        </w:rPr>
        <w:t xml:space="preserve">Entende-se por manutenção corretiva aquela destinada a corrigir os defeitos apresentados pelos bens, compreendendo a substituição de peças, a realização de ajustes, reparos e correções necessárias. </w:t>
      </w:r>
    </w:p>
    <w:p w14:paraId="096DB672" w14:textId="77777777" w:rsidR="00F561A1" w:rsidRPr="003C2D46" w:rsidRDefault="00F561A1" w:rsidP="00153B9A">
      <w:pPr>
        <w:ind w:left="567"/>
        <w:rPr>
          <w:color w:val="000000"/>
          <w:lang w:val="x-none"/>
        </w:rPr>
      </w:pPr>
    </w:p>
    <w:p w14:paraId="50FCFAD2" w14:textId="617FF307" w:rsidR="00F24BA2" w:rsidRPr="003C2D46" w:rsidRDefault="00F24BA2" w:rsidP="00407963">
      <w:pPr>
        <w:pStyle w:val="Ttulo2"/>
        <w:numPr>
          <w:ilvl w:val="1"/>
          <w:numId w:val="15"/>
        </w:numPr>
        <w:tabs>
          <w:tab w:val="left" w:pos="851"/>
        </w:tabs>
        <w:ind w:left="567"/>
        <w:rPr>
          <w:color w:val="000000"/>
          <w:szCs w:val="20"/>
        </w:rPr>
      </w:pPr>
      <w:r w:rsidRPr="003C2D46">
        <w:rPr>
          <w:color w:val="000000"/>
          <w:szCs w:val="20"/>
        </w:rPr>
        <w:t xml:space="preserve">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 </w:t>
      </w:r>
    </w:p>
    <w:p w14:paraId="142F281A" w14:textId="77777777" w:rsidR="00F561A1" w:rsidRPr="003C2D46" w:rsidRDefault="00F561A1" w:rsidP="00153B9A">
      <w:pPr>
        <w:ind w:left="567"/>
        <w:rPr>
          <w:color w:val="000000"/>
          <w:lang w:val="x-none"/>
        </w:rPr>
      </w:pPr>
    </w:p>
    <w:p w14:paraId="702230CE" w14:textId="5AD8D6F8" w:rsidR="00F24BA2" w:rsidRPr="003C2D46" w:rsidRDefault="00F24BA2" w:rsidP="00407963">
      <w:pPr>
        <w:pStyle w:val="Ttulo2"/>
        <w:numPr>
          <w:ilvl w:val="1"/>
          <w:numId w:val="15"/>
        </w:numPr>
        <w:tabs>
          <w:tab w:val="left" w:pos="851"/>
        </w:tabs>
        <w:ind w:left="567"/>
        <w:rPr>
          <w:color w:val="000000"/>
          <w:szCs w:val="20"/>
        </w:rPr>
      </w:pPr>
      <w:r w:rsidRPr="003C2D46">
        <w:rPr>
          <w:color w:val="000000"/>
          <w:szCs w:val="20"/>
        </w:rPr>
        <w:t xml:space="preserve">Uma vez notificada, a Contratada realizará a reparação ou substituição dos bens que apresentarem vício ou defeito no prazo de até </w:t>
      </w:r>
      <w:r w:rsidR="00561566" w:rsidRPr="003C2D46">
        <w:rPr>
          <w:color w:val="000000"/>
          <w:szCs w:val="20"/>
          <w:lang w:val="pt-BR"/>
        </w:rPr>
        <w:t>15</w:t>
      </w:r>
      <w:r w:rsidRPr="003C2D46">
        <w:rPr>
          <w:color w:val="000000"/>
          <w:szCs w:val="20"/>
        </w:rPr>
        <w:t xml:space="preserve"> (</w:t>
      </w:r>
      <w:r w:rsidR="00561566" w:rsidRPr="003C2D46">
        <w:rPr>
          <w:color w:val="000000"/>
          <w:szCs w:val="20"/>
          <w:lang w:val="pt-BR"/>
        </w:rPr>
        <w:t>quinze</w:t>
      </w:r>
      <w:r w:rsidRPr="003C2D46">
        <w:rPr>
          <w:color w:val="000000"/>
          <w:szCs w:val="20"/>
        </w:rPr>
        <w:t xml:space="preserve">) dias úteis, contados a partir da data de retirada do equipamento das dependências da Administração pela Contratada ou pela assistência técnica autorizada. </w:t>
      </w:r>
    </w:p>
    <w:p w14:paraId="6AB733FD" w14:textId="77777777" w:rsidR="00F561A1" w:rsidRPr="003C2D46" w:rsidRDefault="00F561A1" w:rsidP="00153B9A">
      <w:pPr>
        <w:ind w:left="567"/>
        <w:rPr>
          <w:color w:val="000000"/>
          <w:lang w:val="x-none"/>
        </w:rPr>
      </w:pPr>
    </w:p>
    <w:p w14:paraId="11525325" w14:textId="61E518AE" w:rsidR="00F24BA2" w:rsidRPr="003C2D46" w:rsidRDefault="00F24BA2" w:rsidP="00407963">
      <w:pPr>
        <w:pStyle w:val="Ttulo2"/>
        <w:numPr>
          <w:ilvl w:val="1"/>
          <w:numId w:val="15"/>
        </w:numPr>
        <w:tabs>
          <w:tab w:val="left" w:pos="851"/>
        </w:tabs>
        <w:ind w:left="567"/>
        <w:rPr>
          <w:color w:val="000000"/>
          <w:szCs w:val="20"/>
        </w:rPr>
      </w:pPr>
      <w:r w:rsidRPr="003C2D46">
        <w:rPr>
          <w:color w:val="000000"/>
          <w:szCs w:val="20"/>
        </w:rPr>
        <w:t xml:space="preserve">O prazo indicado no subitem anterior, durante seu transcurso, poderá ser prorrogado uma única vez, por igual período, mediante solicitação escrita e justificada da Contratada, aceita pelo Contratante. </w:t>
      </w:r>
    </w:p>
    <w:p w14:paraId="1E4C6AF1" w14:textId="77777777" w:rsidR="00F561A1" w:rsidRPr="003C2D46" w:rsidRDefault="00F561A1" w:rsidP="00153B9A">
      <w:pPr>
        <w:ind w:left="567"/>
        <w:rPr>
          <w:color w:val="000000"/>
          <w:lang w:val="x-none"/>
        </w:rPr>
      </w:pPr>
    </w:p>
    <w:p w14:paraId="74AF5160" w14:textId="77777777" w:rsidR="00F561A1" w:rsidRPr="003C2D46" w:rsidRDefault="00F561A1" w:rsidP="00153B9A">
      <w:pPr>
        <w:ind w:left="567"/>
        <w:rPr>
          <w:color w:val="000000"/>
          <w:lang w:val="x-none"/>
        </w:rPr>
      </w:pPr>
    </w:p>
    <w:p w14:paraId="04D1C810" w14:textId="2F130B89" w:rsidR="00F24BA2" w:rsidRPr="003C2D46" w:rsidRDefault="00F24BA2" w:rsidP="00407963">
      <w:pPr>
        <w:pStyle w:val="Ttulo2"/>
        <w:numPr>
          <w:ilvl w:val="1"/>
          <w:numId w:val="15"/>
        </w:numPr>
        <w:tabs>
          <w:tab w:val="left" w:pos="851"/>
        </w:tabs>
        <w:ind w:left="567"/>
        <w:rPr>
          <w:color w:val="000000"/>
          <w:szCs w:val="20"/>
        </w:rPr>
      </w:pPr>
      <w:r w:rsidRPr="003C2D46">
        <w:rPr>
          <w:color w:val="000000"/>
          <w:szCs w:val="20"/>
        </w:rPr>
        <w:t xml:space="preserve">Decorrido o prazo para reparos e substituições sem o atendimento da solicitação do Contratante ou a apresentação de justificativas pela Contratada, fica o Contratante autorizado a contratar empresa diversa para executar os reparos, ajustes ou a substituição do bem ou de seus componentes, bem como a exigir da Contratada o reembolso pelos custos respectivos, sem que tal fato acarrete a perda da garantia dos equipamentos. </w:t>
      </w:r>
    </w:p>
    <w:p w14:paraId="7EF4CEC6" w14:textId="77777777" w:rsidR="00F561A1" w:rsidRPr="003C2D46" w:rsidRDefault="00F561A1" w:rsidP="00153B9A">
      <w:pPr>
        <w:ind w:left="567"/>
        <w:rPr>
          <w:color w:val="000000"/>
          <w:lang w:val="x-none"/>
        </w:rPr>
      </w:pPr>
    </w:p>
    <w:p w14:paraId="10AD6E47" w14:textId="6E90157F" w:rsidR="00F24BA2" w:rsidRPr="003C2D46" w:rsidRDefault="00F24BA2" w:rsidP="00407963">
      <w:pPr>
        <w:pStyle w:val="Ttulo2"/>
        <w:numPr>
          <w:ilvl w:val="1"/>
          <w:numId w:val="15"/>
        </w:numPr>
        <w:tabs>
          <w:tab w:val="left" w:pos="851"/>
        </w:tabs>
        <w:ind w:left="567"/>
        <w:rPr>
          <w:color w:val="000000"/>
          <w:szCs w:val="20"/>
        </w:rPr>
      </w:pPr>
      <w:r w:rsidRPr="003C2D46">
        <w:rPr>
          <w:color w:val="000000"/>
          <w:szCs w:val="20"/>
        </w:rPr>
        <w:t>O custo referente ao transporte dos equipamentos cobertos pela garantia será de responsabilidade da Contratada</w:t>
      </w:r>
      <w:r w:rsidR="00561566" w:rsidRPr="003C2D46">
        <w:rPr>
          <w:color w:val="000000"/>
          <w:szCs w:val="20"/>
          <w:lang w:val="pt-BR"/>
        </w:rPr>
        <w:t>, em caso de não ser arcado pela assistência técnica autorizada da marca</w:t>
      </w:r>
      <w:r w:rsidRPr="003C2D46">
        <w:rPr>
          <w:color w:val="000000"/>
          <w:szCs w:val="20"/>
        </w:rPr>
        <w:t xml:space="preserve">. </w:t>
      </w:r>
    </w:p>
    <w:p w14:paraId="686C6671" w14:textId="77777777" w:rsidR="00F561A1" w:rsidRPr="003C2D46" w:rsidRDefault="00F561A1" w:rsidP="00153B9A">
      <w:pPr>
        <w:ind w:left="567"/>
        <w:rPr>
          <w:color w:val="000000"/>
          <w:lang w:val="x-none"/>
        </w:rPr>
      </w:pPr>
    </w:p>
    <w:p w14:paraId="21A2F649" w14:textId="25302A21" w:rsidR="00F24BA2" w:rsidRPr="00F561A1" w:rsidRDefault="00F24BA2" w:rsidP="00407963">
      <w:pPr>
        <w:pStyle w:val="Ttulo2"/>
        <w:numPr>
          <w:ilvl w:val="1"/>
          <w:numId w:val="15"/>
        </w:numPr>
        <w:tabs>
          <w:tab w:val="left" w:pos="851"/>
        </w:tabs>
        <w:ind w:left="567"/>
        <w:rPr>
          <w:color w:val="0070C0"/>
          <w:szCs w:val="20"/>
        </w:rPr>
      </w:pPr>
      <w:r w:rsidRPr="003C2D46">
        <w:rPr>
          <w:color w:val="000000"/>
          <w:szCs w:val="20"/>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p>
    <w:p w14:paraId="03CF2451" w14:textId="77777777" w:rsidR="00116A8C" w:rsidRDefault="00116A8C" w:rsidP="00116A8C">
      <w:pPr>
        <w:rPr>
          <w:lang w:val="x-none"/>
        </w:rPr>
      </w:pPr>
    </w:p>
    <w:p w14:paraId="3CB0EA14" w14:textId="48222223" w:rsidR="00116A8C" w:rsidRPr="00153B9A" w:rsidRDefault="00116A8C" w:rsidP="00407963">
      <w:pPr>
        <w:pStyle w:val="Ttulo1"/>
        <w:numPr>
          <w:ilvl w:val="0"/>
          <w:numId w:val="15"/>
        </w:numPr>
        <w:tabs>
          <w:tab w:val="left" w:pos="851"/>
        </w:tabs>
        <w:ind w:left="426"/>
        <w:rPr>
          <w:bCs/>
        </w:rPr>
      </w:pPr>
      <w:bookmarkStart w:id="102" w:name="_Toc106631234"/>
      <w:r w:rsidRPr="00153B9A">
        <w:rPr>
          <w:bCs/>
        </w:rPr>
        <w:t>MATRIZ DE RISCO</w:t>
      </w:r>
      <w:bookmarkEnd w:id="102"/>
    </w:p>
    <w:p w14:paraId="6A10D303" w14:textId="77777777" w:rsidR="00116A8C" w:rsidRPr="00116A8C" w:rsidRDefault="00116A8C" w:rsidP="00116A8C"/>
    <w:p w14:paraId="227BFA73" w14:textId="615F7ED5" w:rsidR="00A1669B" w:rsidRPr="009220B6" w:rsidRDefault="009F6118" w:rsidP="00407963">
      <w:pPr>
        <w:pStyle w:val="Ttulo2"/>
        <w:numPr>
          <w:ilvl w:val="1"/>
          <w:numId w:val="15"/>
        </w:numPr>
        <w:tabs>
          <w:tab w:val="left" w:pos="851"/>
        </w:tabs>
        <w:ind w:left="851" w:hanging="851"/>
      </w:pPr>
      <w:r w:rsidRPr="009220B6">
        <w:t>A matriz de r</w:t>
      </w:r>
      <w:r w:rsidR="00FE1062" w:rsidRPr="009220B6">
        <w:t xml:space="preserve">isco está apresentada no </w:t>
      </w:r>
      <w:r w:rsidR="009220B6" w:rsidRPr="00B05567">
        <w:rPr>
          <w:lang w:val="pt-BR"/>
        </w:rPr>
        <w:t>A</w:t>
      </w:r>
      <w:r w:rsidR="00FE1062" w:rsidRPr="00B05567">
        <w:t xml:space="preserve">nexo </w:t>
      </w:r>
      <w:r w:rsidR="00F04320">
        <w:rPr>
          <w:lang w:val="pt-BR"/>
        </w:rPr>
        <w:t>I</w:t>
      </w:r>
      <w:r w:rsidRPr="00B05567">
        <w:t>V</w:t>
      </w:r>
      <w:r w:rsidRPr="009220B6">
        <w:t xml:space="preserve"> deste Termo de Referência com o objetivo </w:t>
      </w:r>
      <w:r w:rsidR="004F3F33" w:rsidRPr="009220B6">
        <w:t xml:space="preserve">de definir </w:t>
      </w:r>
      <w:r w:rsidR="00283FD5" w:rsidRPr="009220B6">
        <w:t>os riscos</w:t>
      </w:r>
      <w:r w:rsidRPr="009220B6">
        <w:t xml:space="preserve"> a que está exposta à execução do objeto, advindas de eventos supervenientes à contratação, dado relevante para sua identificação, prevenção e respectivas responsabilidades pela eventual ocorrência, bem como para o dimensionamento das propostas pelas licitantes.</w:t>
      </w:r>
    </w:p>
    <w:p w14:paraId="0943D7E3" w14:textId="77777777" w:rsidR="009F6118" w:rsidRPr="009220B6" w:rsidRDefault="009F6118" w:rsidP="000B5C9A">
      <w:pPr>
        <w:tabs>
          <w:tab w:val="left" w:pos="851"/>
        </w:tabs>
        <w:ind w:left="851" w:hanging="851"/>
        <w:rPr>
          <w:lang w:val="x-none"/>
        </w:rPr>
      </w:pPr>
    </w:p>
    <w:p w14:paraId="0ABDC53B" w14:textId="377F9198" w:rsidR="009F6118" w:rsidRPr="009220B6" w:rsidRDefault="00FE1062" w:rsidP="00407963">
      <w:pPr>
        <w:pStyle w:val="Ttulo2"/>
        <w:numPr>
          <w:ilvl w:val="1"/>
          <w:numId w:val="15"/>
        </w:numPr>
        <w:tabs>
          <w:tab w:val="left" w:pos="851"/>
        </w:tabs>
        <w:ind w:left="851" w:hanging="851"/>
      </w:pPr>
      <w:r w:rsidRPr="009220B6">
        <w:t xml:space="preserve">A contratada não é responsável pelos riscos relacionados ao objeto do ajuste cuja responsabilidade na Matriz é da </w:t>
      </w:r>
      <w:r w:rsidR="008D4D24">
        <w:t>CODEVASF</w:t>
      </w:r>
      <w:r w:rsidRPr="009220B6">
        <w:t>.</w:t>
      </w:r>
    </w:p>
    <w:p w14:paraId="2D4430E4" w14:textId="77777777" w:rsidR="00FE1062" w:rsidRPr="009220B6" w:rsidRDefault="00FE1062" w:rsidP="000B5C9A">
      <w:pPr>
        <w:tabs>
          <w:tab w:val="left" w:pos="851"/>
        </w:tabs>
        <w:ind w:left="851" w:hanging="851"/>
      </w:pPr>
    </w:p>
    <w:p w14:paraId="2C14671B" w14:textId="77777777" w:rsidR="00FE1062" w:rsidRPr="009220B6" w:rsidRDefault="00FE1062" w:rsidP="00407963">
      <w:pPr>
        <w:pStyle w:val="Ttulo2"/>
        <w:numPr>
          <w:ilvl w:val="1"/>
          <w:numId w:val="15"/>
        </w:numPr>
        <w:tabs>
          <w:tab w:val="left" w:pos="851"/>
        </w:tabs>
        <w:ind w:left="851" w:hanging="851"/>
      </w:pPr>
      <w:r w:rsidRPr="009220B6">
        <w:lastRenderedPageBreak/>
        <w:t>A contratada é integral e exclusivamente responsável por todos os riscos relacionados ao objeto do ajuste, inclusive, sem limitação, daqueles alocados para a contratada.</w:t>
      </w:r>
    </w:p>
    <w:p w14:paraId="25C44D34" w14:textId="77777777" w:rsidR="00FE1062" w:rsidRPr="009220B6" w:rsidRDefault="00FE1062" w:rsidP="00E76CBF">
      <w:pPr>
        <w:tabs>
          <w:tab w:val="left" w:pos="851"/>
        </w:tabs>
      </w:pPr>
    </w:p>
    <w:p w14:paraId="76D287EC" w14:textId="77777777" w:rsidR="00FE1062" w:rsidRPr="009220B6" w:rsidRDefault="00FE1062" w:rsidP="00407963">
      <w:pPr>
        <w:pStyle w:val="Ttulo2"/>
        <w:numPr>
          <w:ilvl w:val="1"/>
          <w:numId w:val="15"/>
        </w:numPr>
        <w:tabs>
          <w:tab w:val="left" w:pos="851"/>
        </w:tabs>
        <w:ind w:left="851" w:hanging="851"/>
      </w:pPr>
      <w:r w:rsidRPr="009220B6">
        <w:t>Constitui peça integrante do contrato a matriz de riscos, independentemente de transcrição no instrumento.</w:t>
      </w:r>
    </w:p>
    <w:p w14:paraId="05B5663E" w14:textId="77777777" w:rsidR="00FE1062" w:rsidRPr="009220B6" w:rsidRDefault="00FE1062" w:rsidP="000B5C9A">
      <w:pPr>
        <w:tabs>
          <w:tab w:val="left" w:pos="851"/>
        </w:tabs>
        <w:ind w:left="851" w:hanging="851"/>
      </w:pPr>
    </w:p>
    <w:p w14:paraId="1B201598" w14:textId="77777777" w:rsidR="00FE1062" w:rsidRPr="009220B6" w:rsidRDefault="00FE1062" w:rsidP="00407963">
      <w:pPr>
        <w:pStyle w:val="Ttulo2"/>
        <w:numPr>
          <w:ilvl w:val="1"/>
          <w:numId w:val="15"/>
        </w:numPr>
        <w:tabs>
          <w:tab w:val="left" w:pos="851"/>
        </w:tabs>
        <w:ind w:left="851" w:hanging="851"/>
      </w:pPr>
      <w:r w:rsidRPr="009220B6">
        <w:t>A contratada tem pleno conhecimento, quando da partici</w:t>
      </w:r>
      <w:r w:rsidR="00CD1E10" w:rsidRPr="009220B6">
        <w:t>pação do processo licitatório, d</w:t>
      </w:r>
      <w:r w:rsidRPr="009220B6">
        <w:t xml:space="preserve">a natureza e extensão dos riscos por ela assumidos e </w:t>
      </w:r>
      <w:r w:rsidR="00081318" w:rsidRPr="009220B6">
        <w:t>deve levar</w:t>
      </w:r>
      <w:r w:rsidRPr="009220B6">
        <w:t xml:space="preserve"> tais riscos em consideração na formulação de sua proposta.</w:t>
      </w:r>
    </w:p>
    <w:p w14:paraId="38E91D1E" w14:textId="77777777" w:rsidR="00FE1062" w:rsidRPr="009220B6" w:rsidRDefault="00FE1062" w:rsidP="00E76CBF">
      <w:pPr>
        <w:pStyle w:val="Ttulo2"/>
        <w:numPr>
          <w:ilvl w:val="0"/>
          <w:numId w:val="0"/>
        </w:numPr>
        <w:tabs>
          <w:tab w:val="left" w:pos="851"/>
        </w:tabs>
        <w:ind w:left="851"/>
      </w:pPr>
    </w:p>
    <w:p w14:paraId="620EEAE1" w14:textId="77777777" w:rsidR="00FE1062" w:rsidRPr="009220B6" w:rsidRDefault="00FE1062" w:rsidP="00407963">
      <w:pPr>
        <w:pStyle w:val="Ttulo2"/>
        <w:numPr>
          <w:ilvl w:val="1"/>
          <w:numId w:val="15"/>
        </w:numPr>
        <w:tabs>
          <w:tab w:val="left" w:pos="851"/>
        </w:tabs>
        <w:ind w:left="851" w:hanging="851"/>
      </w:pPr>
      <w:r w:rsidRPr="009220B6">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14:paraId="7155918D" w14:textId="77777777" w:rsidR="00FE1062" w:rsidRPr="009220B6" w:rsidRDefault="00FE1062" w:rsidP="00E76CBF">
      <w:pPr>
        <w:pStyle w:val="Ttulo2"/>
        <w:numPr>
          <w:ilvl w:val="0"/>
          <w:numId w:val="0"/>
        </w:numPr>
        <w:tabs>
          <w:tab w:val="left" w:pos="851"/>
        </w:tabs>
        <w:ind w:left="851"/>
      </w:pPr>
    </w:p>
    <w:p w14:paraId="7ABDC9ED" w14:textId="77777777" w:rsidR="00FE1062" w:rsidRPr="009220B6" w:rsidRDefault="00FE1062" w:rsidP="00407963">
      <w:pPr>
        <w:pStyle w:val="Ttulo2"/>
        <w:numPr>
          <w:ilvl w:val="1"/>
          <w:numId w:val="15"/>
        </w:numPr>
        <w:tabs>
          <w:tab w:val="left" w:pos="851"/>
        </w:tabs>
        <w:ind w:left="851" w:hanging="851"/>
      </w:pPr>
      <w:r w:rsidRPr="009220B6">
        <w:t>Sempre que atendidas as condições do contrato e mantidas as disposições do contrato e as disposições da matriz de risco, considera-se mantido seu equilíbrio econômico-financeiro.</w:t>
      </w:r>
    </w:p>
    <w:p w14:paraId="5DF8851A" w14:textId="77777777" w:rsidR="00FE1062" w:rsidRPr="009220B6" w:rsidRDefault="00FE1062" w:rsidP="00E76CBF">
      <w:pPr>
        <w:pStyle w:val="Ttulo2"/>
        <w:numPr>
          <w:ilvl w:val="0"/>
          <w:numId w:val="0"/>
        </w:numPr>
        <w:tabs>
          <w:tab w:val="left" w:pos="851"/>
        </w:tabs>
        <w:ind w:left="851"/>
      </w:pPr>
    </w:p>
    <w:p w14:paraId="221727F7" w14:textId="77777777" w:rsidR="00FE1062" w:rsidRPr="009220B6" w:rsidRDefault="00FE1062" w:rsidP="00407963">
      <w:pPr>
        <w:pStyle w:val="Ttulo2"/>
        <w:numPr>
          <w:ilvl w:val="1"/>
          <w:numId w:val="15"/>
        </w:numPr>
        <w:tabs>
          <w:tab w:val="left" w:pos="851"/>
        </w:tabs>
        <w:ind w:left="851" w:hanging="851"/>
      </w:pPr>
      <w:r w:rsidRPr="009220B6">
        <w:t>A Contratada somente poderá solicitar a recomposição do equilíbrio econômico-financeiro ou aditivo de prazo nas hipóteses excluídas de sua responsabilidade na matriz de risco.</w:t>
      </w:r>
    </w:p>
    <w:p w14:paraId="6D64E952" w14:textId="77777777" w:rsidR="00FE1062" w:rsidRPr="009220B6" w:rsidRDefault="00FE1062" w:rsidP="00E76CBF">
      <w:pPr>
        <w:pStyle w:val="Ttulo2"/>
        <w:numPr>
          <w:ilvl w:val="0"/>
          <w:numId w:val="0"/>
        </w:numPr>
        <w:tabs>
          <w:tab w:val="left" w:pos="851"/>
        </w:tabs>
        <w:ind w:left="851"/>
      </w:pPr>
    </w:p>
    <w:p w14:paraId="5357F0A4" w14:textId="77777777" w:rsidR="00FE1062" w:rsidRPr="009220B6" w:rsidRDefault="00FE1062" w:rsidP="00407963">
      <w:pPr>
        <w:pStyle w:val="Ttulo2"/>
        <w:numPr>
          <w:ilvl w:val="1"/>
          <w:numId w:val="15"/>
        </w:numPr>
        <w:tabs>
          <w:tab w:val="left" w:pos="851"/>
        </w:tabs>
        <w:ind w:left="851" w:hanging="851"/>
      </w:pPr>
      <w:r w:rsidRPr="009220B6">
        <w:t>Os casos omissos na matriz de risco serão objeto de análise acurada e criteriosa, lastreada em elementos técnicos, por intermédio de processo administrativo para apurar o caso concreto.</w:t>
      </w:r>
    </w:p>
    <w:p w14:paraId="6FB7952C" w14:textId="77777777" w:rsidR="00FE1062" w:rsidRPr="009220B6" w:rsidRDefault="00FE1062" w:rsidP="000B5C9A">
      <w:pPr>
        <w:tabs>
          <w:tab w:val="left" w:pos="851"/>
        </w:tabs>
        <w:ind w:left="851" w:hanging="851"/>
      </w:pPr>
    </w:p>
    <w:p w14:paraId="70E2B1C4" w14:textId="77777777" w:rsidR="00181BDC" w:rsidRPr="009220B6" w:rsidRDefault="00FE1062" w:rsidP="00407963">
      <w:pPr>
        <w:pStyle w:val="Ttulo2"/>
        <w:numPr>
          <w:ilvl w:val="1"/>
          <w:numId w:val="15"/>
        </w:numPr>
        <w:tabs>
          <w:tab w:val="left" w:pos="851"/>
        </w:tabs>
        <w:ind w:left="851" w:hanging="851"/>
      </w:pPr>
      <w:r w:rsidRPr="009220B6">
        <w:t>A referida matriz de risco é parte integrante do contrato, pois tais obrigações são de resultado e devidamente delimitadas neste TR.</w:t>
      </w:r>
    </w:p>
    <w:p w14:paraId="43CAA4EA" w14:textId="77777777" w:rsidR="00116A8C" w:rsidRPr="00FE1062" w:rsidRDefault="00116A8C" w:rsidP="000B5C9A">
      <w:pPr>
        <w:tabs>
          <w:tab w:val="left" w:pos="851"/>
        </w:tabs>
        <w:ind w:left="851" w:hanging="851"/>
      </w:pPr>
    </w:p>
    <w:p w14:paraId="50257076" w14:textId="77777777" w:rsidR="004C725C" w:rsidRPr="0019158F" w:rsidRDefault="004C725C" w:rsidP="00407963">
      <w:pPr>
        <w:pStyle w:val="Ttulo1"/>
        <w:numPr>
          <w:ilvl w:val="0"/>
          <w:numId w:val="15"/>
        </w:numPr>
      </w:pPr>
      <w:bookmarkStart w:id="103" w:name="_Toc106631235"/>
      <w:r w:rsidRPr="0019158F">
        <w:rPr>
          <w:szCs w:val="20"/>
        </w:rPr>
        <w:t>CONDIÇÕES GERAIS</w:t>
      </w:r>
      <w:bookmarkEnd w:id="103"/>
    </w:p>
    <w:p w14:paraId="47583556" w14:textId="77777777" w:rsidR="004C725C" w:rsidRPr="0019158F" w:rsidRDefault="004C725C">
      <w:pPr>
        <w:ind w:left="567" w:hanging="567"/>
        <w:rPr>
          <w:szCs w:val="20"/>
        </w:rPr>
      </w:pPr>
    </w:p>
    <w:p w14:paraId="1E02EF3F" w14:textId="77777777" w:rsidR="004C725C" w:rsidRDefault="004C725C" w:rsidP="00407963">
      <w:pPr>
        <w:pStyle w:val="Ttulo2"/>
        <w:numPr>
          <w:ilvl w:val="1"/>
          <w:numId w:val="15"/>
        </w:numPr>
        <w:ind w:left="0" w:firstLine="0"/>
        <w:rPr>
          <w:szCs w:val="20"/>
        </w:rPr>
      </w:pPr>
      <w:r w:rsidRPr="0019158F">
        <w:t>Este Termo de Referência e seus anexos farão parte integrante do contrato a ser firmado com a CONTRATADA, independente de transições</w:t>
      </w:r>
      <w:r w:rsidRPr="0019158F">
        <w:rPr>
          <w:szCs w:val="20"/>
        </w:rPr>
        <w:t>.</w:t>
      </w:r>
    </w:p>
    <w:p w14:paraId="71A116E8" w14:textId="77777777" w:rsidR="00181BDC" w:rsidRPr="00181BDC" w:rsidRDefault="00181BDC" w:rsidP="00181BDC">
      <w:pPr>
        <w:rPr>
          <w:lang w:val="x-none"/>
        </w:rPr>
      </w:pPr>
    </w:p>
    <w:p w14:paraId="4BF8A603" w14:textId="77777777" w:rsidR="004C725C" w:rsidRPr="0019158F" w:rsidRDefault="004C725C">
      <w:pPr>
        <w:rPr>
          <w:szCs w:val="20"/>
          <w:lang w:val="x-none"/>
        </w:rPr>
      </w:pPr>
    </w:p>
    <w:p w14:paraId="1D0591F1" w14:textId="77777777" w:rsidR="004C725C" w:rsidRPr="00C91583" w:rsidRDefault="004C725C" w:rsidP="00407963">
      <w:pPr>
        <w:pStyle w:val="Ttulo1"/>
        <w:numPr>
          <w:ilvl w:val="0"/>
          <w:numId w:val="15"/>
        </w:numPr>
        <w:jc w:val="left"/>
      </w:pPr>
      <w:bookmarkStart w:id="104" w:name="_Toc106631236"/>
      <w:r w:rsidRPr="00C91583">
        <w:t>ANEXOS</w:t>
      </w:r>
      <w:bookmarkEnd w:id="104"/>
    </w:p>
    <w:p w14:paraId="79BC7DA6" w14:textId="77777777" w:rsidR="004C725C" w:rsidRPr="0019158F" w:rsidRDefault="004C725C"/>
    <w:p w14:paraId="4F2D44DC" w14:textId="77777777" w:rsidR="004C725C" w:rsidRPr="0019158F" w:rsidRDefault="004C725C" w:rsidP="00407963">
      <w:pPr>
        <w:pStyle w:val="Ttulo2"/>
        <w:numPr>
          <w:ilvl w:val="1"/>
          <w:numId w:val="15"/>
        </w:numPr>
        <w:ind w:left="0" w:firstLine="0"/>
      </w:pPr>
      <w:r w:rsidRPr="0019158F">
        <w:t>São ainda, documentos integrantes deste Termo de Referência:</w:t>
      </w:r>
    </w:p>
    <w:p w14:paraId="16B799FF" w14:textId="77777777" w:rsidR="004C725C" w:rsidRDefault="004C725C">
      <w:pPr>
        <w:rPr>
          <w:szCs w:val="20"/>
        </w:rPr>
      </w:pPr>
    </w:p>
    <w:p w14:paraId="1C9B7899" w14:textId="77777777" w:rsidR="004C725C" w:rsidRDefault="004C725C" w:rsidP="00407963">
      <w:pPr>
        <w:pStyle w:val="PargrafodaLista"/>
        <w:numPr>
          <w:ilvl w:val="0"/>
          <w:numId w:val="10"/>
        </w:numPr>
      </w:pPr>
      <w:r>
        <w:rPr>
          <w:szCs w:val="20"/>
        </w:rPr>
        <w:t>Anexo I – Justificativa</w:t>
      </w:r>
    </w:p>
    <w:p w14:paraId="136E3876" w14:textId="77777777" w:rsidR="004C725C" w:rsidRDefault="004C725C" w:rsidP="00407963">
      <w:pPr>
        <w:pStyle w:val="PargrafodaLista"/>
        <w:numPr>
          <w:ilvl w:val="0"/>
          <w:numId w:val="10"/>
        </w:numPr>
      </w:pPr>
      <w:r>
        <w:rPr>
          <w:szCs w:val="20"/>
        </w:rPr>
        <w:t>Anexo II –</w:t>
      </w:r>
      <w:r w:rsidR="00C91583">
        <w:rPr>
          <w:szCs w:val="20"/>
        </w:rPr>
        <w:t xml:space="preserve"> </w:t>
      </w:r>
      <w:r w:rsidR="00AC7199">
        <w:rPr>
          <w:szCs w:val="20"/>
        </w:rPr>
        <w:t xml:space="preserve">Escopo de Fornecimento e </w:t>
      </w:r>
      <w:r>
        <w:rPr>
          <w:szCs w:val="20"/>
        </w:rPr>
        <w:t>Planilhas de Quantidades e Preços</w:t>
      </w:r>
      <w:r w:rsidR="00C91583">
        <w:rPr>
          <w:szCs w:val="20"/>
        </w:rPr>
        <w:t xml:space="preserve"> </w:t>
      </w:r>
      <w:r w:rsidR="00AC7199">
        <w:rPr>
          <w:szCs w:val="20"/>
        </w:rPr>
        <w:t>Máximos</w:t>
      </w:r>
    </w:p>
    <w:p w14:paraId="0678C729" w14:textId="77777777" w:rsidR="004C725C" w:rsidRPr="001B6706" w:rsidRDefault="004C725C" w:rsidP="00407963">
      <w:pPr>
        <w:pStyle w:val="PargrafodaLista"/>
        <w:numPr>
          <w:ilvl w:val="0"/>
          <w:numId w:val="10"/>
        </w:numPr>
      </w:pPr>
      <w:r>
        <w:rPr>
          <w:szCs w:val="20"/>
        </w:rPr>
        <w:t xml:space="preserve">Anexo III – </w:t>
      </w:r>
      <w:r w:rsidRPr="00AC7199">
        <w:rPr>
          <w:szCs w:val="20"/>
        </w:rPr>
        <w:t>Especificações Técnicas</w:t>
      </w:r>
    </w:p>
    <w:p w14:paraId="627D1D86" w14:textId="78BFCCC0" w:rsidR="001B6706" w:rsidRPr="00D67224" w:rsidRDefault="001B6706" w:rsidP="00407963">
      <w:pPr>
        <w:pStyle w:val="PargrafodaLista"/>
        <w:numPr>
          <w:ilvl w:val="0"/>
          <w:numId w:val="10"/>
        </w:numPr>
      </w:pPr>
      <w:r w:rsidRPr="00D67224">
        <w:rPr>
          <w:szCs w:val="20"/>
        </w:rPr>
        <w:t xml:space="preserve">Anexo </w:t>
      </w:r>
      <w:r w:rsidR="00AC7199" w:rsidRPr="00D67224">
        <w:rPr>
          <w:szCs w:val="20"/>
        </w:rPr>
        <w:t>I</w:t>
      </w:r>
      <w:r w:rsidRPr="00D67224">
        <w:rPr>
          <w:szCs w:val="20"/>
        </w:rPr>
        <w:t xml:space="preserve">V – </w:t>
      </w:r>
      <w:r w:rsidR="00D67224" w:rsidRPr="00D67224">
        <w:t>Matriz de Risco</w:t>
      </w:r>
    </w:p>
    <w:p w14:paraId="329F31FE" w14:textId="06E57D40" w:rsidR="00AC7199" w:rsidRPr="004628ED" w:rsidRDefault="001B6706" w:rsidP="00CF3B29">
      <w:pPr>
        <w:pStyle w:val="PargrafodaLista"/>
        <w:numPr>
          <w:ilvl w:val="0"/>
          <w:numId w:val="10"/>
        </w:numPr>
        <w:rPr>
          <w:szCs w:val="20"/>
        </w:rPr>
      </w:pPr>
      <w:r w:rsidRPr="004628ED">
        <w:rPr>
          <w:szCs w:val="20"/>
        </w:rPr>
        <w:t>Anexo V –</w:t>
      </w:r>
      <w:r w:rsidR="004C725C" w:rsidRPr="004628ED">
        <w:rPr>
          <w:szCs w:val="20"/>
        </w:rPr>
        <w:t xml:space="preserve"> </w:t>
      </w:r>
      <w:r w:rsidR="00AC7199" w:rsidRPr="004628ED">
        <w:rPr>
          <w:szCs w:val="20"/>
        </w:rPr>
        <w:t>Cronograma de Entrega;</w:t>
      </w:r>
    </w:p>
    <w:p w14:paraId="204DB4B8" w14:textId="2D02B30E" w:rsidR="004C725C" w:rsidRPr="001B6706" w:rsidRDefault="00AC7199" w:rsidP="00407963">
      <w:pPr>
        <w:pStyle w:val="PargrafodaLista"/>
        <w:numPr>
          <w:ilvl w:val="0"/>
          <w:numId w:val="10"/>
        </w:numPr>
        <w:rPr>
          <w:szCs w:val="20"/>
        </w:rPr>
      </w:pPr>
      <w:r>
        <w:rPr>
          <w:szCs w:val="20"/>
        </w:rPr>
        <w:t xml:space="preserve">Anexo VI – </w:t>
      </w:r>
      <w:r w:rsidR="004C725C" w:rsidRPr="00AC7199">
        <w:rPr>
          <w:szCs w:val="20"/>
        </w:rPr>
        <w:t>Modelo de Planilha de Preços</w:t>
      </w:r>
      <w:r w:rsidR="004C725C">
        <w:rPr>
          <w:szCs w:val="20"/>
        </w:rPr>
        <w:t xml:space="preserve"> (Proposta)</w:t>
      </w:r>
    </w:p>
    <w:p w14:paraId="601AA958" w14:textId="77777777" w:rsidR="004C725C" w:rsidRDefault="004C725C">
      <w:pPr>
        <w:spacing w:after="200" w:line="276" w:lineRule="auto"/>
        <w:jc w:val="left"/>
        <w:rPr>
          <w:b/>
          <w:color w:val="0070C0"/>
          <w:spacing w:val="74"/>
          <w:sz w:val="24"/>
          <w:szCs w:val="20"/>
        </w:rPr>
      </w:pPr>
    </w:p>
    <w:p w14:paraId="5A08A7AF" w14:textId="77777777" w:rsidR="00407963" w:rsidRDefault="00407963">
      <w:pPr>
        <w:spacing w:after="200" w:line="276" w:lineRule="auto"/>
        <w:jc w:val="left"/>
        <w:rPr>
          <w:b/>
          <w:color w:val="0070C0"/>
          <w:spacing w:val="74"/>
          <w:sz w:val="24"/>
          <w:szCs w:val="20"/>
        </w:rPr>
      </w:pPr>
    </w:p>
    <w:p w14:paraId="715F23E0" w14:textId="77777777" w:rsidR="00407963" w:rsidRDefault="00407963">
      <w:pPr>
        <w:spacing w:after="200" w:line="276" w:lineRule="auto"/>
        <w:jc w:val="left"/>
        <w:rPr>
          <w:b/>
          <w:color w:val="0070C0"/>
          <w:spacing w:val="74"/>
          <w:sz w:val="24"/>
          <w:szCs w:val="20"/>
        </w:rPr>
      </w:pPr>
    </w:p>
    <w:p w14:paraId="425F449D" w14:textId="77777777" w:rsidR="00407963" w:rsidRDefault="00407963">
      <w:pPr>
        <w:spacing w:after="200" w:line="276" w:lineRule="auto"/>
        <w:jc w:val="left"/>
        <w:rPr>
          <w:b/>
          <w:color w:val="0070C0"/>
          <w:spacing w:val="74"/>
          <w:sz w:val="24"/>
          <w:szCs w:val="20"/>
        </w:rPr>
      </w:pPr>
    </w:p>
    <w:p w14:paraId="0AF64EF0" w14:textId="77777777" w:rsidR="00407963" w:rsidRDefault="00407963">
      <w:pPr>
        <w:spacing w:after="200" w:line="276" w:lineRule="auto"/>
        <w:jc w:val="left"/>
        <w:rPr>
          <w:b/>
          <w:color w:val="0070C0"/>
          <w:spacing w:val="74"/>
          <w:sz w:val="24"/>
          <w:szCs w:val="20"/>
        </w:rPr>
      </w:pPr>
    </w:p>
    <w:p w14:paraId="5D25879B" w14:textId="77777777" w:rsidR="00407963" w:rsidRDefault="00407963">
      <w:pPr>
        <w:spacing w:after="200" w:line="276" w:lineRule="auto"/>
        <w:jc w:val="left"/>
        <w:rPr>
          <w:b/>
          <w:color w:val="0070C0"/>
          <w:spacing w:val="74"/>
          <w:sz w:val="24"/>
          <w:szCs w:val="20"/>
        </w:rPr>
      </w:pPr>
    </w:p>
    <w:p w14:paraId="79DF7F24" w14:textId="1B9248C2" w:rsidR="004C725C" w:rsidRPr="00412CF8" w:rsidRDefault="00F4457F" w:rsidP="00412CF8">
      <w:pPr>
        <w:pageBreakBefore/>
        <w:spacing w:after="200" w:line="276" w:lineRule="auto"/>
        <w:jc w:val="center"/>
        <w:rPr>
          <w:b/>
          <w:sz w:val="24"/>
        </w:rPr>
      </w:pPr>
      <w:r>
        <w:rPr>
          <w:b/>
          <w:sz w:val="24"/>
        </w:rPr>
        <w:lastRenderedPageBreak/>
        <w:t>A</w:t>
      </w:r>
      <w:r w:rsidR="004C725C" w:rsidRPr="00412CF8">
        <w:rPr>
          <w:b/>
          <w:sz w:val="24"/>
        </w:rPr>
        <w:t xml:space="preserve">NEXO </w:t>
      </w:r>
      <w:proofErr w:type="gramStart"/>
      <w:r w:rsidR="004C725C" w:rsidRPr="00412CF8">
        <w:rPr>
          <w:b/>
          <w:sz w:val="24"/>
        </w:rPr>
        <w:t>I</w:t>
      </w:r>
      <w:r w:rsidR="00412CF8">
        <w:rPr>
          <w:b/>
          <w:sz w:val="24"/>
        </w:rPr>
        <w:t xml:space="preserve">  </w:t>
      </w:r>
      <w:r w:rsidR="004C725C" w:rsidRPr="00412CF8">
        <w:rPr>
          <w:b/>
          <w:sz w:val="24"/>
        </w:rPr>
        <w:t>JUSTIFICATIVAS</w:t>
      </w:r>
      <w:proofErr w:type="gramEnd"/>
    </w:p>
    <w:p w14:paraId="0E1D70AE" w14:textId="77777777" w:rsidR="004C725C" w:rsidRDefault="004C725C">
      <w:pPr>
        <w:rPr>
          <w:b/>
          <w:sz w:val="24"/>
          <w:szCs w:val="20"/>
        </w:rPr>
      </w:pPr>
    </w:p>
    <w:p w14:paraId="1A788C91" w14:textId="3CD800D0" w:rsidR="004C725C" w:rsidRDefault="004C725C">
      <w:r>
        <w:rPr>
          <w:b/>
          <w:szCs w:val="20"/>
        </w:rPr>
        <w:t>Finalidade</w:t>
      </w:r>
      <w:r w:rsidRPr="003C2D46">
        <w:rPr>
          <w:color w:val="000000"/>
          <w:szCs w:val="20"/>
        </w:rPr>
        <w:t xml:space="preserve">: </w:t>
      </w:r>
      <w:r w:rsidR="00412CF8" w:rsidRPr="003C2D46">
        <w:rPr>
          <w:color w:val="000000"/>
          <w:szCs w:val="20"/>
        </w:rPr>
        <w:t>E</w:t>
      </w:r>
      <w:r w:rsidRPr="003C2D46">
        <w:rPr>
          <w:color w:val="000000"/>
          <w:szCs w:val="20"/>
        </w:rPr>
        <w:t>ste anexo tem por finalidade incluir exigências e particularidades em função da especificidade do</w:t>
      </w:r>
      <w:r w:rsidR="00766DBC">
        <w:rPr>
          <w:color w:val="000000"/>
          <w:szCs w:val="20"/>
        </w:rPr>
        <w:t>s</w:t>
      </w:r>
      <w:r w:rsidRPr="003C2D46">
        <w:rPr>
          <w:color w:val="000000"/>
          <w:szCs w:val="20"/>
        </w:rPr>
        <w:t xml:space="preserve"> equipamento</w:t>
      </w:r>
      <w:r w:rsidR="00766DBC">
        <w:rPr>
          <w:color w:val="000000"/>
          <w:szCs w:val="20"/>
        </w:rPr>
        <w:t>s</w:t>
      </w:r>
      <w:r w:rsidRPr="003C2D46">
        <w:rPr>
          <w:color w:val="000000"/>
          <w:szCs w:val="20"/>
        </w:rPr>
        <w:t xml:space="preserve"> a ser</w:t>
      </w:r>
      <w:r w:rsidR="00766DBC">
        <w:rPr>
          <w:color w:val="000000"/>
          <w:szCs w:val="20"/>
        </w:rPr>
        <w:t>em</w:t>
      </w:r>
      <w:r w:rsidRPr="003C2D46">
        <w:rPr>
          <w:color w:val="000000"/>
          <w:szCs w:val="20"/>
        </w:rPr>
        <w:t xml:space="preserve"> adquirido</w:t>
      </w:r>
      <w:r w:rsidR="00766DBC">
        <w:rPr>
          <w:color w:val="000000"/>
          <w:szCs w:val="20"/>
        </w:rPr>
        <w:t>s</w:t>
      </w:r>
      <w:r w:rsidRPr="003C2D46">
        <w:rPr>
          <w:color w:val="000000"/>
          <w:szCs w:val="20"/>
        </w:rPr>
        <w:t>, previstas no Termo de Referência e que aqui após relacionadas passam a integrar o TR.</w:t>
      </w:r>
    </w:p>
    <w:p w14:paraId="1DB569D9" w14:textId="77777777" w:rsidR="004C725C" w:rsidRDefault="004C725C">
      <w:pPr>
        <w:rPr>
          <w:szCs w:val="20"/>
        </w:rPr>
      </w:pPr>
    </w:p>
    <w:p w14:paraId="53AA7522" w14:textId="07B8E0E9" w:rsidR="006205C1" w:rsidRPr="00E1273B" w:rsidRDefault="006205C1">
      <w:r w:rsidRPr="006205C1">
        <w:rPr>
          <w:b/>
          <w:szCs w:val="20"/>
          <w:u w:val="single"/>
        </w:rPr>
        <w:t>Aprovação do Termo de Referência e Estudo Técnico Preliminar – ETP</w:t>
      </w:r>
      <w:r w:rsidRPr="006205C1">
        <w:rPr>
          <w:szCs w:val="20"/>
        </w:rPr>
        <w:t xml:space="preserve">:  O Termo de Referência e o Estudo Técnico Preliminar foram aprovados por ato da autoridade competente, conforme consta do </w:t>
      </w:r>
      <w:r w:rsidR="007E0324">
        <w:rPr>
          <w:szCs w:val="20"/>
        </w:rPr>
        <w:t>document</w:t>
      </w:r>
      <w:r w:rsidRPr="006205C1">
        <w:rPr>
          <w:szCs w:val="20"/>
        </w:rPr>
        <w:t>o</w:t>
      </w:r>
      <w:r w:rsidRPr="00FF6BA1">
        <w:rPr>
          <w:szCs w:val="20"/>
        </w:rPr>
        <w:t xml:space="preserve">, </w:t>
      </w:r>
      <w:hyperlink r:id="rId11" w:history="1">
        <w:r w:rsidR="005A3213" w:rsidRPr="005A3213">
          <w:rPr>
            <w:rStyle w:val="Hyperlink"/>
            <w:b/>
            <w:bCs/>
            <w:color w:val="auto"/>
            <w:szCs w:val="20"/>
          </w:rPr>
          <w:t>05A4FF54-e</w:t>
        </w:r>
      </w:hyperlink>
      <w:r w:rsidR="005A3213">
        <w:rPr>
          <w:b/>
          <w:bCs/>
        </w:rPr>
        <w:t>.</w:t>
      </w:r>
    </w:p>
    <w:p w14:paraId="4D5C883F" w14:textId="77777777" w:rsidR="006205C1" w:rsidRDefault="006205C1">
      <w:pPr>
        <w:rPr>
          <w:szCs w:val="20"/>
        </w:rPr>
      </w:pPr>
    </w:p>
    <w:p w14:paraId="71E3AC21" w14:textId="77777777" w:rsidR="004C725C" w:rsidRPr="0061371B" w:rsidRDefault="004C725C" w:rsidP="006205C1">
      <w:pPr>
        <w:jc w:val="center"/>
        <w:rPr>
          <w:u w:val="single"/>
        </w:rPr>
      </w:pPr>
      <w:r w:rsidRPr="0061371B">
        <w:rPr>
          <w:b/>
          <w:szCs w:val="20"/>
          <w:u w:val="single"/>
        </w:rPr>
        <w:t>Justificativas:</w:t>
      </w:r>
    </w:p>
    <w:p w14:paraId="464F669F" w14:textId="77777777" w:rsidR="004C725C" w:rsidRDefault="004C725C">
      <w:pPr>
        <w:rPr>
          <w:b/>
          <w:szCs w:val="20"/>
        </w:rPr>
      </w:pPr>
    </w:p>
    <w:p w14:paraId="3C8FC11E" w14:textId="77777777" w:rsidR="00407963" w:rsidRDefault="004C725C" w:rsidP="000F706E">
      <w:pPr>
        <w:rPr>
          <w:b/>
          <w:szCs w:val="20"/>
        </w:rPr>
      </w:pPr>
      <w:r>
        <w:rPr>
          <w:b/>
          <w:szCs w:val="20"/>
          <w:u w:val="single"/>
        </w:rPr>
        <w:t>Da necessidade da contratação</w:t>
      </w:r>
      <w:r w:rsidR="0061371B" w:rsidRPr="00AC7199">
        <w:rPr>
          <w:b/>
          <w:szCs w:val="20"/>
        </w:rPr>
        <w:t>:</w:t>
      </w:r>
      <w:r w:rsidR="00AC7199" w:rsidRPr="00AC7199">
        <w:rPr>
          <w:b/>
          <w:szCs w:val="20"/>
        </w:rPr>
        <w:t xml:space="preserve"> </w:t>
      </w:r>
    </w:p>
    <w:p w14:paraId="2AD58C1F" w14:textId="77777777" w:rsidR="00407963" w:rsidRDefault="00407963" w:rsidP="000F706E">
      <w:pPr>
        <w:rPr>
          <w:b/>
          <w:szCs w:val="20"/>
        </w:rPr>
      </w:pPr>
    </w:p>
    <w:p w14:paraId="71F07968" w14:textId="77777777" w:rsidR="00407963" w:rsidRPr="00E621F4" w:rsidRDefault="00407963" w:rsidP="00407963">
      <w:pPr>
        <w:pStyle w:val="PargrafodaLista"/>
        <w:numPr>
          <w:ilvl w:val="1"/>
          <w:numId w:val="21"/>
        </w:numPr>
        <w:spacing w:after="360" w:line="360" w:lineRule="auto"/>
        <w:rPr>
          <w:color w:val="000000"/>
          <w:szCs w:val="20"/>
        </w:rPr>
      </w:pPr>
      <w:r w:rsidRPr="00E621F4">
        <w:t xml:space="preserve">A Justificativa e objetivo da contratação encontra-se pormenorizada em Tópico especifico dos Estudos Técnicos Preliminares; </w:t>
      </w:r>
    </w:p>
    <w:p w14:paraId="316E7EFF" w14:textId="77777777" w:rsidR="00407963" w:rsidRPr="00E621F4" w:rsidRDefault="00407963" w:rsidP="00407963">
      <w:pPr>
        <w:pStyle w:val="PargrafodaLista"/>
        <w:spacing w:after="360" w:line="360" w:lineRule="auto"/>
        <w:ind w:left="792"/>
        <w:rPr>
          <w:color w:val="000000"/>
          <w:szCs w:val="20"/>
        </w:rPr>
      </w:pPr>
    </w:p>
    <w:p w14:paraId="770ACBFC" w14:textId="2EEBE057" w:rsidR="00407963" w:rsidRPr="00E621F4" w:rsidRDefault="00407963" w:rsidP="00407963">
      <w:pPr>
        <w:pStyle w:val="PargrafodaLista"/>
        <w:numPr>
          <w:ilvl w:val="1"/>
          <w:numId w:val="21"/>
        </w:numPr>
        <w:spacing w:after="360" w:line="360" w:lineRule="auto"/>
        <w:rPr>
          <w:color w:val="000000"/>
          <w:szCs w:val="20"/>
        </w:rPr>
      </w:pPr>
      <w:r w:rsidRPr="00E621F4">
        <w:rPr>
          <w:color w:val="000000"/>
          <w:szCs w:val="20"/>
        </w:rPr>
        <w:t xml:space="preserve">A aquisição desses equipamentos </w:t>
      </w:r>
      <w:r>
        <w:rPr>
          <w:color w:val="000000"/>
          <w:szCs w:val="20"/>
        </w:rPr>
        <w:t>que</w:t>
      </w:r>
      <w:r w:rsidRPr="00E621F4">
        <w:rPr>
          <w:color w:val="000000"/>
          <w:szCs w:val="20"/>
        </w:rPr>
        <w:t xml:space="preserve"> visam apoiar a equipe de fiscalização</w:t>
      </w:r>
      <w:r w:rsidRPr="00E621F4">
        <w:t xml:space="preserve"> </w:t>
      </w:r>
      <w:r>
        <w:t>n</w:t>
      </w:r>
      <w:r w:rsidRPr="00E621F4">
        <w:t xml:space="preserve">os contratos, convênios e termos de compromisso celebrados na </w:t>
      </w:r>
      <w:r>
        <w:t>5ª</w:t>
      </w:r>
      <w:r w:rsidRPr="00E621F4">
        <w:t xml:space="preserve"> SR/</w:t>
      </w:r>
      <w:r w:rsidR="008D4D24">
        <w:t>CODEVASF</w:t>
      </w:r>
      <w:r w:rsidRPr="00E621F4">
        <w:t xml:space="preserve">, além de proporcionar maior celeridade e qualidade </w:t>
      </w:r>
      <w:r w:rsidR="00EC329F">
        <w:t>na</w:t>
      </w:r>
      <w:r w:rsidRPr="00E621F4">
        <w:t xml:space="preserve"> obtenção de produtos cartográficos, bem como a melhoria nas atividades de controle, gestão, monitoramento e fiscalização.</w:t>
      </w:r>
    </w:p>
    <w:p w14:paraId="6F20CCAF" w14:textId="666B625A" w:rsidR="000F706E" w:rsidRDefault="000F706E" w:rsidP="000F706E">
      <w:pPr>
        <w:rPr>
          <w:szCs w:val="20"/>
        </w:rPr>
      </w:pPr>
      <w:r>
        <w:rPr>
          <w:szCs w:val="20"/>
        </w:rPr>
        <w:t>Justifica as razões de interesse público, pois é necessária a contratação dos fornecimentos objeto da presente licitação</w:t>
      </w:r>
      <w:r w:rsidR="00E225AA">
        <w:rPr>
          <w:szCs w:val="20"/>
        </w:rPr>
        <w:t>, dada a melhoria das condições de sobrevivência das populações atendidas com os mesmos</w:t>
      </w:r>
      <w:r>
        <w:rPr>
          <w:szCs w:val="20"/>
        </w:rPr>
        <w:t xml:space="preserve">. As políticas públicas voltadas para a solução das carências do </w:t>
      </w:r>
      <w:r w:rsidR="00473A18">
        <w:rPr>
          <w:szCs w:val="20"/>
        </w:rPr>
        <w:t>Nordeste</w:t>
      </w:r>
      <w:r>
        <w:rPr>
          <w:szCs w:val="20"/>
        </w:rPr>
        <w:t>, apesar de terem proporcionado alguns progressos, ainda não conseguiram melhorar su</w:t>
      </w:r>
      <w:r w:rsidR="00E225AA">
        <w:rPr>
          <w:szCs w:val="20"/>
        </w:rPr>
        <w:t>ficiente</w:t>
      </w:r>
      <w:r>
        <w:rPr>
          <w:szCs w:val="20"/>
        </w:rPr>
        <w:t xml:space="preserve">mente os indicadores sociais da região, que se situam entre os mais baixos do país. Contudo, é possível dizer que há um consenso entre políticos e administradores, partilhado por grande parte da população brasileira, quanto à urgência da adoção de medidas capazes de melhorar a qualidade de vida da população da região e </w:t>
      </w:r>
      <w:r w:rsidR="00D45F40">
        <w:rPr>
          <w:szCs w:val="20"/>
        </w:rPr>
        <w:t xml:space="preserve">as obras de pavimentação conseguem </w:t>
      </w:r>
      <w:r>
        <w:rPr>
          <w:szCs w:val="20"/>
        </w:rPr>
        <w:t xml:space="preserve">reduzir </w:t>
      </w:r>
      <w:r w:rsidR="00D45F40">
        <w:rPr>
          <w:szCs w:val="20"/>
        </w:rPr>
        <w:t xml:space="preserve">acidentes e o desgaste dos veículos; proporciona um conforto maior nos deslocamentos, além de outros benefícios voltados à saúde pública e logística. </w:t>
      </w:r>
      <w:r w:rsidR="00606BB3">
        <w:rPr>
          <w:szCs w:val="20"/>
        </w:rPr>
        <w:t>Nesse contexto se insere a necessidade de qualificar a</w:t>
      </w:r>
      <w:r w:rsidR="00166B57">
        <w:rPr>
          <w:szCs w:val="20"/>
        </w:rPr>
        <w:t xml:space="preserve">s condições </w:t>
      </w:r>
      <w:r w:rsidR="0044598F">
        <w:rPr>
          <w:szCs w:val="20"/>
        </w:rPr>
        <w:t xml:space="preserve">logísticas das entidades da economia solidária existentes na área de atuação da </w:t>
      </w:r>
      <w:r w:rsidR="008D4D24">
        <w:rPr>
          <w:szCs w:val="20"/>
        </w:rPr>
        <w:t>CODEVASF</w:t>
      </w:r>
      <w:r w:rsidR="0044598F">
        <w:rPr>
          <w:szCs w:val="20"/>
        </w:rPr>
        <w:t xml:space="preserve"> em</w:t>
      </w:r>
      <w:r w:rsidR="00606BB3">
        <w:rPr>
          <w:szCs w:val="20"/>
        </w:rPr>
        <w:t xml:space="preserve"> Alagoas</w:t>
      </w:r>
      <w:r w:rsidR="00C76A1C">
        <w:rPr>
          <w:szCs w:val="20"/>
        </w:rPr>
        <w:t>.</w:t>
      </w:r>
    </w:p>
    <w:p w14:paraId="58593721" w14:textId="77777777" w:rsidR="000F706E" w:rsidRDefault="000F706E" w:rsidP="000F706E">
      <w:pPr>
        <w:rPr>
          <w:szCs w:val="20"/>
        </w:rPr>
      </w:pPr>
    </w:p>
    <w:p w14:paraId="7995117C" w14:textId="44FE9512" w:rsidR="000F706E" w:rsidRDefault="000F706E" w:rsidP="000F706E">
      <w:pPr>
        <w:rPr>
          <w:szCs w:val="20"/>
        </w:rPr>
      </w:pPr>
      <w:r>
        <w:rPr>
          <w:szCs w:val="20"/>
        </w:rPr>
        <w:t xml:space="preserve">Com o objetivo de proporcionar o atendimento ao direito humano fundamental de acesso a melhores condições </w:t>
      </w:r>
      <w:r w:rsidR="00051FA0">
        <w:rPr>
          <w:szCs w:val="20"/>
        </w:rPr>
        <w:t>de sobrevivência</w:t>
      </w:r>
      <w:r>
        <w:rPr>
          <w:szCs w:val="20"/>
        </w:rPr>
        <w:t xml:space="preserve">, numa perspectiva de melhoria da qualidade de vida </w:t>
      </w:r>
      <w:r w:rsidR="00283853">
        <w:rPr>
          <w:szCs w:val="20"/>
        </w:rPr>
        <w:t>nos aglomerados urbanos e nos ajuntamentos humanos na zona rural</w:t>
      </w:r>
      <w:r>
        <w:rPr>
          <w:szCs w:val="20"/>
        </w:rPr>
        <w:t xml:space="preserve"> foi aprovada a aquisição dos bens, objeto desta licitação.</w:t>
      </w:r>
    </w:p>
    <w:p w14:paraId="66CCB163" w14:textId="77777777" w:rsidR="000F706E" w:rsidRDefault="000F706E" w:rsidP="000F706E">
      <w:pPr>
        <w:rPr>
          <w:szCs w:val="20"/>
        </w:rPr>
      </w:pPr>
    </w:p>
    <w:p w14:paraId="55BE202B" w14:textId="77777777" w:rsidR="000F706E" w:rsidRDefault="000F706E" w:rsidP="000F706E">
      <w:pPr>
        <w:rPr>
          <w:szCs w:val="20"/>
        </w:rPr>
      </w:pPr>
      <w:r>
        <w:rPr>
          <w:szCs w:val="20"/>
        </w:rPr>
        <w:t>Motivação da contratação, informar para fins de instrução do processo:</w:t>
      </w:r>
    </w:p>
    <w:p w14:paraId="79E4FF76" w14:textId="77777777" w:rsidR="000F706E" w:rsidRDefault="000F706E" w:rsidP="00407963">
      <w:pPr>
        <w:pStyle w:val="PargrafodaLista"/>
        <w:numPr>
          <w:ilvl w:val="0"/>
          <w:numId w:val="12"/>
        </w:numPr>
        <w:suppressAutoHyphens w:val="0"/>
        <w:rPr>
          <w:szCs w:val="20"/>
        </w:rPr>
      </w:pPr>
      <w:r>
        <w:rPr>
          <w:szCs w:val="20"/>
        </w:rPr>
        <w:t xml:space="preserve">Os benefícios diretos e indiretos são visíveis principalmente para melhoria </w:t>
      </w:r>
      <w:r w:rsidR="00283853">
        <w:rPr>
          <w:szCs w:val="20"/>
        </w:rPr>
        <w:t xml:space="preserve">das condições </w:t>
      </w:r>
      <w:r w:rsidR="00051FA0">
        <w:rPr>
          <w:szCs w:val="20"/>
        </w:rPr>
        <w:t>de vida</w:t>
      </w:r>
      <w:r w:rsidR="00283853">
        <w:rPr>
          <w:szCs w:val="20"/>
        </w:rPr>
        <w:t xml:space="preserve"> das populações residentes do estado de Alagoas</w:t>
      </w:r>
      <w:r>
        <w:rPr>
          <w:szCs w:val="20"/>
        </w:rPr>
        <w:t>;</w:t>
      </w:r>
    </w:p>
    <w:p w14:paraId="61295D02" w14:textId="61BD58C2" w:rsidR="000F706E" w:rsidRDefault="000F706E" w:rsidP="00407963">
      <w:pPr>
        <w:pStyle w:val="PargrafodaLista"/>
        <w:numPr>
          <w:ilvl w:val="0"/>
          <w:numId w:val="12"/>
        </w:numPr>
        <w:suppressAutoHyphens w:val="0"/>
        <w:rPr>
          <w:szCs w:val="20"/>
        </w:rPr>
      </w:pPr>
      <w:r>
        <w:rPr>
          <w:szCs w:val="20"/>
        </w:rPr>
        <w:t xml:space="preserve">Os equipamentos apresentados representam o mínimo indispensável para composição das estruturas </w:t>
      </w:r>
      <w:r w:rsidR="006856F7">
        <w:rPr>
          <w:szCs w:val="20"/>
        </w:rPr>
        <w:t>necessárias</w:t>
      </w:r>
      <w:r>
        <w:rPr>
          <w:szCs w:val="20"/>
        </w:rPr>
        <w:t xml:space="preserve">, plenamente sintonizados ao planejamento </w:t>
      </w:r>
      <w:r w:rsidR="00267C27">
        <w:rPr>
          <w:szCs w:val="20"/>
        </w:rPr>
        <w:t>da empresa</w:t>
      </w:r>
      <w:r>
        <w:rPr>
          <w:szCs w:val="20"/>
        </w:rPr>
        <w:t>;</w:t>
      </w:r>
    </w:p>
    <w:p w14:paraId="0AE1FB68" w14:textId="77777777" w:rsidR="000F706E" w:rsidRDefault="000F706E" w:rsidP="00407963">
      <w:pPr>
        <w:pStyle w:val="PargrafodaLista"/>
        <w:numPr>
          <w:ilvl w:val="0"/>
          <w:numId w:val="12"/>
        </w:numPr>
        <w:suppressAutoHyphens w:val="0"/>
        <w:rPr>
          <w:szCs w:val="20"/>
        </w:rPr>
      </w:pPr>
      <w:r>
        <w:rPr>
          <w:szCs w:val="20"/>
        </w:rPr>
        <w:t>Os equipamentos descritos no planejamento, são compatíveis com as normas brasileiras de produção de alimentos em consonância com a legislação ambiental e vigilância sanitária;</w:t>
      </w:r>
    </w:p>
    <w:p w14:paraId="1A768AEB" w14:textId="2F314623" w:rsidR="0061371B" w:rsidRDefault="000F706E" w:rsidP="000F706E">
      <w:pPr>
        <w:rPr>
          <w:szCs w:val="20"/>
        </w:rPr>
      </w:pPr>
      <w:r>
        <w:rPr>
          <w:szCs w:val="20"/>
        </w:rPr>
        <w:t xml:space="preserve">Os fornecimentos objeto deste certame são de natureza </w:t>
      </w:r>
      <w:r>
        <w:rPr>
          <w:b/>
          <w:szCs w:val="20"/>
        </w:rPr>
        <w:t xml:space="preserve">NÃO CONTINUADA, </w:t>
      </w:r>
      <w:r>
        <w:rPr>
          <w:szCs w:val="20"/>
        </w:rPr>
        <w:t xml:space="preserve">de modo que serão realizados de forma parcelada, conforme a conveniência e planejamento da </w:t>
      </w:r>
      <w:r w:rsidR="008D4D24">
        <w:rPr>
          <w:szCs w:val="20"/>
        </w:rPr>
        <w:t>CODEVASF</w:t>
      </w:r>
      <w:r>
        <w:rPr>
          <w:szCs w:val="20"/>
        </w:rPr>
        <w:t>, expressas por meio de Ordem de Fornecimento concernente a cada item específico;</w:t>
      </w:r>
    </w:p>
    <w:p w14:paraId="50BC0D72" w14:textId="77777777" w:rsidR="000F706E" w:rsidRDefault="000F706E" w:rsidP="000F706E">
      <w:pPr>
        <w:rPr>
          <w:szCs w:val="20"/>
        </w:rPr>
      </w:pPr>
    </w:p>
    <w:p w14:paraId="595CB178" w14:textId="77777777" w:rsidR="000F706E" w:rsidRDefault="000F706E" w:rsidP="000F706E">
      <w:r>
        <w:rPr>
          <w:b/>
          <w:szCs w:val="20"/>
          <w:u w:val="single"/>
        </w:rPr>
        <w:lastRenderedPageBreak/>
        <w:t>DIVISÃO DO OBJETO</w:t>
      </w:r>
      <w:r w:rsidRPr="00AC7199">
        <w:rPr>
          <w:b/>
          <w:szCs w:val="20"/>
        </w:rPr>
        <w:t>:</w:t>
      </w:r>
      <w:r>
        <w:rPr>
          <w:szCs w:val="20"/>
        </w:rPr>
        <w:t xml:space="preserve"> O objeto tem natureza divisível, conforme prevê a legislação. Efetuando a divisão em vários itens, possibilita aproveitar as peculiaridades do mercado e ampliar a competitividade, garantindo a viabilidade técnica e econômica e a economia de escala. </w:t>
      </w:r>
    </w:p>
    <w:p w14:paraId="54112761" w14:textId="77777777" w:rsidR="000F706E" w:rsidRDefault="000F706E" w:rsidP="000F706E">
      <w:pPr>
        <w:rPr>
          <w:szCs w:val="20"/>
        </w:rPr>
      </w:pPr>
    </w:p>
    <w:p w14:paraId="31208576" w14:textId="77777777" w:rsidR="000F706E" w:rsidRDefault="000F706E" w:rsidP="000F706E">
      <w:r>
        <w:rPr>
          <w:b/>
          <w:szCs w:val="20"/>
          <w:u w:val="single"/>
        </w:rPr>
        <w:t>CRITÉRIO DE JULGAMENTO</w:t>
      </w:r>
      <w:r>
        <w:rPr>
          <w:szCs w:val="20"/>
        </w:rPr>
        <w:t xml:space="preserve">: Menor preço </w:t>
      </w:r>
    </w:p>
    <w:p w14:paraId="47ACD5CF" w14:textId="77777777" w:rsidR="000F706E" w:rsidRDefault="000F706E" w:rsidP="000F706E">
      <w:pPr>
        <w:rPr>
          <w:color w:val="0070C0"/>
          <w:szCs w:val="20"/>
        </w:rPr>
      </w:pPr>
    </w:p>
    <w:p w14:paraId="4C934D26" w14:textId="77777777" w:rsidR="000F706E" w:rsidRDefault="004C725C" w:rsidP="000F706E">
      <w:r>
        <w:rPr>
          <w:b/>
          <w:szCs w:val="20"/>
          <w:u w:val="single"/>
        </w:rPr>
        <w:t>Da adoção pelo uso do PREGÃO ELETRÔNICO</w:t>
      </w:r>
      <w:r w:rsidR="00786D4C" w:rsidRPr="00AC7199">
        <w:rPr>
          <w:b/>
          <w:szCs w:val="20"/>
        </w:rPr>
        <w:t>:</w:t>
      </w:r>
      <w:r w:rsidR="000F706E" w:rsidRPr="00AC7199">
        <w:rPr>
          <w:b/>
          <w:szCs w:val="20"/>
        </w:rPr>
        <w:t xml:space="preserve"> </w:t>
      </w:r>
      <w:r w:rsidR="000F706E">
        <w:rPr>
          <w:szCs w:val="20"/>
        </w:rPr>
        <w:t>Trata-se de fornecimento de bens comuns e visa ampliar a competição, permitindo a obtenção de um melhor preço pela administração, com a possibilidade de lances verbais e negociação direta pelo pregoeiro, conforme art. 1º da Lei Federal nº 10</w:t>
      </w:r>
      <w:r w:rsidR="006856F7">
        <w:rPr>
          <w:szCs w:val="20"/>
        </w:rPr>
        <w:t>.</w:t>
      </w:r>
      <w:r w:rsidR="000F706E">
        <w:rPr>
          <w:szCs w:val="20"/>
        </w:rPr>
        <w:t xml:space="preserve">520, de 17 de julho de 2002. A técnica envolvida na execução do fornecimento objeto desta licitação é conhecida no mercado, possibilitando, por isso, sua descrição de forma objetiva de execução, conforme consta das Especificações Técnicas que integrarão o Edital e planilhas de quantidades e preços máximos. </w:t>
      </w:r>
    </w:p>
    <w:p w14:paraId="4A039AAC" w14:textId="77777777" w:rsidR="00F6130A" w:rsidRDefault="000F706E" w:rsidP="000F706E">
      <w:pPr>
        <w:rPr>
          <w:szCs w:val="20"/>
        </w:rPr>
      </w:pPr>
      <w:r>
        <w:rPr>
          <w:szCs w:val="20"/>
        </w:rPr>
        <w:t>O Termo de Referência e Especificações Técnicas definem de forma criteriosa e objetiva o escopo do fornecimento/serviços que serão contratados.</w:t>
      </w:r>
    </w:p>
    <w:p w14:paraId="07519998" w14:textId="77777777" w:rsidR="000F706E" w:rsidRDefault="000F706E" w:rsidP="000F706E"/>
    <w:p w14:paraId="607E1F47" w14:textId="59A972ED" w:rsidR="002977B5" w:rsidRDefault="00F6130A" w:rsidP="00273568">
      <w:r>
        <w:rPr>
          <w:b/>
          <w:szCs w:val="20"/>
          <w:u w:val="single"/>
        </w:rPr>
        <w:t xml:space="preserve">Da adoção </w:t>
      </w:r>
      <w:r w:rsidR="002558EF">
        <w:rPr>
          <w:b/>
          <w:szCs w:val="20"/>
          <w:u w:val="single"/>
        </w:rPr>
        <w:t xml:space="preserve">de </w:t>
      </w:r>
      <w:r>
        <w:rPr>
          <w:b/>
          <w:szCs w:val="20"/>
          <w:u w:val="single"/>
        </w:rPr>
        <w:t>SRP (SISTEMA DE REGISTRO DE PREÇOS)</w:t>
      </w:r>
      <w:r w:rsidR="00AA21B0" w:rsidRPr="00AC7199">
        <w:rPr>
          <w:b/>
          <w:szCs w:val="20"/>
        </w:rPr>
        <w:t>:</w:t>
      </w:r>
      <w:r w:rsidR="000F706E" w:rsidRPr="00AC7199">
        <w:rPr>
          <w:b/>
          <w:szCs w:val="20"/>
        </w:rPr>
        <w:t xml:space="preserve"> </w:t>
      </w:r>
      <w:r w:rsidR="000F706E">
        <w:t>A 5ª Superintendência Regional recebe, constantemente, demandas da sociedade alagoana, por bens que forma o conjunto objeto desta licitação. Para atender tais demandas, é necessário, conveniente, oportuno, econômico e eficiente que os procedimentos se deem através de aquisição de bens com previsão de entregas parceladas. Esta forma de contratação dispensa grande logística e dispêndios vultos de única vez, além de facilitar a administração de recebimento e destinação (art. 3º, II, Dec. 7.892/2013).</w:t>
      </w:r>
    </w:p>
    <w:p w14:paraId="6182D66F" w14:textId="77777777" w:rsidR="000F706E" w:rsidRDefault="000F706E" w:rsidP="00273568">
      <w:pPr>
        <w:rPr>
          <w:color w:val="FF0000"/>
        </w:rPr>
      </w:pPr>
    </w:p>
    <w:p w14:paraId="736952E3" w14:textId="46B17DA2" w:rsidR="00AE2A29" w:rsidRDefault="005D44BE" w:rsidP="0073547C">
      <w:pPr>
        <w:rPr>
          <w:b/>
          <w:bCs/>
          <w:color w:val="000000"/>
          <w:u w:val="single"/>
          <w:shd w:val="clear" w:color="auto" w:fill="FDFDFD"/>
        </w:rPr>
      </w:pPr>
      <w:r>
        <w:rPr>
          <w:b/>
          <w:bCs/>
          <w:color w:val="000000"/>
          <w:u w:val="single"/>
          <w:shd w:val="clear" w:color="auto" w:fill="FDFDFD"/>
        </w:rPr>
        <w:t>Da admissão de adesão dos órgãos não participantes</w:t>
      </w:r>
      <w:r w:rsidRPr="00AC7199">
        <w:rPr>
          <w:b/>
          <w:bCs/>
          <w:color w:val="000000"/>
          <w:shd w:val="clear" w:color="auto" w:fill="FDFDFD"/>
        </w:rPr>
        <w:t>:</w:t>
      </w:r>
      <w:r w:rsidR="00707AD7" w:rsidRPr="00AC7199">
        <w:rPr>
          <w:b/>
          <w:bCs/>
          <w:color w:val="000000"/>
          <w:shd w:val="clear" w:color="auto" w:fill="FDFDFD"/>
        </w:rPr>
        <w:t xml:space="preserve"> </w:t>
      </w:r>
      <w:r w:rsidR="00932B11" w:rsidRPr="00F031CD">
        <w:rPr>
          <w:b/>
          <w:bCs/>
          <w:shd w:val="clear" w:color="auto" w:fill="FDFDFD"/>
        </w:rPr>
        <w:t xml:space="preserve">Sim – </w:t>
      </w:r>
      <w:r w:rsidR="00932B11" w:rsidRPr="00F031CD">
        <w:rPr>
          <w:szCs w:val="20"/>
          <w:shd w:val="clear" w:color="auto" w:fill="FDFDFD"/>
        </w:rPr>
        <w:t xml:space="preserve">A adesão a Ata de Registro de Preços promove a eficiência nas contratações públicas pois, por serem mais céleres, facilitam o planejamento da gestão, promovem economicidade ao contratar pelo melhor preço e pouco custo. Além de otimizar a gestão, sem se afastar-se dos princípios da Administração Pública quais sejam: legalidade, impessoalidade, moralidade, igualdade, publicidade, eficiência, economicidade, probidade administrativa, vinculação ao instrumento convocatório e julgamento objetivo, pode ser ainda uma alternativa de contratação no caso de necessidade de execução orçamentária, observando no caso em concreto a urgência na aquisição dos referidos bens. As adesões são ferramentas para otimizar o serviço público, no que diz respeito a eficiência e celeridade nas aquisições públicas. A contratação de bens e serviços no âmbito do Poder Público depende de uma série de procedimentos custosos, lentos e burocráticos. Já um procedimento de adesão a uma licitação torna bem mais simples e célere uma contratação necessária e urgente pelos órgãos públicos, inclusive pelas Superintendências Regionais da </w:t>
      </w:r>
      <w:r w:rsidR="008D4D24">
        <w:rPr>
          <w:szCs w:val="20"/>
          <w:shd w:val="clear" w:color="auto" w:fill="FDFDFD"/>
        </w:rPr>
        <w:t>CODEVASF</w:t>
      </w:r>
      <w:r w:rsidR="00932B11" w:rsidRPr="00F031CD">
        <w:rPr>
          <w:szCs w:val="20"/>
          <w:shd w:val="clear" w:color="auto" w:fill="FDFDFD"/>
        </w:rPr>
        <w:t xml:space="preserve">. Não obstante ser </w:t>
      </w:r>
      <w:proofErr w:type="spellStart"/>
      <w:r w:rsidR="00932B11" w:rsidRPr="00F031CD">
        <w:rPr>
          <w:szCs w:val="20"/>
          <w:shd w:val="clear" w:color="auto" w:fill="FDFDFD"/>
        </w:rPr>
        <w:t>auto-evidente</w:t>
      </w:r>
      <w:proofErr w:type="spellEnd"/>
      <w:r w:rsidR="00932B11" w:rsidRPr="00F031CD">
        <w:rPr>
          <w:szCs w:val="20"/>
          <w:shd w:val="clear" w:color="auto" w:fill="FDFDFD"/>
        </w:rPr>
        <w:t xml:space="preserve"> a vantagem de uma adesão, </w:t>
      </w:r>
      <w:proofErr w:type="spellStart"/>
      <w:r w:rsidR="00932B11" w:rsidRPr="00F031CD">
        <w:rPr>
          <w:szCs w:val="20"/>
          <w:shd w:val="clear" w:color="auto" w:fill="FDFDFD"/>
        </w:rPr>
        <w:t>esta</w:t>
      </w:r>
      <w:proofErr w:type="spellEnd"/>
      <w:r w:rsidR="00932B11" w:rsidRPr="00F031CD">
        <w:rPr>
          <w:szCs w:val="20"/>
          <w:shd w:val="clear" w:color="auto" w:fill="FDFDFD"/>
        </w:rPr>
        <w:t xml:space="preserve"> se coloca como uma exceção ao dever de licitar.</w:t>
      </w:r>
    </w:p>
    <w:p w14:paraId="2A9DC441" w14:textId="77777777" w:rsidR="00AE2A29" w:rsidRDefault="00AE2A29" w:rsidP="00424DA4">
      <w:pPr>
        <w:rPr>
          <w:b/>
          <w:bCs/>
          <w:color w:val="000000"/>
          <w:u w:val="single"/>
          <w:shd w:val="clear" w:color="auto" w:fill="FDFDFD"/>
        </w:rPr>
      </w:pPr>
    </w:p>
    <w:p w14:paraId="017EB9C6" w14:textId="77777777" w:rsidR="0036206E" w:rsidRDefault="0036206E" w:rsidP="0036206E">
      <w:pPr>
        <w:rPr>
          <w:szCs w:val="20"/>
        </w:rPr>
      </w:pPr>
      <w:r w:rsidRPr="00E345E5">
        <w:rPr>
          <w:b/>
          <w:szCs w:val="20"/>
          <w:u w:val="single"/>
        </w:rPr>
        <w:t>Justificativa da adoção do valor estimado público</w:t>
      </w:r>
      <w:r w:rsidRPr="00AC7199">
        <w:rPr>
          <w:b/>
          <w:szCs w:val="20"/>
        </w:rPr>
        <w:t>:</w:t>
      </w:r>
      <w:r w:rsidRPr="00E345E5">
        <w:rPr>
          <w:szCs w:val="20"/>
        </w:rPr>
        <w:t xml:space="preserve"> Conforme Acórdão nº 1502/2018 – Plenário TCU,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75A99155" w14:textId="77777777" w:rsidR="0036206E" w:rsidRDefault="0036206E" w:rsidP="00424DA4">
      <w:pPr>
        <w:rPr>
          <w:color w:val="0070C0"/>
          <w:szCs w:val="20"/>
        </w:rPr>
      </w:pPr>
    </w:p>
    <w:p w14:paraId="053950C3" w14:textId="66E8F5CC" w:rsidR="007133F8" w:rsidRDefault="000F706E" w:rsidP="007133F8">
      <w:pPr>
        <w:rPr>
          <w:szCs w:val="20"/>
        </w:rPr>
      </w:pPr>
      <w:r w:rsidRPr="00401DB0">
        <w:rPr>
          <w:b/>
          <w:szCs w:val="20"/>
          <w:u w:val="single"/>
        </w:rPr>
        <w:t xml:space="preserve">RESERVA DE COTA DE ATÉ 25% ÀS </w:t>
      </w:r>
      <w:proofErr w:type="spellStart"/>
      <w:r w:rsidRPr="00401DB0">
        <w:rPr>
          <w:b/>
          <w:szCs w:val="20"/>
          <w:u w:val="single"/>
        </w:rPr>
        <w:t>MEs</w:t>
      </w:r>
      <w:proofErr w:type="spellEnd"/>
      <w:r w:rsidRPr="00401DB0">
        <w:rPr>
          <w:b/>
          <w:szCs w:val="20"/>
          <w:u w:val="single"/>
        </w:rPr>
        <w:t xml:space="preserve"> e </w:t>
      </w:r>
      <w:proofErr w:type="spellStart"/>
      <w:r w:rsidRPr="00401DB0">
        <w:rPr>
          <w:b/>
          <w:szCs w:val="20"/>
          <w:u w:val="single"/>
        </w:rPr>
        <w:t>EPPs</w:t>
      </w:r>
      <w:proofErr w:type="spellEnd"/>
      <w:r w:rsidRPr="00401DB0">
        <w:rPr>
          <w:b/>
          <w:szCs w:val="20"/>
        </w:rPr>
        <w:t xml:space="preserve">: </w:t>
      </w:r>
      <w:r w:rsidRPr="00401DB0">
        <w:rPr>
          <w:szCs w:val="20"/>
        </w:rPr>
        <w:t xml:space="preserve">O Decreto nº 8.538/2015 impõe aos órgãos e entidades contratantes o dever de, na feitura de licitação para aquisição de bens de natureza divisível, e desde que não haja prejuízo para o conjunto ou o complexo do objeto, reservar cota de </w:t>
      </w:r>
      <w:r w:rsidRPr="00916DBD">
        <w:rPr>
          <w:b/>
          <w:bCs/>
          <w:szCs w:val="20"/>
        </w:rPr>
        <w:t>até</w:t>
      </w:r>
      <w:r w:rsidRPr="00401DB0">
        <w:rPr>
          <w:szCs w:val="20"/>
        </w:rPr>
        <w:t xml:space="preserve"> vinte e cinco por cento do objeto para a contratação de microempresas e empresas de pequeno porte. Portanto, o objeto em tela é de natureza divisível e não apresenta possibilidade prejuízo para o conjunto do fornecimento.</w:t>
      </w:r>
      <w:r w:rsidR="00856215">
        <w:rPr>
          <w:szCs w:val="20"/>
        </w:rPr>
        <w:t xml:space="preserve"> No entanto, optou-se pela reserva do quantitativo </w:t>
      </w:r>
      <w:r w:rsidR="00916DBD">
        <w:rPr>
          <w:szCs w:val="20"/>
        </w:rPr>
        <w:t>inferior à proporção de 25% para</w:t>
      </w:r>
      <w:r w:rsidR="00856215">
        <w:rPr>
          <w:szCs w:val="20"/>
        </w:rPr>
        <w:t xml:space="preserve"> cada item, dado que </w:t>
      </w:r>
      <w:r w:rsidR="00E63900">
        <w:rPr>
          <w:szCs w:val="20"/>
        </w:rPr>
        <w:t>os preços dos itens adjudicados em pregões anteriores têm</w:t>
      </w:r>
      <w:r w:rsidR="00856215">
        <w:rPr>
          <w:szCs w:val="20"/>
        </w:rPr>
        <w:t>, no caso das cotas para ME e EPP, alcançado preços desvantajosos para administração</w:t>
      </w:r>
      <w:r w:rsidR="00CB6BE5">
        <w:rPr>
          <w:szCs w:val="20"/>
        </w:rPr>
        <w:t>.</w:t>
      </w:r>
    </w:p>
    <w:p w14:paraId="441FBD3D" w14:textId="77777777" w:rsidR="009A21BC" w:rsidRDefault="009A21BC" w:rsidP="007133F8">
      <w:pPr>
        <w:rPr>
          <w:szCs w:val="20"/>
        </w:rPr>
      </w:pPr>
    </w:p>
    <w:p w14:paraId="2349A726" w14:textId="5B9E2ABB" w:rsidR="009A21BC" w:rsidRPr="00401DB0" w:rsidRDefault="009A21BC" w:rsidP="007133F8">
      <w:pPr>
        <w:rPr>
          <w:szCs w:val="20"/>
        </w:rPr>
      </w:pPr>
      <w:r>
        <w:rPr>
          <w:b/>
          <w:szCs w:val="20"/>
          <w:u w:val="single"/>
        </w:rPr>
        <w:t>Dos itens de concorrência exclusiva às</w:t>
      </w:r>
      <w:r w:rsidRPr="00401DB0">
        <w:rPr>
          <w:b/>
          <w:szCs w:val="20"/>
          <w:u w:val="single"/>
        </w:rPr>
        <w:t xml:space="preserve"> </w:t>
      </w:r>
      <w:proofErr w:type="spellStart"/>
      <w:r w:rsidRPr="00401DB0">
        <w:rPr>
          <w:b/>
          <w:szCs w:val="20"/>
          <w:u w:val="single"/>
        </w:rPr>
        <w:t>MEs</w:t>
      </w:r>
      <w:proofErr w:type="spellEnd"/>
      <w:r w:rsidRPr="00401DB0">
        <w:rPr>
          <w:b/>
          <w:szCs w:val="20"/>
          <w:u w:val="single"/>
        </w:rPr>
        <w:t xml:space="preserve"> e </w:t>
      </w:r>
      <w:proofErr w:type="spellStart"/>
      <w:r w:rsidRPr="00401DB0">
        <w:rPr>
          <w:b/>
          <w:szCs w:val="20"/>
          <w:u w:val="single"/>
        </w:rPr>
        <w:t>EPPs</w:t>
      </w:r>
      <w:proofErr w:type="spellEnd"/>
      <w:r w:rsidRPr="00401DB0">
        <w:rPr>
          <w:b/>
          <w:szCs w:val="20"/>
        </w:rPr>
        <w:t xml:space="preserve">: </w:t>
      </w:r>
      <w:r>
        <w:rPr>
          <w:szCs w:val="20"/>
        </w:rPr>
        <w:t xml:space="preserve">A Lei Complementar </w:t>
      </w:r>
      <w:r w:rsidRPr="00401DB0">
        <w:rPr>
          <w:szCs w:val="20"/>
        </w:rPr>
        <w:t xml:space="preserve">nº </w:t>
      </w:r>
      <w:r>
        <w:rPr>
          <w:szCs w:val="20"/>
        </w:rPr>
        <w:t>123/2006, alterada pela Lei Complementar nº 147/2014,</w:t>
      </w:r>
      <w:r w:rsidRPr="00401DB0">
        <w:rPr>
          <w:szCs w:val="20"/>
        </w:rPr>
        <w:t xml:space="preserve"> impõe aos órgãos e entidades contratantes o dever de, na feitura de licitação para aquisição de bens de natureza divisível, e desde que não haja prejuízo para o conjunto ou o complexo do objeto, </w:t>
      </w:r>
      <w:r>
        <w:rPr>
          <w:szCs w:val="20"/>
        </w:rPr>
        <w:t>determinar a exclusividade</w:t>
      </w:r>
      <w:r w:rsidRPr="00401DB0">
        <w:rPr>
          <w:szCs w:val="20"/>
        </w:rPr>
        <w:t xml:space="preserve"> do objeto para a contratação de microempresas e empresas de </w:t>
      </w:r>
      <w:r w:rsidRPr="00401DB0">
        <w:rPr>
          <w:szCs w:val="20"/>
        </w:rPr>
        <w:lastRenderedPageBreak/>
        <w:t>pequeno porte</w:t>
      </w:r>
      <w:r>
        <w:rPr>
          <w:szCs w:val="20"/>
        </w:rPr>
        <w:t>, nos casos em que os itens somarem montante inferior a R$80.000,00 (oitenta mil reais)</w:t>
      </w:r>
      <w:r w:rsidRPr="00401DB0">
        <w:rPr>
          <w:szCs w:val="20"/>
        </w:rPr>
        <w:t>. Portanto, o objeto em tela é de natureza divisível e não apresenta possibilidade prejuízo para o conjunto do fornecimento.</w:t>
      </w:r>
    </w:p>
    <w:p w14:paraId="02DBF0A1" w14:textId="77777777" w:rsidR="007133F8" w:rsidRDefault="007133F8" w:rsidP="007133F8">
      <w:pPr>
        <w:rPr>
          <w:szCs w:val="20"/>
        </w:rPr>
      </w:pPr>
    </w:p>
    <w:p w14:paraId="4AAB1546" w14:textId="54AAC769" w:rsidR="004C725C" w:rsidRDefault="000F706E">
      <w:pPr>
        <w:rPr>
          <w:szCs w:val="20"/>
        </w:rPr>
      </w:pPr>
      <w:r>
        <w:rPr>
          <w:b/>
          <w:szCs w:val="20"/>
          <w:u w:val="single"/>
        </w:rPr>
        <w:t>CONSÓRCIO</w:t>
      </w:r>
      <w:r w:rsidRPr="00AC7199">
        <w:rPr>
          <w:szCs w:val="20"/>
        </w:rPr>
        <w:t>:</w:t>
      </w:r>
      <w:r>
        <w:rPr>
          <w:szCs w:val="20"/>
        </w:rPr>
        <w:t xml:space="preserve"> </w:t>
      </w:r>
      <w:r>
        <w:rPr>
          <w:b/>
          <w:szCs w:val="20"/>
        </w:rPr>
        <w:t>Não permitido</w:t>
      </w:r>
      <w:r>
        <w:rPr>
          <w:bCs/>
          <w:szCs w:val="20"/>
        </w:rPr>
        <w:t xml:space="preserve"> - </w:t>
      </w:r>
      <w:r>
        <w:rPr>
          <w:szCs w:val="20"/>
        </w:rPr>
        <w:t>A logística necessária para cumprimento do objeto não exige o envolvimento de empresas com diferentes especialidades, não sendo, consequentemente, pertinente a formação de consórcios. Ademais, o objeto, além de tratar-se de bem comum disponível no mercado, não requer esforço coletivo para sua execução. Aliás, ele é dividido em vários itens, o que facilita a execução, por si só, por vários fornecedores. Admitir consórcio, além de injustificável, não traria nenhuma vantagem ao contratante, ou mesmo, à competitividade do certame.</w:t>
      </w:r>
    </w:p>
    <w:p w14:paraId="36B0F4C4" w14:textId="77777777" w:rsidR="002558EF" w:rsidRDefault="002558EF">
      <w:pPr>
        <w:rPr>
          <w:szCs w:val="20"/>
        </w:rPr>
      </w:pPr>
    </w:p>
    <w:p w14:paraId="01DAA88F" w14:textId="465A6A14" w:rsidR="00A436C1" w:rsidRDefault="000F706E">
      <w:pPr>
        <w:rPr>
          <w:szCs w:val="20"/>
          <w:highlight w:val="yellow"/>
        </w:rPr>
      </w:pPr>
      <w:r>
        <w:rPr>
          <w:b/>
          <w:szCs w:val="20"/>
          <w:u w:val="single"/>
        </w:rPr>
        <w:t>SUBCONTRATAÇÃO</w:t>
      </w:r>
      <w:r w:rsidRPr="00AC7199">
        <w:rPr>
          <w:b/>
          <w:szCs w:val="20"/>
        </w:rPr>
        <w:t>:</w:t>
      </w:r>
      <w:r>
        <w:rPr>
          <w:szCs w:val="20"/>
        </w:rPr>
        <w:t xml:space="preserve"> </w:t>
      </w:r>
      <w:r>
        <w:rPr>
          <w:b/>
          <w:szCs w:val="20"/>
        </w:rPr>
        <w:t>Não permitida</w:t>
      </w:r>
      <w:r>
        <w:rPr>
          <w:bCs/>
          <w:szCs w:val="20"/>
        </w:rPr>
        <w:t xml:space="preserve"> - </w:t>
      </w:r>
      <w:r>
        <w:rPr>
          <w:szCs w:val="20"/>
        </w:rPr>
        <w:t>Não se afigura conveniente e oportuno tal instituto, pois, nesta natureza de objeto, seria permitir a sua terceirização ou cessão. O fornecimento dos bens comuns objeto deste TR, se concretiza, em sua inteireza, por ausência de fornecimentos complementares especiais que demandem a intervenção de terceiros. Permiti-la, seria dividir o objeto após a contratação, sem trazer qualquer vantagem ao contratante ao caráter competitivo do certame.</w:t>
      </w:r>
    </w:p>
    <w:p w14:paraId="3C811E90" w14:textId="77777777" w:rsidR="007D0243" w:rsidRDefault="007D0243">
      <w:pPr>
        <w:rPr>
          <w:b/>
          <w:color w:val="0070C0"/>
          <w:szCs w:val="20"/>
          <w:highlight w:val="yellow"/>
          <w:u w:val="single"/>
        </w:rPr>
      </w:pPr>
    </w:p>
    <w:p w14:paraId="407E3F06" w14:textId="431E1917" w:rsidR="006205C1" w:rsidRDefault="006F4213" w:rsidP="000D1CBA">
      <w:pPr>
        <w:rPr>
          <w:szCs w:val="20"/>
        </w:rPr>
      </w:pPr>
      <w:r w:rsidRPr="00623317">
        <w:rPr>
          <w:b/>
          <w:szCs w:val="20"/>
          <w:u w:val="single"/>
        </w:rPr>
        <w:t>GARANTIA DE EXECUÇÃO (CAUÇÃO</w:t>
      </w:r>
      <w:r w:rsidR="006205C1" w:rsidRPr="00623317">
        <w:rPr>
          <w:b/>
          <w:szCs w:val="20"/>
          <w:u w:val="single"/>
        </w:rPr>
        <w:t>)</w:t>
      </w:r>
      <w:r w:rsidR="006205C1">
        <w:rPr>
          <w:szCs w:val="20"/>
        </w:rPr>
        <w:t>:</w:t>
      </w:r>
      <w:r w:rsidR="00045F18">
        <w:rPr>
          <w:szCs w:val="20"/>
        </w:rPr>
        <w:t xml:space="preserve"> </w:t>
      </w:r>
      <w:bookmarkStart w:id="105" w:name="_Hlk101251702"/>
      <w:r w:rsidR="000D1CBA" w:rsidRPr="000D1CBA">
        <w:rPr>
          <w:szCs w:val="20"/>
        </w:rPr>
        <w:t>não será exigida garantia de execução, visto que os bens a serem adquiridos são</w:t>
      </w:r>
      <w:r w:rsidR="000D1CBA">
        <w:rPr>
          <w:szCs w:val="20"/>
        </w:rPr>
        <w:t xml:space="preserve"> </w:t>
      </w:r>
      <w:r w:rsidR="000D1CBA" w:rsidRPr="000D1CBA">
        <w:rPr>
          <w:szCs w:val="20"/>
        </w:rPr>
        <w:t>classificados como comuns, de entrega imediata e com pagamento posterior à entrega</w:t>
      </w:r>
      <w:bookmarkEnd w:id="105"/>
      <w:r w:rsidR="000D1CBA" w:rsidRPr="000D1CBA">
        <w:rPr>
          <w:szCs w:val="20"/>
        </w:rPr>
        <w:t>.</w:t>
      </w:r>
      <w:r w:rsidR="000D1CBA" w:rsidRPr="000D1CBA">
        <w:rPr>
          <w:szCs w:val="20"/>
        </w:rPr>
        <w:cr/>
      </w:r>
      <w:r w:rsidR="00016B73">
        <w:rPr>
          <w:szCs w:val="20"/>
        </w:rPr>
        <w:t xml:space="preserve"> </w:t>
      </w:r>
    </w:p>
    <w:p w14:paraId="79EFCA2C" w14:textId="7F2BE893" w:rsidR="00932B11" w:rsidRDefault="00932B11" w:rsidP="00F031CD">
      <w:pPr>
        <w:rPr>
          <w:szCs w:val="20"/>
        </w:rPr>
      </w:pPr>
    </w:p>
    <w:p w14:paraId="52865380" w14:textId="4592994C" w:rsidR="00932B11" w:rsidRDefault="006F4213" w:rsidP="00F031CD">
      <w:r w:rsidRPr="00932B11">
        <w:rPr>
          <w:b/>
          <w:bCs/>
          <w:szCs w:val="20"/>
          <w:u w:val="single"/>
        </w:rPr>
        <w:t>DA PUBLICAÇÃO DE INTENÇÃO DE REGISTRO DE PREÇOS</w:t>
      </w:r>
      <w:r w:rsidR="00932B11">
        <w:rPr>
          <w:szCs w:val="20"/>
        </w:rPr>
        <w:t xml:space="preserve">: </w:t>
      </w:r>
      <w:r w:rsidR="00267C27">
        <w:rPr>
          <w:b/>
          <w:bCs/>
          <w:shd w:val="clear" w:color="auto" w:fill="FDFDFD"/>
        </w:rPr>
        <w:t>Sim</w:t>
      </w:r>
      <w:r w:rsidR="00932B11" w:rsidRPr="00F031CD">
        <w:rPr>
          <w:b/>
          <w:bCs/>
          <w:shd w:val="clear" w:color="auto" w:fill="FDFDFD"/>
        </w:rPr>
        <w:t xml:space="preserve"> </w:t>
      </w:r>
      <w:r w:rsidR="00932B11" w:rsidRPr="00FE1515">
        <w:rPr>
          <w:shd w:val="clear" w:color="auto" w:fill="FDFDFD"/>
        </w:rPr>
        <w:t>–</w:t>
      </w:r>
      <w:r w:rsidR="00932B11" w:rsidRPr="00F031CD">
        <w:rPr>
          <w:b/>
          <w:bCs/>
          <w:shd w:val="clear" w:color="auto" w:fill="FDFDFD"/>
        </w:rPr>
        <w:t xml:space="preserve"> </w:t>
      </w:r>
      <w:r w:rsidR="00FE1515">
        <w:t>É conveniente permitir a participação de</w:t>
      </w:r>
      <w:r w:rsidR="00FE1515">
        <w:rPr>
          <w:spacing w:val="1"/>
        </w:rPr>
        <w:t xml:space="preserve"> </w:t>
      </w:r>
      <w:r w:rsidR="00FE1515">
        <w:t>outras entidades e órgãos no SRP, visto que pode haver este interesse no âmbito das Sociedade de</w:t>
      </w:r>
      <w:r w:rsidR="00FE1515">
        <w:rPr>
          <w:spacing w:val="1"/>
        </w:rPr>
        <w:t xml:space="preserve"> </w:t>
      </w:r>
      <w:r w:rsidR="00FE1515">
        <w:t xml:space="preserve">Economia Mista e da Administração Pública. Ademais, é de interesse próprio da </w:t>
      </w:r>
      <w:r w:rsidR="008D4D24">
        <w:t>CODEVASF</w:t>
      </w:r>
      <w:r w:rsidR="00FE1515">
        <w:t xml:space="preserve"> a participação</w:t>
      </w:r>
      <w:r w:rsidR="00FE1515">
        <w:rPr>
          <w:spacing w:val="-53"/>
        </w:rPr>
        <w:t xml:space="preserve"> </w:t>
      </w:r>
      <w:r w:rsidR="00FE1515">
        <w:t>das</w:t>
      </w:r>
      <w:r w:rsidR="00FE1515">
        <w:rPr>
          <w:spacing w:val="-3"/>
        </w:rPr>
        <w:t xml:space="preserve"> </w:t>
      </w:r>
      <w:r w:rsidR="00FE1515">
        <w:t>demais</w:t>
      </w:r>
      <w:r w:rsidR="00FE1515">
        <w:rPr>
          <w:spacing w:val="1"/>
        </w:rPr>
        <w:t xml:space="preserve"> </w:t>
      </w:r>
      <w:r w:rsidR="00FE1515">
        <w:t>superintendências</w:t>
      </w:r>
      <w:r w:rsidR="00FE1515">
        <w:rPr>
          <w:spacing w:val="1"/>
        </w:rPr>
        <w:t xml:space="preserve"> </w:t>
      </w:r>
      <w:r w:rsidR="00FE1515">
        <w:t>e</w:t>
      </w:r>
      <w:r w:rsidR="00FE1515">
        <w:rPr>
          <w:spacing w:val="-4"/>
        </w:rPr>
        <w:t xml:space="preserve"> </w:t>
      </w:r>
      <w:r w:rsidR="00FE1515">
        <w:t>da</w:t>
      </w:r>
      <w:r w:rsidR="00FE1515">
        <w:rPr>
          <w:spacing w:val="-1"/>
        </w:rPr>
        <w:t xml:space="preserve"> </w:t>
      </w:r>
      <w:r w:rsidR="00FE1515">
        <w:t>sede. É</w:t>
      </w:r>
      <w:r w:rsidR="00FE1515">
        <w:rPr>
          <w:spacing w:val="-5"/>
        </w:rPr>
        <w:t xml:space="preserve"> </w:t>
      </w:r>
      <w:r w:rsidR="00FE1515">
        <w:t>inquestionável</w:t>
      </w:r>
      <w:r w:rsidR="00FE1515">
        <w:rPr>
          <w:spacing w:val="-1"/>
        </w:rPr>
        <w:t xml:space="preserve"> </w:t>
      </w:r>
      <w:r w:rsidR="00FE1515">
        <w:t>a</w:t>
      </w:r>
      <w:r w:rsidR="00FE1515">
        <w:rPr>
          <w:spacing w:val="-3"/>
        </w:rPr>
        <w:t xml:space="preserve"> </w:t>
      </w:r>
      <w:r w:rsidR="00FE1515">
        <w:t>economia</w:t>
      </w:r>
      <w:r w:rsidR="00FE1515">
        <w:rPr>
          <w:spacing w:val="-1"/>
        </w:rPr>
        <w:t xml:space="preserve"> </w:t>
      </w:r>
      <w:r w:rsidR="00FE1515">
        <w:t>e</w:t>
      </w:r>
      <w:r w:rsidR="00FE1515">
        <w:rPr>
          <w:spacing w:val="-2"/>
        </w:rPr>
        <w:t xml:space="preserve"> </w:t>
      </w:r>
      <w:r w:rsidR="00FE1515">
        <w:t>eficiência</w:t>
      </w:r>
      <w:r w:rsidR="00FE1515">
        <w:rPr>
          <w:spacing w:val="-5"/>
        </w:rPr>
        <w:t xml:space="preserve"> </w:t>
      </w:r>
      <w:r w:rsidR="00FE1515">
        <w:t>de</w:t>
      </w:r>
      <w:r w:rsidR="00FE1515">
        <w:rPr>
          <w:spacing w:val="-2"/>
        </w:rPr>
        <w:t xml:space="preserve"> </w:t>
      </w:r>
      <w:r w:rsidR="00FE1515">
        <w:t>procedimento.</w:t>
      </w:r>
    </w:p>
    <w:p w14:paraId="1E9BAC10" w14:textId="77777777" w:rsidR="006F4213" w:rsidRDefault="006F4213" w:rsidP="00F031CD"/>
    <w:p w14:paraId="1E315C37" w14:textId="77777777" w:rsidR="00B81D93" w:rsidRPr="00B81D93" w:rsidRDefault="00B81D93" w:rsidP="00B81D93">
      <w:pPr>
        <w:rPr>
          <w:b/>
          <w:bCs/>
          <w:szCs w:val="20"/>
          <w:u w:val="single"/>
        </w:rPr>
      </w:pPr>
      <w:r w:rsidRPr="00B81D93">
        <w:rPr>
          <w:b/>
          <w:bCs/>
          <w:szCs w:val="20"/>
          <w:u w:val="single"/>
        </w:rPr>
        <w:t>CAPACIDADE ECONÔMICA E FINANCEIRA E INTERVALO MÍNIMO ENTRE OS LANCES</w:t>
      </w:r>
    </w:p>
    <w:p w14:paraId="66AB664C" w14:textId="77777777" w:rsidR="00B81D93" w:rsidRDefault="00B81D93" w:rsidP="00B81D93">
      <w:pPr>
        <w:jc w:val="center"/>
        <w:rPr>
          <w:szCs w:val="20"/>
        </w:rPr>
      </w:pPr>
    </w:p>
    <w:p w14:paraId="588053EA" w14:textId="77777777" w:rsidR="00B81D93" w:rsidRPr="006F4213" w:rsidRDefault="00B81D93" w:rsidP="00B81D93">
      <w:pPr>
        <w:pStyle w:val="PargrafodaLista"/>
        <w:numPr>
          <w:ilvl w:val="0"/>
          <w:numId w:val="19"/>
        </w:numPr>
        <w:suppressAutoHyphens w:val="0"/>
        <w:ind w:left="851" w:hanging="851"/>
        <w:rPr>
          <w:b/>
          <w:bCs/>
          <w:szCs w:val="20"/>
        </w:rPr>
      </w:pPr>
      <w:r w:rsidRPr="006F4213">
        <w:rPr>
          <w:b/>
          <w:bCs/>
          <w:szCs w:val="20"/>
        </w:rPr>
        <w:t>Capacidade Econômica e Financeira</w:t>
      </w:r>
    </w:p>
    <w:p w14:paraId="4E201DD6" w14:textId="77777777" w:rsidR="00B81D93" w:rsidRPr="005F5A88" w:rsidRDefault="00B81D93" w:rsidP="00B81D93">
      <w:pPr>
        <w:pStyle w:val="PargrafodaLista"/>
        <w:ind w:left="3474" w:hanging="3474"/>
        <w:rPr>
          <w:b/>
          <w:bCs/>
          <w:szCs w:val="20"/>
        </w:rPr>
      </w:pPr>
    </w:p>
    <w:p w14:paraId="41256ED0" w14:textId="77777777" w:rsidR="00B81D93" w:rsidRPr="005F5A88" w:rsidRDefault="00B81D93" w:rsidP="00B81D93">
      <w:pPr>
        <w:pStyle w:val="PargrafodaLista"/>
        <w:numPr>
          <w:ilvl w:val="1"/>
          <w:numId w:val="19"/>
        </w:numPr>
        <w:suppressAutoHyphens w:val="0"/>
        <w:ind w:left="851" w:hanging="851"/>
        <w:rPr>
          <w:b/>
          <w:bCs/>
          <w:szCs w:val="20"/>
        </w:rPr>
      </w:pPr>
      <w:r w:rsidRPr="005F5A88">
        <w:rPr>
          <w:b/>
          <w:bCs/>
          <w:szCs w:val="20"/>
        </w:rPr>
        <w:t>Capital Social</w:t>
      </w:r>
    </w:p>
    <w:p w14:paraId="5418F3C2" w14:textId="77777777" w:rsidR="00B81D93" w:rsidRPr="005F5A88" w:rsidRDefault="00B81D93" w:rsidP="00B81D93">
      <w:pPr>
        <w:rPr>
          <w:b/>
          <w:bCs/>
          <w:szCs w:val="20"/>
        </w:rPr>
      </w:pPr>
    </w:p>
    <w:p w14:paraId="5C4C3D48" w14:textId="77777777" w:rsidR="00B81D93" w:rsidRPr="005F5A88" w:rsidRDefault="00B81D93" w:rsidP="00B81D93">
      <w:pPr>
        <w:spacing w:line="360" w:lineRule="auto"/>
        <w:rPr>
          <w:bCs/>
          <w:szCs w:val="20"/>
        </w:rPr>
      </w:pPr>
      <w:r w:rsidRPr="005F5A88">
        <w:rPr>
          <w:bCs/>
          <w:szCs w:val="20"/>
        </w:rPr>
        <w:t>O capital social (integralizado ou subscrito) representa um dos subgrupos que compõem o patrimônio líquido da pessoa jurídica; e forma-se pelos valores investidos pelos sócios ou acionistas e aqueles resultantes de lucros não distribuídos.</w:t>
      </w:r>
    </w:p>
    <w:p w14:paraId="73D7CAE5" w14:textId="77777777" w:rsidR="00B81D93" w:rsidRPr="005F5A88" w:rsidRDefault="00B81D93" w:rsidP="00B81D93">
      <w:pPr>
        <w:spacing w:line="360" w:lineRule="auto"/>
        <w:rPr>
          <w:bCs/>
          <w:szCs w:val="20"/>
        </w:rPr>
      </w:pPr>
      <w:r w:rsidRPr="005F5A88">
        <w:rPr>
          <w:bCs/>
          <w:szCs w:val="20"/>
        </w:rPr>
        <w:t>Sua importância se manifesta na mediada em que determina a capacidade operacional e de investimentos de uma empresa no momento em que é criada. No curso de operacionalização das atividades, este capital, conforme seu estatuto ou contrato social, poderá ser incrementado com a destinação de lucros parciais, o que demonstrará a capacidade de desenvolvimento e de crescimento da empresa. Em síntese: O capital social é a soma dos valores representados por moeda e bens disponibilizados pelos sócios e investidores do negócio.</w:t>
      </w:r>
    </w:p>
    <w:p w14:paraId="388FA7EE" w14:textId="77777777" w:rsidR="00B81D93" w:rsidRPr="005F5A88" w:rsidRDefault="00B81D93" w:rsidP="00B81D93">
      <w:pPr>
        <w:rPr>
          <w:bCs/>
          <w:szCs w:val="20"/>
        </w:rPr>
      </w:pPr>
    </w:p>
    <w:p w14:paraId="7A2A2F4C" w14:textId="77777777" w:rsidR="00B81D93" w:rsidRPr="005F5A88" w:rsidRDefault="00B81D93" w:rsidP="00B81D93">
      <w:pPr>
        <w:pStyle w:val="PargrafodaLista"/>
        <w:numPr>
          <w:ilvl w:val="1"/>
          <w:numId w:val="19"/>
        </w:numPr>
        <w:suppressAutoHyphens w:val="0"/>
        <w:ind w:left="851" w:hanging="851"/>
        <w:rPr>
          <w:b/>
          <w:bCs/>
          <w:szCs w:val="20"/>
        </w:rPr>
      </w:pPr>
      <w:r w:rsidRPr="005F5A88">
        <w:rPr>
          <w:b/>
          <w:bCs/>
          <w:szCs w:val="20"/>
        </w:rPr>
        <w:t xml:space="preserve"> Índices econômicos.</w:t>
      </w:r>
    </w:p>
    <w:p w14:paraId="3F656EA5" w14:textId="77777777" w:rsidR="00B81D93" w:rsidRPr="005F5A88" w:rsidRDefault="00B81D93" w:rsidP="00B81D93">
      <w:pPr>
        <w:rPr>
          <w:b/>
          <w:bCs/>
          <w:szCs w:val="20"/>
        </w:rPr>
      </w:pPr>
    </w:p>
    <w:p w14:paraId="3152897B" w14:textId="77777777" w:rsidR="00B81D93" w:rsidRPr="005F5A88" w:rsidRDefault="00B81D93" w:rsidP="00B81D93">
      <w:pPr>
        <w:spacing w:line="360" w:lineRule="auto"/>
        <w:rPr>
          <w:szCs w:val="20"/>
        </w:rPr>
      </w:pPr>
      <w:r w:rsidRPr="005F5A88">
        <w:rPr>
          <w:szCs w:val="20"/>
        </w:rPr>
        <w:t xml:space="preserve"> </w:t>
      </w:r>
      <w:r w:rsidRPr="005F5A88">
        <w:rPr>
          <w:szCs w:val="20"/>
        </w:rPr>
        <w:tab/>
        <w:t>A Constituição Federal do Brasil, especificamente a norma prescrita no Art. 37, XXI, autoriza, no processo de licitação pública, que a administração exija, nos termos da lei, qualificação econômica indispensável à garantia do cumprimento das obrigações às quais o licitante se propõe a cumprir na forma do futuro contrato.</w:t>
      </w:r>
    </w:p>
    <w:p w14:paraId="46710FD8" w14:textId="77777777" w:rsidR="00B81D93" w:rsidRPr="005F5A88" w:rsidRDefault="00B81D93" w:rsidP="00B81D93">
      <w:pPr>
        <w:spacing w:line="360" w:lineRule="auto"/>
        <w:ind w:firstLine="709"/>
        <w:rPr>
          <w:szCs w:val="20"/>
        </w:rPr>
      </w:pPr>
      <w:r w:rsidRPr="005F5A88">
        <w:rPr>
          <w:szCs w:val="20"/>
        </w:rPr>
        <w:lastRenderedPageBreak/>
        <w:t>A Lei 13.303/2016, Art. 58, II, preceitua, nesta seara, que um dos parâmetros exclusivos de apreciação da habilitação do licitante é capacidade econômica e financeira.</w:t>
      </w:r>
    </w:p>
    <w:p w14:paraId="7A79BB57" w14:textId="77777777" w:rsidR="00B81D93" w:rsidRPr="005F5A88" w:rsidRDefault="00B81D93" w:rsidP="00B81D93">
      <w:pPr>
        <w:spacing w:line="360" w:lineRule="auto"/>
        <w:rPr>
          <w:szCs w:val="20"/>
        </w:rPr>
      </w:pPr>
      <w:r w:rsidRPr="005F5A88">
        <w:rPr>
          <w:szCs w:val="20"/>
        </w:rPr>
        <w:t>Diante deste conjunto normativo, o administrador depara-se, também, com a jurisprudência sedimentada na Súmula nº 289 da Corte de Contas da União, a quem a Empresa Pública deve cumprimento.</w:t>
      </w:r>
    </w:p>
    <w:p w14:paraId="2B14EBB2" w14:textId="77777777" w:rsidR="00B81D93" w:rsidRPr="005F5A88" w:rsidRDefault="00B81D93" w:rsidP="00B81D93">
      <w:pPr>
        <w:rPr>
          <w:szCs w:val="20"/>
        </w:rPr>
      </w:pPr>
    </w:p>
    <w:p w14:paraId="5CA2E580" w14:textId="77777777" w:rsidR="00B81D93" w:rsidRPr="005F5A88" w:rsidRDefault="00B81D93" w:rsidP="00B81D93">
      <w:pPr>
        <w:ind w:left="2268"/>
        <w:rPr>
          <w:szCs w:val="20"/>
        </w:rPr>
      </w:pPr>
      <w:r w:rsidRPr="005F5A88">
        <w:rPr>
          <w:szCs w:val="20"/>
        </w:rPr>
        <w:t xml:space="preserve">SÚMULA Nº 289. A exigência de índices contábeis de capacidade financeira, a exemplo dos de liquidez, deve estar justificada no processo da licitação, conter parâmetros atualizados de mercado e atender às características do objeto licitado, sendo vedado o uso de índice cuja fórmula inclua rentabilidade ou lucratividade. </w:t>
      </w:r>
    </w:p>
    <w:p w14:paraId="704B5788" w14:textId="77777777" w:rsidR="00B81D93" w:rsidRPr="005F5A88" w:rsidRDefault="00B81D93" w:rsidP="00B81D93">
      <w:pPr>
        <w:rPr>
          <w:szCs w:val="20"/>
        </w:rPr>
      </w:pPr>
    </w:p>
    <w:p w14:paraId="1569FC29" w14:textId="77777777" w:rsidR="00B81D93" w:rsidRPr="005F5A88" w:rsidRDefault="00B81D93" w:rsidP="00B81D93">
      <w:pPr>
        <w:spacing w:line="360" w:lineRule="auto"/>
        <w:ind w:firstLine="709"/>
        <w:rPr>
          <w:szCs w:val="20"/>
        </w:rPr>
      </w:pPr>
      <w:r w:rsidRPr="005F5A88">
        <w:rPr>
          <w:szCs w:val="20"/>
        </w:rPr>
        <w:t>É prerrogativa da administração, e via de regra, dever aferir objetivamente a capacidade do futuro contratado, não para construir um muro inútil de restrições comprometendo o caráter competitivo da licitação, mas para prevenir a adjudicação de objetos licitados a contratados sem condições de honrar os compromissos assumidos perante ela.</w:t>
      </w:r>
    </w:p>
    <w:p w14:paraId="1DFB7F32" w14:textId="77777777" w:rsidR="00B81D93" w:rsidRPr="005F5A88" w:rsidRDefault="00B81D93" w:rsidP="00B81D93">
      <w:pPr>
        <w:spacing w:line="360" w:lineRule="auto"/>
        <w:ind w:firstLine="709"/>
        <w:rPr>
          <w:szCs w:val="20"/>
        </w:rPr>
      </w:pPr>
      <w:r w:rsidRPr="005F5A88">
        <w:rPr>
          <w:szCs w:val="20"/>
        </w:rPr>
        <w:t>A administração deve ter percuciência ao definir os índices de avaliação da capacidade econômico-financeira de quem se proporá a executar o objeto em licitação, de modo a conquistar a garantia da execução do contrato e evitar restringir o caráter competitivo do certame.</w:t>
      </w:r>
    </w:p>
    <w:p w14:paraId="544B73E2" w14:textId="2F6BC674" w:rsidR="00B81D93" w:rsidRPr="005F5A88" w:rsidRDefault="00B81D93" w:rsidP="00B81D93">
      <w:pPr>
        <w:spacing w:line="360" w:lineRule="auto"/>
        <w:ind w:firstLine="709"/>
        <w:rPr>
          <w:szCs w:val="20"/>
        </w:rPr>
      </w:pPr>
      <w:r w:rsidRPr="005F5A88">
        <w:rPr>
          <w:szCs w:val="20"/>
        </w:rPr>
        <w:t xml:space="preserve">Diante da legislação e da jurisprudência alhures citadas, definem-se nesta oportunidade, dois índices contábeis de liquidez e um de solvência com a finalidade, necessária, conveniente e oportuna de escolher a melhor proposta, cujo autor apresente capacidade econômico-financeira de bem executar o objeto contratado, sem surpresas no curso da avença. </w:t>
      </w:r>
    </w:p>
    <w:p w14:paraId="6DA99352" w14:textId="77777777" w:rsidR="00B81D93" w:rsidRPr="005F5A88" w:rsidRDefault="00B81D93" w:rsidP="00B81D93">
      <w:pPr>
        <w:spacing w:line="360" w:lineRule="auto"/>
        <w:ind w:firstLine="709"/>
        <w:rPr>
          <w:color w:val="538135"/>
          <w:szCs w:val="20"/>
        </w:rPr>
      </w:pPr>
      <w:r w:rsidRPr="005F5A88">
        <w:rPr>
          <w:szCs w:val="20"/>
        </w:rPr>
        <w:t>Os índices escolhidos apresentam parâmetros atualizados de mercado, pois, os de liquidez são considerados, pela doutrina contábil, e pela Administração Pública que os utiliza constante e hodiernamente, próprios para o fim a que se está aplicando nesta licitação. Tais índices, inclusive e para demonstrar que possuem parâmetros atualizados, são a base de avaliação econômica aferida pela IN nº 03/2018 que instituiu o SICAF (cadastro da Administração Pública Federal, condição absoluta para a participação nas licitações eletrônicas da União). Ademais, como a própria súmula indica, não há vedação à adoção de outros índices, desde que não queira medir a rentabilidade ou lucratividade da proponente e atenda às características do objeto licitado, como é o caso do índice de solvência geral. O cociente de cada índice deve ser pelo menos um. O ideal é que seja superior a um, o que demonstrar ter capacidade plena de cumprir os compromissos.</w:t>
      </w:r>
    </w:p>
    <w:p w14:paraId="1D85920C" w14:textId="77777777" w:rsidR="00B81D93" w:rsidRPr="005F5A88" w:rsidRDefault="00B81D93" w:rsidP="00B81D93">
      <w:pPr>
        <w:spacing w:line="360" w:lineRule="auto"/>
        <w:rPr>
          <w:color w:val="538135"/>
          <w:szCs w:val="20"/>
        </w:rPr>
      </w:pPr>
    </w:p>
    <w:p w14:paraId="2840A782" w14:textId="77777777" w:rsidR="00B81D93" w:rsidRPr="005F5A88" w:rsidRDefault="00B81D93" w:rsidP="00B81D93">
      <w:pPr>
        <w:pStyle w:val="PargrafodaLista"/>
        <w:numPr>
          <w:ilvl w:val="0"/>
          <w:numId w:val="18"/>
        </w:numPr>
        <w:suppressAutoHyphens w:val="0"/>
        <w:spacing w:line="360" w:lineRule="auto"/>
        <w:ind w:left="709" w:hanging="352"/>
        <w:rPr>
          <w:szCs w:val="20"/>
        </w:rPr>
      </w:pPr>
      <w:r w:rsidRPr="005F5A88">
        <w:rPr>
          <w:szCs w:val="20"/>
        </w:rPr>
        <w:t xml:space="preserve">Liquidez Geral. É a liquidez a curto e longo prazo. Identifica a capacidade de pagamento da empresa a curto e longo Prazo. Ou seja, quanto possui a empresa no AC+RLP para cada real a pagar (PC+RLP). Demonstra a segurança no crescimento. Quanto maior que um, maior a capacidade de horar os compromissos. </w:t>
      </w:r>
    </w:p>
    <w:p w14:paraId="5366F533" w14:textId="77777777" w:rsidR="00B81D93" w:rsidRPr="005F5A88" w:rsidRDefault="00B81D93" w:rsidP="00B81D93">
      <w:pPr>
        <w:pStyle w:val="PargrafodaLista"/>
        <w:numPr>
          <w:ilvl w:val="0"/>
          <w:numId w:val="18"/>
        </w:numPr>
        <w:suppressAutoHyphens w:val="0"/>
        <w:spacing w:line="360" w:lineRule="auto"/>
        <w:ind w:left="709" w:hanging="352"/>
        <w:rPr>
          <w:szCs w:val="20"/>
        </w:rPr>
      </w:pPr>
      <w:r w:rsidRPr="005F5A88">
        <w:rPr>
          <w:szCs w:val="20"/>
        </w:rPr>
        <w:t xml:space="preserve">Solvência Geral. É a capacidade de uma empresa de honrar todos os seus compromissos financeiros a curto e longo prazo identifica a segurança apresentada, para pagar todos compromissos e ainda permanecer com reserva considerável, o que assegura sua sobrevivência por bom tempo no </w:t>
      </w:r>
      <w:r w:rsidRPr="005F5A88">
        <w:rPr>
          <w:szCs w:val="20"/>
        </w:rPr>
        <w:lastRenderedPageBreak/>
        <w:t xml:space="preserve">mercado. Mostra o quanto a empresa possui em seu ativo total para pagar cada real do passivo (menos o patrimônio Líquido). </w:t>
      </w:r>
    </w:p>
    <w:p w14:paraId="2FD9909A" w14:textId="77777777" w:rsidR="00B81D93" w:rsidRPr="005F5A88" w:rsidRDefault="00B81D93" w:rsidP="00B81D93">
      <w:pPr>
        <w:pStyle w:val="PargrafodaLista"/>
        <w:numPr>
          <w:ilvl w:val="0"/>
          <w:numId w:val="18"/>
        </w:numPr>
        <w:suppressAutoHyphens w:val="0"/>
        <w:spacing w:line="360" w:lineRule="auto"/>
        <w:ind w:left="709" w:hanging="352"/>
        <w:rPr>
          <w:szCs w:val="20"/>
        </w:rPr>
      </w:pPr>
      <w:r w:rsidRPr="005F5A88">
        <w:rPr>
          <w:szCs w:val="20"/>
        </w:rPr>
        <w:t>Liquidez Corrente. É a liquidez a curto prazo. Identifica a capacidade de pagamento a curto prazo. Mostra o quanto há de ativo circulante para cada real de dívida a curto prazo.</w:t>
      </w:r>
    </w:p>
    <w:p w14:paraId="488D2D13" w14:textId="77777777" w:rsidR="00B81D93" w:rsidRPr="005F5A88" w:rsidRDefault="00B81D93" w:rsidP="00B81D93">
      <w:pPr>
        <w:rPr>
          <w:color w:val="538135"/>
          <w:szCs w:val="20"/>
        </w:rPr>
      </w:pPr>
    </w:p>
    <w:p w14:paraId="6B071687" w14:textId="0B3D97A8" w:rsidR="00B81D93" w:rsidRPr="005F5A88" w:rsidRDefault="00B81D93" w:rsidP="00B81D93">
      <w:pPr>
        <w:spacing w:line="360" w:lineRule="auto"/>
        <w:ind w:firstLine="851"/>
        <w:rPr>
          <w:szCs w:val="20"/>
        </w:rPr>
      </w:pPr>
      <w:r w:rsidRPr="005F5A88">
        <w:rPr>
          <w:szCs w:val="20"/>
        </w:rPr>
        <w:t xml:space="preserve">As características peculiares ao objeto que ora trata de fornecimentos, são a razão de tais exigências (capital social e índices econômicos), pois, não exigir boa situação econômica e financeira da contratada seria temerário para a contratante, visto que no curso da vigência do contrato pode, e é comum, surgir incidentes como atraso de pagamento (tanto que o edital prevê atualização financeira), retificação de trabalhos, aditivos de prazos, etc. Justamente por isso, contratar uma empresa para executar objeto de média complexidade, de considerável valor e durante razoável prazo que poderá, inclusive, se estender, afigurar-se-ia ato temerário contra a </w:t>
      </w:r>
      <w:r w:rsidR="008D4D24">
        <w:rPr>
          <w:szCs w:val="20"/>
        </w:rPr>
        <w:t>CODEVASF</w:t>
      </w:r>
      <w:r w:rsidRPr="005F5A88">
        <w:rPr>
          <w:szCs w:val="20"/>
        </w:rPr>
        <w:t xml:space="preserve"> e a própria contratada, pois esta, no percurso, enfrentaria sérios problemas que desembocaria em possível solução de continuidade e consequente apuração sancionatória administrativa.</w:t>
      </w:r>
    </w:p>
    <w:p w14:paraId="09F83713" w14:textId="0A752D5C" w:rsidR="00B81D93" w:rsidRPr="005F5A88" w:rsidRDefault="00B81D93" w:rsidP="00B81D93">
      <w:pPr>
        <w:spacing w:line="360" w:lineRule="auto"/>
        <w:ind w:firstLine="851"/>
        <w:rPr>
          <w:szCs w:val="20"/>
        </w:rPr>
      </w:pPr>
      <w:r w:rsidRPr="005F5A88">
        <w:rPr>
          <w:szCs w:val="20"/>
        </w:rPr>
        <w:t xml:space="preserve">Por tudo que se expôs, afigura-se plenamente razoável que a </w:t>
      </w:r>
      <w:r w:rsidR="008D4D24">
        <w:rPr>
          <w:szCs w:val="20"/>
        </w:rPr>
        <w:t>CODEVASF</w:t>
      </w:r>
      <w:r w:rsidRPr="005F5A88">
        <w:rPr>
          <w:szCs w:val="20"/>
        </w:rPr>
        <w:t xml:space="preserve"> disponha, como critério de aferição da saúde econômico-financeira das empresas que se proponham a com ela contratar, do capital social no patamar de 10% e dos índices econômicos detalhados, pois, necessários, não para alijar do processo licitatório quem não os conseguir atendê-los, senão para possibilitar-lhe escolher a melhor proposta e a garantia da boa execução do objeto que ora lança na praça aos interessados em contratar sua execução, sem agredir o caráter competitivo da licitação.</w:t>
      </w:r>
    </w:p>
    <w:p w14:paraId="12659B76" w14:textId="77777777" w:rsidR="00B81D93" w:rsidRPr="005F5A88" w:rsidRDefault="00B81D93" w:rsidP="00B81D93">
      <w:pPr>
        <w:spacing w:line="360" w:lineRule="auto"/>
        <w:ind w:firstLine="709"/>
        <w:rPr>
          <w:szCs w:val="20"/>
        </w:rPr>
      </w:pPr>
    </w:p>
    <w:p w14:paraId="5F09C340" w14:textId="77777777" w:rsidR="00B81D93" w:rsidRPr="005F5A88" w:rsidRDefault="00B81D93" w:rsidP="00B81D93">
      <w:pPr>
        <w:spacing w:line="360" w:lineRule="auto"/>
        <w:rPr>
          <w:b/>
          <w:szCs w:val="20"/>
        </w:rPr>
      </w:pPr>
      <w:r w:rsidRPr="005F5A88">
        <w:rPr>
          <w:b/>
          <w:szCs w:val="20"/>
        </w:rPr>
        <w:t>2.0 Intervalo Mínimo de Diferença Entre os Lances</w:t>
      </w:r>
    </w:p>
    <w:p w14:paraId="14944FBC" w14:textId="2E1ABFC3" w:rsidR="00B81D93" w:rsidRPr="005F5A88" w:rsidRDefault="00B81D93" w:rsidP="00B81D93">
      <w:pPr>
        <w:spacing w:line="360" w:lineRule="auto"/>
        <w:ind w:firstLine="709"/>
        <w:rPr>
          <w:szCs w:val="20"/>
        </w:rPr>
      </w:pPr>
      <w:r w:rsidRPr="005F5A88">
        <w:rPr>
          <w:szCs w:val="20"/>
        </w:rPr>
        <w:t>O intervalo mínimo de diferença de valor entre os lances, incidirá tanto em relação aos lances intermediários quanto em relação ao lance que cobrir a melhor oferta. Este instituto objetiva evitar lançes com reduções irrisórias ou aviltantes, como por exemplo R$ 0,</w:t>
      </w:r>
      <w:r w:rsidR="004F3325">
        <w:rPr>
          <w:szCs w:val="20"/>
        </w:rPr>
        <w:t>0</w:t>
      </w:r>
      <w:r w:rsidRPr="005F5A88">
        <w:rPr>
          <w:szCs w:val="20"/>
        </w:rPr>
        <w:t>1 (um centavo). No entanto, o mesmo instituto não pode inviabilizar a competição, ou mesmo restringi-la, exigindo percentuais ou valores desproporcionais ou exorbitantes.</w:t>
      </w:r>
    </w:p>
    <w:p w14:paraId="18C39ED7" w14:textId="77777777" w:rsidR="00B81D93" w:rsidRPr="005F5A88" w:rsidRDefault="00B81D93" w:rsidP="00B81D93">
      <w:pPr>
        <w:spacing w:line="360" w:lineRule="auto"/>
        <w:ind w:firstLine="709"/>
        <w:rPr>
          <w:caps/>
          <w:szCs w:val="20"/>
        </w:rPr>
      </w:pPr>
      <w:r w:rsidRPr="005F5A88">
        <w:rPr>
          <w:szCs w:val="20"/>
        </w:rPr>
        <w:t>É verdade que não se alcançará, nem é o propósito, um percentual ou valor ótimo ou “tipo ideal”. A carga subjetiva é grande e larga, mas, a função do edital é definir os critérios para torná-los objetivos perante todos. Por isso, definiu-se 0,1% (zero vírgula um por cento) valor mínimo entre os lances, tomando em conta que a competição dar-se-á por item. Tal valor fora definido pela equipe técnica, por entender ser capaz de alijar lançes com redução irrisória ou aviltante, bem como prevenir a inviabilidade, ou mesmo restrição, da competição entre os fornecedores.</w:t>
      </w:r>
    </w:p>
    <w:p w14:paraId="23B152C8" w14:textId="77777777" w:rsidR="00B81D93" w:rsidRDefault="00B81D93" w:rsidP="00B81D93">
      <w:pPr>
        <w:jc w:val="center"/>
      </w:pPr>
    </w:p>
    <w:p w14:paraId="5524A40C" w14:textId="77777777" w:rsidR="006F4213" w:rsidRDefault="006F4213" w:rsidP="00F031CD"/>
    <w:p w14:paraId="357DEDAA" w14:textId="014AE1CB" w:rsidR="004C725C" w:rsidRDefault="004628ED" w:rsidP="000D1E56">
      <w:pPr>
        <w:pageBreakBefore/>
        <w:spacing w:after="200" w:line="276" w:lineRule="auto"/>
        <w:jc w:val="center"/>
        <w:rPr>
          <w:b/>
          <w:sz w:val="24"/>
        </w:rPr>
      </w:pPr>
      <w:r>
        <w:lastRenderedPageBreak/>
        <w:tab/>
      </w:r>
      <w:r w:rsidR="004C725C" w:rsidRPr="00E62F96">
        <w:rPr>
          <w:b/>
          <w:sz w:val="24"/>
        </w:rPr>
        <w:t>ANEXO II</w:t>
      </w:r>
      <w:r w:rsidR="000D1E56">
        <w:rPr>
          <w:b/>
          <w:sz w:val="24"/>
        </w:rPr>
        <w:t xml:space="preserve"> - </w:t>
      </w:r>
      <w:r w:rsidR="004C725C" w:rsidRPr="00731F78">
        <w:rPr>
          <w:b/>
          <w:sz w:val="24"/>
        </w:rPr>
        <w:t>ESCOPO DE FORNECIMENTO</w:t>
      </w:r>
      <w:r w:rsidR="00731F78">
        <w:rPr>
          <w:b/>
          <w:sz w:val="24"/>
        </w:rPr>
        <w:t xml:space="preserve"> E</w:t>
      </w:r>
      <w:r w:rsidR="000D1E56">
        <w:rPr>
          <w:b/>
          <w:sz w:val="24"/>
        </w:rPr>
        <w:t xml:space="preserve"> </w:t>
      </w:r>
      <w:r w:rsidR="004C725C">
        <w:rPr>
          <w:b/>
          <w:sz w:val="24"/>
        </w:rPr>
        <w:t>PLANILHA DE QUANTIDADES E PREÇOS ORÇADOS</w:t>
      </w:r>
    </w:p>
    <w:p w14:paraId="77866521" w14:textId="78720B8F" w:rsidR="000D1E56" w:rsidRDefault="003F03F6" w:rsidP="000D1E56">
      <w:pPr>
        <w:spacing w:before="120" w:after="120"/>
        <w:jc w:val="center"/>
        <w:rPr>
          <w:b/>
          <w:sz w:val="24"/>
        </w:rPr>
      </w:pPr>
      <w:r w:rsidRPr="003F03F6">
        <w:rPr>
          <w:noProof/>
          <w:lang w:eastAsia="pt-BR"/>
        </w:rPr>
        <w:drawing>
          <wp:inline distT="0" distB="0" distL="0" distR="0" wp14:anchorId="3829EA20" wp14:editId="59D0F4AD">
            <wp:extent cx="6087110" cy="4027805"/>
            <wp:effectExtent l="0" t="0" r="8890" b="0"/>
            <wp:docPr id="160981159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87110" cy="4027805"/>
                    </a:xfrm>
                    <a:prstGeom prst="rect">
                      <a:avLst/>
                    </a:prstGeom>
                    <a:noFill/>
                    <a:ln>
                      <a:noFill/>
                    </a:ln>
                  </pic:spPr>
                </pic:pic>
              </a:graphicData>
            </a:graphic>
          </wp:inline>
        </w:drawing>
      </w:r>
    </w:p>
    <w:p w14:paraId="542C78F8" w14:textId="303DAC3A" w:rsidR="00D745D5" w:rsidRDefault="00D745D5">
      <w:pPr>
        <w:spacing w:before="120" w:after="120"/>
        <w:jc w:val="center"/>
        <w:rPr>
          <w:b/>
          <w:sz w:val="24"/>
        </w:rPr>
      </w:pPr>
    </w:p>
    <w:p w14:paraId="6A1193BC" w14:textId="77777777" w:rsidR="003B6756" w:rsidRDefault="003B6756">
      <w:pPr>
        <w:spacing w:before="120" w:after="120"/>
        <w:jc w:val="center"/>
        <w:rPr>
          <w:b/>
          <w:sz w:val="24"/>
        </w:rPr>
      </w:pPr>
    </w:p>
    <w:p w14:paraId="522CEA42" w14:textId="76750687" w:rsidR="003B6756" w:rsidRDefault="003B6756">
      <w:pPr>
        <w:spacing w:before="120" w:after="120"/>
        <w:jc w:val="center"/>
      </w:pPr>
    </w:p>
    <w:p w14:paraId="69162536" w14:textId="77777777" w:rsidR="004D18B9" w:rsidRDefault="004D18B9" w:rsidP="005F19DD">
      <w:pPr>
        <w:jc w:val="center"/>
        <w:rPr>
          <w:color w:val="000000"/>
          <w:sz w:val="24"/>
        </w:rPr>
      </w:pPr>
    </w:p>
    <w:p w14:paraId="118C5451" w14:textId="77777777" w:rsidR="003F03F6" w:rsidRDefault="003F03F6" w:rsidP="005F19DD">
      <w:pPr>
        <w:jc w:val="center"/>
        <w:rPr>
          <w:color w:val="000000"/>
          <w:sz w:val="24"/>
        </w:rPr>
      </w:pPr>
    </w:p>
    <w:p w14:paraId="761E394C" w14:textId="77777777" w:rsidR="003F03F6" w:rsidRDefault="003F03F6" w:rsidP="005F19DD">
      <w:pPr>
        <w:jc w:val="center"/>
        <w:rPr>
          <w:color w:val="000000"/>
          <w:sz w:val="24"/>
        </w:rPr>
      </w:pPr>
    </w:p>
    <w:p w14:paraId="2689B550" w14:textId="77777777" w:rsidR="003F03F6" w:rsidRDefault="003F03F6" w:rsidP="005F19DD">
      <w:pPr>
        <w:jc w:val="center"/>
        <w:rPr>
          <w:color w:val="000000"/>
          <w:sz w:val="24"/>
        </w:rPr>
      </w:pPr>
    </w:p>
    <w:p w14:paraId="15F3AD0F" w14:textId="77777777" w:rsidR="003F03F6" w:rsidRDefault="003F03F6" w:rsidP="005F19DD">
      <w:pPr>
        <w:jc w:val="center"/>
        <w:rPr>
          <w:color w:val="000000"/>
          <w:sz w:val="24"/>
        </w:rPr>
      </w:pPr>
    </w:p>
    <w:p w14:paraId="5DBA0327" w14:textId="77777777" w:rsidR="003F03F6" w:rsidRDefault="003F03F6" w:rsidP="005F19DD">
      <w:pPr>
        <w:jc w:val="center"/>
        <w:rPr>
          <w:color w:val="000000"/>
          <w:sz w:val="24"/>
        </w:rPr>
      </w:pPr>
    </w:p>
    <w:p w14:paraId="605EB9B3" w14:textId="77777777" w:rsidR="003F03F6" w:rsidRDefault="003F03F6" w:rsidP="005F19DD">
      <w:pPr>
        <w:jc w:val="center"/>
        <w:rPr>
          <w:color w:val="000000"/>
          <w:sz w:val="24"/>
        </w:rPr>
      </w:pPr>
    </w:p>
    <w:p w14:paraId="7BAF37D8" w14:textId="77777777" w:rsidR="003F03F6" w:rsidRDefault="003F03F6" w:rsidP="005F19DD">
      <w:pPr>
        <w:jc w:val="center"/>
        <w:rPr>
          <w:color w:val="000000"/>
          <w:sz w:val="24"/>
        </w:rPr>
      </w:pPr>
    </w:p>
    <w:p w14:paraId="30F95F61" w14:textId="77777777" w:rsidR="00C116AC" w:rsidRDefault="00C116AC">
      <w:pPr>
        <w:jc w:val="center"/>
      </w:pPr>
    </w:p>
    <w:p w14:paraId="41138E81" w14:textId="77777777" w:rsidR="003B6756" w:rsidRDefault="003B6756">
      <w:pPr>
        <w:jc w:val="center"/>
      </w:pPr>
    </w:p>
    <w:p w14:paraId="339884B3" w14:textId="77777777" w:rsidR="003B6756" w:rsidRDefault="003B6756">
      <w:pPr>
        <w:jc w:val="center"/>
      </w:pPr>
    </w:p>
    <w:p w14:paraId="7000881C" w14:textId="77777777" w:rsidR="003B6756" w:rsidRDefault="003B6756">
      <w:pPr>
        <w:jc w:val="center"/>
      </w:pPr>
    </w:p>
    <w:p w14:paraId="46D911D1" w14:textId="77777777" w:rsidR="003B6756" w:rsidRDefault="003B6756">
      <w:pPr>
        <w:jc w:val="center"/>
      </w:pPr>
    </w:p>
    <w:p w14:paraId="19DB05A5" w14:textId="77777777" w:rsidR="003B6756" w:rsidRDefault="003B6756">
      <w:pPr>
        <w:jc w:val="center"/>
      </w:pPr>
    </w:p>
    <w:p w14:paraId="4248EC7F" w14:textId="77777777" w:rsidR="003B6756" w:rsidRDefault="003B6756">
      <w:pPr>
        <w:jc w:val="center"/>
      </w:pPr>
    </w:p>
    <w:p w14:paraId="289BB220" w14:textId="77777777" w:rsidR="003B6756" w:rsidRDefault="003B6756">
      <w:pPr>
        <w:jc w:val="center"/>
      </w:pPr>
    </w:p>
    <w:p w14:paraId="0D46B303" w14:textId="5DF47EC1" w:rsidR="004C725C" w:rsidRDefault="004C725C">
      <w:pPr>
        <w:spacing w:before="120" w:after="120"/>
        <w:jc w:val="center"/>
      </w:pPr>
      <w:r w:rsidRPr="00E62F96">
        <w:rPr>
          <w:b/>
          <w:sz w:val="24"/>
        </w:rPr>
        <w:lastRenderedPageBreak/>
        <w:t>ANEXO III</w:t>
      </w:r>
      <w:r w:rsidR="000D1E56">
        <w:rPr>
          <w:b/>
          <w:sz w:val="24"/>
        </w:rPr>
        <w:t xml:space="preserve"> - </w:t>
      </w:r>
      <w:r>
        <w:rPr>
          <w:b/>
          <w:sz w:val="24"/>
        </w:rPr>
        <w:t>ESPECIFICAÇÕES TÉCNICAS</w:t>
      </w:r>
    </w:p>
    <w:p w14:paraId="7A941F0E" w14:textId="77777777" w:rsidR="004D18B9" w:rsidRDefault="004D18B9" w:rsidP="009B79A9">
      <w:pPr>
        <w:jc w:val="center"/>
        <w:rPr>
          <w:szCs w:val="20"/>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1"/>
        <w:gridCol w:w="8407"/>
      </w:tblGrid>
      <w:tr w:rsidR="004D18B9" w:rsidRPr="00AF671F" w14:paraId="364078D1" w14:textId="77777777" w:rsidTr="00554893">
        <w:trPr>
          <w:trHeight w:val="300"/>
        </w:trPr>
        <w:tc>
          <w:tcPr>
            <w:tcW w:w="435" w:type="pct"/>
            <w:shd w:val="clear" w:color="auto" w:fill="auto"/>
            <w:noWrap/>
            <w:vAlign w:val="center"/>
            <w:hideMark/>
          </w:tcPr>
          <w:p w14:paraId="4645B40C" w14:textId="77777777" w:rsidR="004D18B9" w:rsidRPr="00AF671F" w:rsidRDefault="004D18B9" w:rsidP="001C1DA6">
            <w:pPr>
              <w:spacing w:line="360" w:lineRule="auto"/>
              <w:jc w:val="center"/>
              <w:rPr>
                <w:rFonts w:eastAsia="Times New Roman"/>
                <w:b/>
                <w:bCs/>
                <w:color w:val="000000"/>
                <w:szCs w:val="20"/>
                <w:lang w:eastAsia="pt-BR"/>
              </w:rPr>
            </w:pPr>
            <w:r w:rsidRPr="00AF671F">
              <w:rPr>
                <w:rFonts w:eastAsia="Times New Roman"/>
                <w:b/>
                <w:bCs/>
                <w:color w:val="000000"/>
                <w:szCs w:val="20"/>
                <w:lang w:eastAsia="pt-BR"/>
              </w:rPr>
              <w:t>ITEM</w:t>
            </w:r>
          </w:p>
        </w:tc>
        <w:tc>
          <w:tcPr>
            <w:tcW w:w="4565" w:type="pct"/>
            <w:shd w:val="clear" w:color="auto" w:fill="auto"/>
            <w:noWrap/>
            <w:vAlign w:val="center"/>
            <w:hideMark/>
          </w:tcPr>
          <w:p w14:paraId="7B18FFA1" w14:textId="77777777" w:rsidR="004D18B9" w:rsidRPr="00AF671F" w:rsidRDefault="004D18B9" w:rsidP="001C1DA6">
            <w:pPr>
              <w:spacing w:line="360" w:lineRule="auto"/>
              <w:jc w:val="center"/>
              <w:rPr>
                <w:rFonts w:eastAsia="Times New Roman"/>
                <w:b/>
                <w:bCs/>
                <w:color w:val="000000"/>
                <w:szCs w:val="20"/>
                <w:lang w:eastAsia="pt-BR"/>
              </w:rPr>
            </w:pPr>
            <w:r w:rsidRPr="00AF671F">
              <w:rPr>
                <w:rFonts w:eastAsia="Times New Roman"/>
                <w:b/>
                <w:bCs/>
                <w:color w:val="000000"/>
                <w:szCs w:val="20"/>
                <w:lang w:eastAsia="pt-BR"/>
              </w:rPr>
              <w:t>DESCRIÇÃO / ESPECIFICAÇÃO</w:t>
            </w:r>
          </w:p>
        </w:tc>
      </w:tr>
      <w:tr w:rsidR="0092023C" w:rsidRPr="00AF671F" w14:paraId="767F5BBD" w14:textId="77777777" w:rsidTr="00554893">
        <w:trPr>
          <w:trHeight w:val="3141"/>
        </w:trPr>
        <w:tc>
          <w:tcPr>
            <w:tcW w:w="435" w:type="pct"/>
            <w:shd w:val="clear" w:color="auto" w:fill="auto"/>
            <w:noWrap/>
            <w:vAlign w:val="center"/>
            <w:hideMark/>
          </w:tcPr>
          <w:p w14:paraId="1D02E248" w14:textId="77777777" w:rsidR="004E39F4" w:rsidRDefault="0092023C" w:rsidP="0092023C">
            <w:pPr>
              <w:spacing w:line="360" w:lineRule="auto"/>
              <w:jc w:val="center"/>
              <w:rPr>
                <w:rFonts w:eastAsia="Times New Roman"/>
                <w:b/>
                <w:bCs/>
                <w:color w:val="000000"/>
                <w:szCs w:val="20"/>
                <w:lang w:eastAsia="pt-BR"/>
              </w:rPr>
            </w:pPr>
            <w:r w:rsidRPr="00AF671F">
              <w:rPr>
                <w:rFonts w:eastAsia="Times New Roman"/>
                <w:b/>
                <w:bCs/>
                <w:color w:val="000000"/>
                <w:szCs w:val="20"/>
                <w:lang w:eastAsia="pt-BR"/>
              </w:rPr>
              <w:t>01</w:t>
            </w:r>
            <w:r w:rsidR="004E39F4">
              <w:rPr>
                <w:rFonts w:eastAsia="Times New Roman"/>
                <w:b/>
                <w:bCs/>
                <w:color w:val="000000"/>
                <w:szCs w:val="20"/>
                <w:lang w:eastAsia="pt-BR"/>
              </w:rPr>
              <w:t xml:space="preserve"> </w:t>
            </w:r>
          </w:p>
          <w:p w14:paraId="79BA0115" w14:textId="77777777" w:rsidR="004E39F4" w:rsidRDefault="004E39F4" w:rsidP="0092023C">
            <w:pPr>
              <w:spacing w:line="360" w:lineRule="auto"/>
              <w:jc w:val="center"/>
              <w:rPr>
                <w:rFonts w:eastAsia="Times New Roman"/>
                <w:b/>
                <w:bCs/>
                <w:color w:val="000000"/>
                <w:szCs w:val="20"/>
                <w:lang w:eastAsia="pt-BR"/>
              </w:rPr>
            </w:pPr>
            <w:r>
              <w:rPr>
                <w:rFonts w:eastAsia="Times New Roman"/>
                <w:b/>
                <w:bCs/>
                <w:color w:val="000000"/>
                <w:szCs w:val="20"/>
                <w:lang w:eastAsia="pt-BR"/>
              </w:rPr>
              <w:t xml:space="preserve">e </w:t>
            </w:r>
          </w:p>
          <w:p w14:paraId="6267C556" w14:textId="6FC8866D" w:rsidR="0092023C" w:rsidRPr="00AF671F" w:rsidRDefault="004E39F4" w:rsidP="0092023C">
            <w:pPr>
              <w:spacing w:line="360" w:lineRule="auto"/>
              <w:jc w:val="center"/>
              <w:rPr>
                <w:rFonts w:eastAsia="Times New Roman"/>
                <w:b/>
                <w:bCs/>
                <w:color w:val="000000"/>
                <w:szCs w:val="20"/>
                <w:lang w:eastAsia="pt-BR"/>
              </w:rPr>
            </w:pPr>
            <w:r>
              <w:rPr>
                <w:rFonts w:eastAsia="Times New Roman"/>
                <w:b/>
                <w:bCs/>
                <w:color w:val="000000"/>
                <w:szCs w:val="20"/>
                <w:lang w:eastAsia="pt-BR"/>
              </w:rPr>
              <w:t>02</w:t>
            </w:r>
          </w:p>
        </w:tc>
        <w:tc>
          <w:tcPr>
            <w:tcW w:w="4565" w:type="pct"/>
            <w:shd w:val="clear" w:color="auto" w:fill="auto"/>
            <w:hideMark/>
          </w:tcPr>
          <w:p w14:paraId="793CDD82" w14:textId="77777777" w:rsidR="0092023C" w:rsidRPr="00AF671F" w:rsidRDefault="0092023C" w:rsidP="0092023C">
            <w:pPr>
              <w:pStyle w:val="Default"/>
              <w:spacing w:line="276" w:lineRule="auto"/>
              <w:jc w:val="both"/>
              <w:rPr>
                <w:rFonts w:ascii="Arial" w:eastAsia="Calibri" w:hAnsi="Arial" w:cs="Arial"/>
                <w:b/>
                <w:bCs/>
                <w:color w:val="auto"/>
                <w:sz w:val="20"/>
                <w:szCs w:val="20"/>
              </w:rPr>
            </w:pPr>
            <w:r w:rsidRPr="00AF671F">
              <w:rPr>
                <w:rFonts w:ascii="Arial" w:eastAsia="Calibri" w:hAnsi="Arial" w:cs="Arial"/>
                <w:b/>
                <w:bCs/>
                <w:color w:val="auto"/>
                <w:sz w:val="20"/>
                <w:szCs w:val="20"/>
              </w:rPr>
              <w:t>DRONE Multirotor RTK com as seguintes especificações mínimas:</w:t>
            </w:r>
          </w:p>
          <w:p w14:paraId="2F0AB8BE" w14:textId="77777777" w:rsidR="0092023C" w:rsidRPr="00AF671F" w:rsidRDefault="0092023C" w:rsidP="0092023C">
            <w:pPr>
              <w:pStyle w:val="Default"/>
              <w:spacing w:line="276" w:lineRule="auto"/>
              <w:jc w:val="both"/>
              <w:rPr>
                <w:rFonts w:ascii="Arial" w:eastAsia="Calibri" w:hAnsi="Arial" w:cs="Arial"/>
                <w:color w:val="auto"/>
                <w:sz w:val="20"/>
                <w:szCs w:val="20"/>
              </w:rPr>
            </w:pPr>
          </w:p>
          <w:p w14:paraId="495E15E2"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AERONAVE</w:t>
            </w:r>
          </w:p>
          <w:p w14:paraId="397A562B"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Peso (com hélices, sem acessórios): 915 g;</w:t>
            </w:r>
          </w:p>
          <w:p w14:paraId="25488C02"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Peso máximo de decolagem: 1050 g;</w:t>
            </w:r>
          </w:p>
          <w:p w14:paraId="6B300124"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Dimensões:</w:t>
            </w:r>
          </w:p>
          <w:p w14:paraId="2BA8A8CE"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Dobrada (sem hélices): 221×96,3×90,3 mm (C×L×A);</w:t>
            </w:r>
          </w:p>
          <w:p w14:paraId="0060C1E1" w14:textId="77777777" w:rsidR="0092023C" w:rsidRPr="00AF671F" w:rsidRDefault="0092023C" w:rsidP="00C76A1C">
            <w:pPr>
              <w:rPr>
                <w:szCs w:val="20"/>
              </w:rPr>
            </w:pPr>
            <w:r w:rsidRPr="00AF671F">
              <w:rPr>
                <w:szCs w:val="20"/>
              </w:rPr>
              <w:t>- Desdobrada (com hélices): 347,5×283×107,7 mm (C×L×A);</w:t>
            </w:r>
          </w:p>
          <w:p w14:paraId="1AFA7C74"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Distância diagonal: 380,1 mm;</w:t>
            </w:r>
          </w:p>
          <w:p w14:paraId="16852BF6"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Velocidade máxima de ascensão:</w:t>
            </w:r>
          </w:p>
          <w:p w14:paraId="0DF4389D"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- 6 m/s (modo Normal);</w:t>
            </w:r>
          </w:p>
          <w:p w14:paraId="6D2C9402"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- 8 m/s (modo Esportivo);</w:t>
            </w:r>
          </w:p>
          <w:p w14:paraId="6236FAAC"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Velocidade máxima de </w:t>
            </w:r>
            <w:proofErr w:type="spellStart"/>
            <w:r w:rsidRPr="00AF671F">
              <w:rPr>
                <w:rFonts w:ascii="Arial" w:eastAsia="Calibri" w:hAnsi="Arial" w:cs="Arial"/>
                <w:color w:val="auto"/>
                <w:sz w:val="20"/>
                <w:szCs w:val="20"/>
              </w:rPr>
              <w:t>descensão</w:t>
            </w:r>
            <w:proofErr w:type="spellEnd"/>
            <w:r w:rsidRPr="00AF671F">
              <w:rPr>
                <w:rFonts w:ascii="Arial" w:eastAsia="Calibri" w:hAnsi="Arial" w:cs="Arial"/>
                <w:color w:val="auto"/>
                <w:sz w:val="20"/>
                <w:szCs w:val="20"/>
              </w:rPr>
              <w:t>:</w:t>
            </w:r>
          </w:p>
          <w:p w14:paraId="723B92B1"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- 6 m/s (modo Normal);</w:t>
            </w:r>
          </w:p>
          <w:p w14:paraId="727773F4"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- 6 m/s (modo Esportivo);</w:t>
            </w:r>
          </w:p>
          <w:p w14:paraId="6BA847F5" w14:textId="77777777" w:rsidR="0092023C" w:rsidRPr="00AF671F" w:rsidRDefault="0092023C" w:rsidP="00C76A1C">
            <w:pPr>
              <w:rPr>
                <w:szCs w:val="20"/>
              </w:rPr>
            </w:pPr>
            <w:r w:rsidRPr="00AF671F">
              <w:rPr>
                <w:szCs w:val="20"/>
              </w:rPr>
              <w:t xml:space="preserve">Velocidade máxima de voo (ao nível do mar, sem vento): </w:t>
            </w:r>
          </w:p>
          <w:p w14:paraId="31DD66A2"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- 15 m/s (modo Normal);</w:t>
            </w:r>
          </w:p>
          <w:p w14:paraId="15B72C98"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Frontal: 21 m/s. Lateral: 20 m/s. </w:t>
            </w:r>
          </w:p>
          <w:p w14:paraId="2F369198"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Traseira: 19 m/s (modo Esportivo);</w:t>
            </w:r>
          </w:p>
          <w:p w14:paraId="5B7C4DE8"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Resistência máxima ao vento: 12 m/s;</w:t>
            </w:r>
          </w:p>
          <w:p w14:paraId="4AC5A761"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Altitude máxima de decolagem acima do nível do mar: 6000 m (sem carga);</w:t>
            </w:r>
          </w:p>
          <w:p w14:paraId="1BB315DF"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Tempo máximo de voo (sem vento): 45 min;</w:t>
            </w:r>
          </w:p>
          <w:p w14:paraId="405AD97D"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Tempo máximo de voo estacionário (sem vento): 38 min;</w:t>
            </w:r>
          </w:p>
          <w:p w14:paraId="78566334"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Distância máxima de voo: 32 km;</w:t>
            </w:r>
          </w:p>
          <w:p w14:paraId="2528B715"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Ângulo máximo de inclinação: </w:t>
            </w:r>
          </w:p>
          <w:p w14:paraId="26045767"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- 30° (modo Normal);</w:t>
            </w:r>
          </w:p>
          <w:p w14:paraId="0F99DBCB"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- 35° (modo Esportivo);</w:t>
            </w:r>
          </w:p>
          <w:p w14:paraId="1C91B844"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Velocidade máxima angular: 200°/s;</w:t>
            </w:r>
          </w:p>
          <w:p w14:paraId="1D56C10D"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GNSS: </w:t>
            </w:r>
            <w:proofErr w:type="spellStart"/>
            <w:r w:rsidRPr="00AF671F">
              <w:rPr>
                <w:rFonts w:ascii="Arial" w:eastAsia="Calibri" w:hAnsi="Arial" w:cs="Arial"/>
                <w:color w:val="auto"/>
                <w:sz w:val="20"/>
                <w:szCs w:val="20"/>
              </w:rPr>
              <w:t>GPS+Galileo+BeiDou+GLONASS</w:t>
            </w:r>
            <w:proofErr w:type="spellEnd"/>
            <w:r w:rsidRPr="00AF671F">
              <w:rPr>
                <w:rFonts w:ascii="Arial" w:eastAsia="Calibri" w:hAnsi="Arial" w:cs="Arial"/>
                <w:color w:val="auto"/>
                <w:sz w:val="20"/>
                <w:szCs w:val="20"/>
              </w:rPr>
              <w:t>;</w:t>
            </w:r>
          </w:p>
          <w:p w14:paraId="2438D9FB"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Precisão do voo estacionário: </w:t>
            </w:r>
          </w:p>
          <w:p w14:paraId="340F25E3"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Vertical: ±0,1 m (com sistema visual); ±0,5 m (com GNSS); ±0,1 m (com RTK);</w:t>
            </w:r>
          </w:p>
          <w:p w14:paraId="442D35AE"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Horizontal: ±0,3 m (com sistema visual); ±0,5 m (com sistema de posicionamento de alta precisão); ±0,1 m (com RTK);</w:t>
            </w:r>
          </w:p>
          <w:p w14:paraId="1571213D"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Alcance da temperatura de funcionamento: -10° a 40 °C;</w:t>
            </w:r>
          </w:p>
          <w:p w14:paraId="3014F083" w14:textId="77777777" w:rsidR="0092023C" w:rsidRPr="00AF671F" w:rsidRDefault="0092023C" w:rsidP="0092023C">
            <w:pPr>
              <w:pStyle w:val="Default"/>
              <w:spacing w:line="276" w:lineRule="auto"/>
              <w:jc w:val="both"/>
              <w:rPr>
                <w:rFonts w:ascii="Arial" w:eastAsia="Calibri" w:hAnsi="Arial" w:cs="Arial"/>
                <w:color w:val="auto"/>
                <w:sz w:val="20"/>
                <w:szCs w:val="20"/>
              </w:rPr>
            </w:pPr>
          </w:p>
          <w:p w14:paraId="2E5B92C7"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CÂMERA GRANDE-ANGULAR</w:t>
            </w:r>
          </w:p>
          <w:p w14:paraId="0A1AB72F"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Sensor: CMOS de 4/3; </w:t>
            </w:r>
            <w:proofErr w:type="spellStart"/>
            <w:r w:rsidRPr="00AF671F">
              <w:rPr>
                <w:rFonts w:ascii="Arial" w:eastAsia="Calibri" w:hAnsi="Arial" w:cs="Arial"/>
                <w:color w:val="auto"/>
                <w:sz w:val="20"/>
                <w:szCs w:val="20"/>
              </w:rPr>
              <w:t>Píxeis</w:t>
            </w:r>
            <w:proofErr w:type="spellEnd"/>
            <w:r w:rsidRPr="00AF671F">
              <w:rPr>
                <w:rFonts w:ascii="Arial" w:eastAsia="Calibri" w:hAnsi="Arial" w:cs="Arial"/>
                <w:color w:val="auto"/>
                <w:sz w:val="20"/>
                <w:szCs w:val="20"/>
              </w:rPr>
              <w:t xml:space="preserve"> efetivos: 20 MP;</w:t>
            </w:r>
          </w:p>
          <w:p w14:paraId="3DF24637"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Lente:</w:t>
            </w:r>
          </w:p>
          <w:p w14:paraId="127C720B"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FOV</w:t>
            </w:r>
            <w:r w:rsidRPr="00AF671F">
              <w:rPr>
                <w:rFonts w:ascii="Arial" w:eastAsia="MS Gothic" w:hAnsi="Arial" w:cs="Arial"/>
                <w:color w:val="auto"/>
                <w:sz w:val="20"/>
                <w:szCs w:val="20"/>
              </w:rPr>
              <w:t>：</w:t>
            </w:r>
            <w:r w:rsidRPr="00AF671F">
              <w:rPr>
                <w:rFonts w:ascii="Arial" w:eastAsia="Calibri" w:hAnsi="Arial" w:cs="Arial"/>
                <w:color w:val="auto"/>
                <w:sz w:val="20"/>
                <w:szCs w:val="20"/>
              </w:rPr>
              <w:t>84°;</w:t>
            </w:r>
          </w:p>
          <w:p w14:paraId="4B2FBD1A"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Formato equivalente: 24 mm;</w:t>
            </w:r>
          </w:p>
          <w:p w14:paraId="017675A0"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Abertura: f/2.8-f/11;</w:t>
            </w:r>
          </w:p>
          <w:p w14:paraId="388B332C"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Foco: 1 m a ∞;</w:t>
            </w:r>
          </w:p>
          <w:p w14:paraId="4F36F3BB" w14:textId="77777777" w:rsidR="0092023C" w:rsidRPr="00AF671F" w:rsidRDefault="0092023C" w:rsidP="0092023C">
            <w:pPr>
              <w:pStyle w:val="Default"/>
              <w:spacing w:line="276" w:lineRule="auto"/>
              <w:jc w:val="both"/>
              <w:rPr>
                <w:rFonts w:ascii="Arial" w:eastAsia="Calibri" w:hAnsi="Arial" w:cs="Arial"/>
                <w:color w:val="auto"/>
                <w:sz w:val="20"/>
                <w:szCs w:val="20"/>
              </w:rPr>
            </w:pPr>
          </w:p>
          <w:p w14:paraId="0A311C96"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Alcance ISO: 100-6400;</w:t>
            </w:r>
          </w:p>
          <w:p w14:paraId="19225D31"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lastRenderedPageBreak/>
              <w:t>Velocidade do obturador:</w:t>
            </w:r>
          </w:p>
          <w:p w14:paraId="565DEB34"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Obturador eletrônico: 8-1/8000 </w:t>
            </w:r>
            <w:proofErr w:type="spellStart"/>
            <w:r w:rsidRPr="00AF671F">
              <w:rPr>
                <w:rFonts w:ascii="Arial" w:eastAsia="Calibri" w:hAnsi="Arial" w:cs="Arial"/>
                <w:color w:val="auto"/>
                <w:sz w:val="20"/>
                <w:szCs w:val="20"/>
              </w:rPr>
              <w:t>seg</w:t>
            </w:r>
            <w:proofErr w:type="spellEnd"/>
            <w:r w:rsidRPr="00AF671F">
              <w:rPr>
                <w:rFonts w:ascii="Arial" w:eastAsia="Calibri" w:hAnsi="Arial" w:cs="Arial"/>
                <w:color w:val="auto"/>
                <w:sz w:val="20"/>
                <w:szCs w:val="20"/>
              </w:rPr>
              <w:t>;</w:t>
            </w:r>
          </w:p>
          <w:p w14:paraId="6C1511E4"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Obturador mecânico: 8-1/2000 </w:t>
            </w:r>
            <w:proofErr w:type="spellStart"/>
            <w:r w:rsidRPr="00AF671F">
              <w:rPr>
                <w:rFonts w:ascii="Arial" w:eastAsia="Calibri" w:hAnsi="Arial" w:cs="Arial"/>
                <w:color w:val="auto"/>
                <w:sz w:val="20"/>
                <w:szCs w:val="20"/>
              </w:rPr>
              <w:t>seg</w:t>
            </w:r>
            <w:proofErr w:type="spellEnd"/>
            <w:r w:rsidRPr="00AF671F">
              <w:rPr>
                <w:rFonts w:ascii="Arial" w:eastAsia="Calibri" w:hAnsi="Arial" w:cs="Arial"/>
                <w:color w:val="auto"/>
                <w:sz w:val="20"/>
                <w:szCs w:val="20"/>
              </w:rPr>
              <w:t>;</w:t>
            </w:r>
          </w:p>
          <w:p w14:paraId="7F5C3629"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Dimensões máxima da imagem: 5280×3956;</w:t>
            </w:r>
          </w:p>
          <w:p w14:paraId="0F96B71D"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Modos de fotografia</w:t>
            </w:r>
          </w:p>
          <w:p w14:paraId="23FB7C86"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Disparo único: 20 MP;</w:t>
            </w:r>
          </w:p>
          <w:p w14:paraId="01E4E1DF"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Temporizado: 20 MP;</w:t>
            </w:r>
          </w:p>
          <w:p w14:paraId="44B9DC89"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JPEG: 0,7/1/2/3/5/7/10/15/20/30/60 </w:t>
            </w:r>
            <w:proofErr w:type="spellStart"/>
            <w:r w:rsidRPr="00AF671F">
              <w:rPr>
                <w:rFonts w:ascii="Arial" w:eastAsia="Calibri" w:hAnsi="Arial" w:cs="Arial"/>
                <w:color w:val="auto"/>
                <w:sz w:val="20"/>
                <w:szCs w:val="20"/>
              </w:rPr>
              <w:t>seg</w:t>
            </w:r>
            <w:proofErr w:type="spellEnd"/>
            <w:r w:rsidRPr="00AF671F">
              <w:rPr>
                <w:rFonts w:ascii="Arial" w:eastAsia="Calibri" w:hAnsi="Arial" w:cs="Arial"/>
                <w:color w:val="auto"/>
                <w:sz w:val="20"/>
                <w:szCs w:val="20"/>
              </w:rPr>
              <w:t>;</w:t>
            </w:r>
          </w:p>
          <w:p w14:paraId="294E5A47"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JPEG+RAW: 3/5/7/10/15/20/30/60 </w:t>
            </w:r>
            <w:proofErr w:type="spellStart"/>
            <w:r w:rsidRPr="00AF671F">
              <w:rPr>
                <w:rFonts w:ascii="Arial" w:eastAsia="Calibri" w:hAnsi="Arial" w:cs="Arial"/>
                <w:color w:val="auto"/>
                <w:sz w:val="20"/>
                <w:szCs w:val="20"/>
              </w:rPr>
              <w:t>seg</w:t>
            </w:r>
            <w:proofErr w:type="spellEnd"/>
            <w:r w:rsidRPr="00AF671F">
              <w:rPr>
                <w:rFonts w:ascii="Arial" w:eastAsia="Calibri" w:hAnsi="Arial" w:cs="Arial"/>
                <w:color w:val="auto"/>
                <w:sz w:val="20"/>
                <w:szCs w:val="20"/>
              </w:rPr>
              <w:t>;</w:t>
            </w:r>
          </w:p>
          <w:p w14:paraId="3DEA0C7E"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Gravações inteligentes com pouca luz: 20 MP;</w:t>
            </w:r>
          </w:p>
          <w:p w14:paraId="56EE082D"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Panorâmica: 20 MP (imagens RAW);</w:t>
            </w:r>
          </w:p>
          <w:p w14:paraId="04BC8E5A"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Resolução de vídeo:</w:t>
            </w:r>
          </w:p>
          <w:p w14:paraId="50ADCAAB"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H.264;</w:t>
            </w:r>
          </w:p>
          <w:p w14:paraId="3644CFE6"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- 4K: 3840×2160 a 30 </w:t>
            </w:r>
            <w:proofErr w:type="spellStart"/>
            <w:r w:rsidRPr="00AF671F">
              <w:rPr>
                <w:rFonts w:ascii="Arial" w:eastAsia="Calibri" w:hAnsi="Arial" w:cs="Arial"/>
                <w:color w:val="auto"/>
                <w:sz w:val="20"/>
                <w:szCs w:val="20"/>
              </w:rPr>
              <w:t>fps</w:t>
            </w:r>
            <w:proofErr w:type="spellEnd"/>
            <w:r w:rsidRPr="00AF671F">
              <w:rPr>
                <w:rFonts w:ascii="Arial" w:eastAsia="Calibri" w:hAnsi="Arial" w:cs="Arial"/>
                <w:color w:val="auto"/>
                <w:sz w:val="20"/>
                <w:szCs w:val="20"/>
              </w:rPr>
              <w:t>;</w:t>
            </w:r>
          </w:p>
          <w:p w14:paraId="08E872DD"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FHD: 1920×1080 a 30 </w:t>
            </w:r>
            <w:proofErr w:type="spellStart"/>
            <w:r w:rsidRPr="00AF671F">
              <w:rPr>
                <w:rFonts w:ascii="Arial" w:eastAsia="Calibri" w:hAnsi="Arial" w:cs="Arial"/>
                <w:color w:val="auto"/>
                <w:sz w:val="20"/>
                <w:szCs w:val="20"/>
              </w:rPr>
              <w:t>fps</w:t>
            </w:r>
            <w:proofErr w:type="spellEnd"/>
            <w:r w:rsidRPr="00AF671F">
              <w:rPr>
                <w:rFonts w:ascii="Arial" w:eastAsia="Calibri" w:hAnsi="Arial" w:cs="Arial"/>
                <w:color w:val="auto"/>
                <w:sz w:val="20"/>
                <w:szCs w:val="20"/>
              </w:rPr>
              <w:t>;</w:t>
            </w:r>
          </w:p>
          <w:p w14:paraId="588B46A0"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Taxa de bits:</w:t>
            </w:r>
          </w:p>
          <w:p w14:paraId="722146C2"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- 4K: 130 Mbps;</w:t>
            </w:r>
          </w:p>
          <w:p w14:paraId="01A46A21"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FHD: 70 Mbps;</w:t>
            </w:r>
          </w:p>
          <w:p w14:paraId="1B882BF6"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Formatos de arquivos suportados: </w:t>
            </w:r>
            <w:proofErr w:type="spellStart"/>
            <w:r w:rsidRPr="00AF671F">
              <w:rPr>
                <w:rFonts w:ascii="Arial" w:eastAsia="Calibri" w:hAnsi="Arial" w:cs="Arial"/>
                <w:color w:val="auto"/>
                <w:sz w:val="20"/>
                <w:szCs w:val="20"/>
              </w:rPr>
              <w:t>exFAT</w:t>
            </w:r>
            <w:proofErr w:type="spellEnd"/>
            <w:r w:rsidRPr="00AF671F">
              <w:rPr>
                <w:rFonts w:ascii="Arial" w:eastAsia="Calibri" w:hAnsi="Arial" w:cs="Arial"/>
                <w:color w:val="auto"/>
                <w:sz w:val="20"/>
                <w:szCs w:val="20"/>
              </w:rPr>
              <w:t>;</w:t>
            </w:r>
          </w:p>
          <w:p w14:paraId="520B4A25"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Formato de foto: JPEG/DNG (RAW);</w:t>
            </w:r>
          </w:p>
          <w:p w14:paraId="16284140"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Formato de vídeo: MP4 (MPEG-4 AVC/H.264);</w:t>
            </w:r>
          </w:p>
          <w:p w14:paraId="215C0147" w14:textId="77777777" w:rsidR="0092023C" w:rsidRPr="00AF671F" w:rsidRDefault="0092023C" w:rsidP="0092023C">
            <w:pPr>
              <w:pStyle w:val="Default"/>
              <w:spacing w:line="276" w:lineRule="auto"/>
              <w:jc w:val="both"/>
              <w:rPr>
                <w:rFonts w:ascii="Arial" w:eastAsia="Calibri" w:hAnsi="Arial" w:cs="Arial"/>
                <w:color w:val="auto"/>
                <w:sz w:val="20"/>
                <w:szCs w:val="20"/>
              </w:rPr>
            </w:pPr>
          </w:p>
          <w:p w14:paraId="61A9D024"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CÂMERA TELE</w:t>
            </w:r>
          </w:p>
          <w:p w14:paraId="4AA2DCA1"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Sensor: CMOS de 1/2”; </w:t>
            </w:r>
            <w:proofErr w:type="spellStart"/>
            <w:r w:rsidRPr="00AF671F">
              <w:rPr>
                <w:rFonts w:ascii="Arial" w:eastAsia="Calibri" w:hAnsi="Arial" w:cs="Arial"/>
                <w:color w:val="auto"/>
                <w:sz w:val="20"/>
                <w:szCs w:val="20"/>
              </w:rPr>
              <w:t>Píxeis</w:t>
            </w:r>
            <w:proofErr w:type="spellEnd"/>
            <w:r w:rsidRPr="00AF671F">
              <w:rPr>
                <w:rFonts w:ascii="Arial" w:eastAsia="Calibri" w:hAnsi="Arial" w:cs="Arial"/>
                <w:color w:val="auto"/>
                <w:sz w:val="20"/>
                <w:szCs w:val="20"/>
              </w:rPr>
              <w:t xml:space="preserve"> efetivos: 12 MP;</w:t>
            </w:r>
          </w:p>
          <w:p w14:paraId="64F6E760"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Lente:</w:t>
            </w:r>
          </w:p>
          <w:p w14:paraId="6F173460"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FOV</w:t>
            </w:r>
            <w:r w:rsidRPr="00AF671F">
              <w:rPr>
                <w:rFonts w:ascii="Arial" w:eastAsia="MS Gothic" w:hAnsi="Arial" w:cs="Arial"/>
                <w:color w:val="auto"/>
                <w:sz w:val="20"/>
                <w:szCs w:val="20"/>
              </w:rPr>
              <w:t>：</w:t>
            </w:r>
            <w:r w:rsidRPr="00AF671F">
              <w:rPr>
                <w:rFonts w:ascii="Arial" w:eastAsia="Calibri" w:hAnsi="Arial" w:cs="Arial"/>
                <w:color w:val="auto"/>
                <w:sz w:val="20"/>
                <w:szCs w:val="20"/>
              </w:rPr>
              <w:t>15°;</w:t>
            </w:r>
          </w:p>
          <w:p w14:paraId="6841334B"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Formato equivalente: 162 mm;</w:t>
            </w:r>
          </w:p>
          <w:p w14:paraId="2859BE28"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Abertura: f/4.4;</w:t>
            </w:r>
          </w:p>
          <w:p w14:paraId="15E0CC51"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Foco: 3 m a ∞;</w:t>
            </w:r>
          </w:p>
          <w:p w14:paraId="6C0AF359"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Alcance ISO: 100-6400;</w:t>
            </w:r>
          </w:p>
          <w:p w14:paraId="7B2698D0"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Velocidade do obturador: Obturador eletrônico: 8-1/8000 </w:t>
            </w:r>
            <w:proofErr w:type="spellStart"/>
            <w:r w:rsidRPr="00AF671F">
              <w:rPr>
                <w:rFonts w:ascii="Arial" w:eastAsia="Calibri" w:hAnsi="Arial" w:cs="Arial"/>
                <w:color w:val="auto"/>
                <w:sz w:val="20"/>
                <w:szCs w:val="20"/>
              </w:rPr>
              <w:t>seg</w:t>
            </w:r>
            <w:proofErr w:type="spellEnd"/>
            <w:r w:rsidRPr="00AF671F">
              <w:rPr>
                <w:rFonts w:ascii="Arial" w:eastAsia="Calibri" w:hAnsi="Arial" w:cs="Arial"/>
                <w:color w:val="auto"/>
                <w:sz w:val="20"/>
                <w:szCs w:val="20"/>
              </w:rPr>
              <w:t>;</w:t>
            </w:r>
          </w:p>
          <w:p w14:paraId="12C14A98"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Dimensões máxima da imagem: 4.000 × 3.000;</w:t>
            </w:r>
          </w:p>
          <w:p w14:paraId="1C575368"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Formato de foto: JPEG;</w:t>
            </w:r>
          </w:p>
          <w:p w14:paraId="5D277A5F"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Formato de vídeo: MP4 (MPEG-4 AVC/H.264);</w:t>
            </w:r>
          </w:p>
          <w:p w14:paraId="4E8E7430"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Modos de fotografia:</w:t>
            </w:r>
          </w:p>
          <w:p w14:paraId="4A0C41EF"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Disparo único: 12 MP;</w:t>
            </w:r>
          </w:p>
          <w:p w14:paraId="534A4843"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Temporizado: 12 MP;</w:t>
            </w:r>
          </w:p>
          <w:p w14:paraId="63C31565"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JPEG: 0,7/1/2/3/5/7/10/15/20/30/60 seg.;</w:t>
            </w:r>
          </w:p>
          <w:p w14:paraId="4E18A27A"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Gravações inteligentes com pouca luz: 12 MP</w:t>
            </w:r>
          </w:p>
          <w:p w14:paraId="221DF38B"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Resolução de vídeo:</w:t>
            </w:r>
          </w:p>
          <w:p w14:paraId="7214F170"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H.264;</w:t>
            </w:r>
          </w:p>
          <w:p w14:paraId="287F3CA4"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- 4K: 3840×2160 a 30 </w:t>
            </w:r>
            <w:proofErr w:type="spellStart"/>
            <w:r w:rsidRPr="00AF671F">
              <w:rPr>
                <w:rFonts w:ascii="Arial" w:eastAsia="Calibri" w:hAnsi="Arial" w:cs="Arial"/>
                <w:color w:val="auto"/>
                <w:sz w:val="20"/>
                <w:szCs w:val="20"/>
              </w:rPr>
              <w:t>fps</w:t>
            </w:r>
            <w:proofErr w:type="spellEnd"/>
            <w:r w:rsidRPr="00AF671F">
              <w:rPr>
                <w:rFonts w:ascii="Arial" w:eastAsia="Calibri" w:hAnsi="Arial" w:cs="Arial"/>
                <w:color w:val="auto"/>
                <w:sz w:val="20"/>
                <w:szCs w:val="20"/>
              </w:rPr>
              <w:t>;</w:t>
            </w:r>
          </w:p>
          <w:p w14:paraId="3446293C"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FHD: 1920×1080 a 30 </w:t>
            </w:r>
            <w:proofErr w:type="spellStart"/>
            <w:r w:rsidRPr="00AF671F">
              <w:rPr>
                <w:rFonts w:ascii="Arial" w:eastAsia="Calibri" w:hAnsi="Arial" w:cs="Arial"/>
                <w:color w:val="auto"/>
                <w:sz w:val="20"/>
                <w:szCs w:val="20"/>
              </w:rPr>
              <w:t>fps</w:t>
            </w:r>
            <w:proofErr w:type="spellEnd"/>
            <w:r w:rsidRPr="00AF671F">
              <w:rPr>
                <w:rFonts w:ascii="Arial" w:eastAsia="Calibri" w:hAnsi="Arial" w:cs="Arial"/>
                <w:color w:val="auto"/>
                <w:sz w:val="20"/>
                <w:szCs w:val="20"/>
              </w:rPr>
              <w:t>;</w:t>
            </w:r>
          </w:p>
          <w:p w14:paraId="02A8AB7B"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Taxa de bits:</w:t>
            </w:r>
          </w:p>
          <w:p w14:paraId="1BC74881"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- 4K: 130 Mbps;</w:t>
            </w:r>
          </w:p>
          <w:p w14:paraId="473546E5"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FHD: 70 Mbps;</w:t>
            </w:r>
          </w:p>
          <w:p w14:paraId="61ED9B5A"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Zoom digital: 8x (zoom híbrido de 56×);</w:t>
            </w:r>
          </w:p>
          <w:p w14:paraId="736DB591" w14:textId="77777777" w:rsidR="0092023C" w:rsidRPr="00AF671F" w:rsidRDefault="0092023C" w:rsidP="0092023C">
            <w:pPr>
              <w:pStyle w:val="Default"/>
              <w:spacing w:line="276" w:lineRule="auto"/>
              <w:jc w:val="both"/>
              <w:rPr>
                <w:rFonts w:ascii="Arial" w:eastAsia="Calibri" w:hAnsi="Arial" w:cs="Arial"/>
                <w:color w:val="auto"/>
                <w:sz w:val="20"/>
                <w:szCs w:val="20"/>
              </w:rPr>
            </w:pPr>
          </w:p>
          <w:p w14:paraId="52DB6EC4"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lastRenderedPageBreak/>
              <w:t>ESTABILIZADOR</w:t>
            </w:r>
            <w:r w:rsidRPr="00AF671F">
              <w:rPr>
                <w:rFonts w:ascii="Arial" w:eastAsia="Calibri" w:hAnsi="Arial" w:cs="Arial"/>
                <w:color w:val="auto"/>
                <w:sz w:val="20"/>
                <w:szCs w:val="20"/>
              </w:rPr>
              <w:br/>
              <w:t>Estabilização: Triaxial (inclinação, rotação, giro);</w:t>
            </w:r>
          </w:p>
          <w:p w14:paraId="47352F0B"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Alcance mecânico:</w:t>
            </w:r>
          </w:p>
          <w:p w14:paraId="5E5A8AAB"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Inclinação: -135° a 100°;</w:t>
            </w:r>
          </w:p>
          <w:p w14:paraId="52869B82"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Rotação: -45° a 45°;</w:t>
            </w:r>
          </w:p>
          <w:p w14:paraId="1108BED1"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Giro: -27° a 27°;</w:t>
            </w:r>
          </w:p>
          <w:p w14:paraId="178D23AE"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Alcance controlável: </w:t>
            </w:r>
          </w:p>
          <w:p w14:paraId="1C9E9631"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Inclinação: -90° a 35°;</w:t>
            </w:r>
          </w:p>
          <w:p w14:paraId="0AF49053"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Giro: Incontrolável;</w:t>
            </w:r>
          </w:p>
          <w:p w14:paraId="63516E4E"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Velocidade máxima controlável (inclinação): 100°/s;</w:t>
            </w:r>
          </w:p>
          <w:p w14:paraId="4601A258"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Alcance da vibração angular: ±0,007°;</w:t>
            </w:r>
          </w:p>
          <w:p w14:paraId="47BDD50C" w14:textId="77777777" w:rsidR="0092023C" w:rsidRPr="00AF671F" w:rsidRDefault="0092023C" w:rsidP="0092023C">
            <w:pPr>
              <w:pStyle w:val="Default"/>
              <w:spacing w:line="276" w:lineRule="auto"/>
              <w:jc w:val="both"/>
              <w:rPr>
                <w:rFonts w:ascii="Arial" w:eastAsia="Calibri" w:hAnsi="Arial" w:cs="Arial"/>
                <w:color w:val="auto"/>
                <w:sz w:val="20"/>
                <w:szCs w:val="20"/>
              </w:rPr>
            </w:pPr>
          </w:p>
          <w:p w14:paraId="58A30759"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DETECÇÃO</w:t>
            </w:r>
          </w:p>
          <w:p w14:paraId="015DC0F2"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Tipo: Sistema visual binocular omnidirecional, complementado por um sensor infravermelho na parte inferior da aeronave;</w:t>
            </w:r>
          </w:p>
          <w:p w14:paraId="04BFAEB4"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Dianteira:</w:t>
            </w:r>
          </w:p>
          <w:p w14:paraId="489DD801"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Alcance de medição: 0,5 a 20 m;</w:t>
            </w:r>
          </w:p>
          <w:p w14:paraId="6A746E91"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Alcance detectável: 0,5 a 200 m;</w:t>
            </w:r>
          </w:p>
          <w:p w14:paraId="0FC2A737"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Velocidade de detecção efetiva: Velocidade de voo ≤15 m/s;</w:t>
            </w:r>
          </w:p>
          <w:p w14:paraId="3995AA18"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Campo de visão (FOV): Horizontal: 90°; Vertical: 103°;</w:t>
            </w:r>
          </w:p>
          <w:p w14:paraId="3DAB2EA4"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Traseira:</w:t>
            </w:r>
          </w:p>
          <w:p w14:paraId="6B290DD6"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Alcance de medição: 0,5 a 16 m;</w:t>
            </w:r>
          </w:p>
          <w:p w14:paraId="2104B6CA"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Velocidade de detecção efetiva: Velocidade de voo ≤12 m/s;</w:t>
            </w:r>
          </w:p>
          <w:p w14:paraId="4CE53A86"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Campo de visão (FOV): Horizontal: 90°; Vertical: 103°;</w:t>
            </w:r>
          </w:p>
          <w:p w14:paraId="11030A0A"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Lateral:</w:t>
            </w:r>
          </w:p>
          <w:p w14:paraId="3CA4CF90"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Alcance de medição: 0,5 a 25 m</w:t>
            </w:r>
          </w:p>
          <w:p w14:paraId="19BBAE6B"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Velocidade de detecção efetiva: Velocidade de voo ≤15 m/s;</w:t>
            </w:r>
          </w:p>
          <w:p w14:paraId="501EEFF3"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Campo de visão (FOV): Horizontal: 90°, Vertical: 85°;</w:t>
            </w:r>
          </w:p>
          <w:p w14:paraId="4DE81624"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Superior:</w:t>
            </w:r>
          </w:p>
          <w:p w14:paraId="5BA64D40"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Alcance de medição: 0,2 a 10 m;</w:t>
            </w:r>
          </w:p>
          <w:p w14:paraId="15EE78DA"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Velocidade de detecção efetiva: Velocidade de voo ≤6 m/s;</w:t>
            </w:r>
          </w:p>
          <w:p w14:paraId="789F0C8C"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Campo de visão (FOV): Frontal e traseiro: 100°; esquerda e direita: 90°;</w:t>
            </w:r>
          </w:p>
          <w:p w14:paraId="08B15066"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Inferior:</w:t>
            </w:r>
          </w:p>
          <w:p w14:paraId="1565FE26"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Alcance de medição: 0,3 a 18 m;</w:t>
            </w:r>
          </w:p>
          <w:p w14:paraId="04D3A7EA"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Velocidade de detecção efetiva: Velocidade de voo ≤6 m/s;</w:t>
            </w:r>
          </w:p>
          <w:p w14:paraId="46DD60A6"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Campo de visão (FOV): Frontal e traseiro: 130°; esquerda e direita: 160°;</w:t>
            </w:r>
          </w:p>
          <w:p w14:paraId="35D19354"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Ambiente operacional:</w:t>
            </w:r>
          </w:p>
          <w:p w14:paraId="440DBAE2"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Frontal, traseiro, lateral e superior: Superfície com padrão claro e iluminação adequada (lux &gt;15);</w:t>
            </w:r>
          </w:p>
          <w:p w14:paraId="5DC740DF"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Inferior: Superfícies refletivas difusas com refletividade difusa &gt;20% (como paredes, árvores, pessoas, </w:t>
            </w:r>
            <w:proofErr w:type="spellStart"/>
            <w:r w:rsidRPr="00AF671F">
              <w:rPr>
                <w:rFonts w:ascii="Arial" w:eastAsia="Calibri" w:hAnsi="Arial" w:cs="Arial"/>
                <w:color w:val="auto"/>
                <w:sz w:val="20"/>
                <w:szCs w:val="20"/>
              </w:rPr>
              <w:t>etc</w:t>
            </w:r>
            <w:proofErr w:type="spellEnd"/>
            <w:r w:rsidRPr="00AF671F">
              <w:rPr>
                <w:rFonts w:ascii="Arial" w:eastAsia="Calibri" w:hAnsi="Arial" w:cs="Arial"/>
                <w:color w:val="auto"/>
                <w:sz w:val="20"/>
                <w:szCs w:val="20"/>
              </w:rPr>
              <w:t>) e iluminação adequada (lux &gt;15).;</w:t>
            </w:r>
          </w:p>
          <w:p w14:paraId="4010A3DF" w14:textId="77777777" w:rsidR="0092023C" w:rsidRPr="00AF671F" w:rsidRDefault="0092023C" w:rsidP="0092023C">
            <w:pPr>
              <w:pStyle w:val="Default"/>
              <w:spacing w:line="276" w:lineRule="auto"/>
              <w:jc w:val="both"/>
              <w:rPr>
                <w:rFonts w:ascii="Arial" w:eastAsia="Calibri" w:hAnsi="Arial" w:cs="Arial"/>
                <w:color w:val="auto"/>
                <w:sz w:val="20"/>
                <w:szCs w:val="20"/>
              </w:rPr>
            </w:pPr>
          </w:p>
          <w:p w14:paraId="596B7B53"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TRANSMISSÃO DE VÍDEO</w:t>
            </w:r>
          </w:p>
          <w:p w14:paraId="0B670CC7"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Qualidade da transmissão ao vivo: Controle remoto: 1080p/30 </w:t>
            </w:r>
            <w:proofErr w:type="spellStart"/>
            <w:r w:rsidRPr="00AF671F">
              <w:rPr>
                <w:rFonts w:ascii="Arial" w:eastAsia="Calibri" w:hAnsi="Arial" w:cs="Arial"/>
                <w:color w:val="auto"/>
                <w:sz w:val="20"/>
                <w:szCs w:val="20"/>
              </w:rPr>
              <w:t>fps</w:t>
            </w:r>
            <w:proofErr w:type="spellEnd"/>
            <w:r w:rsidRPr="00AF671F">
              <w:rPr>
                <w:rFonts w:ascii="Arial" w:eastAsia="Calibri" w:hAnsi="Arial" w:cs="Arial"/>
                <w:color w:val="auto"/>
                <w:sz w:val="20"/>
                <w:szCs w:val="20"/>
              </w:rPr>
              <w:t>;</w:t>
            </w:r>
          </w:p>
          <w:p w14:paraId="0B61D7CF"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Frequência de funcionamento:</w:t>
            </w:r>
          </w:p>
          <w:p w14:paraId="43A0C570"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- 2,4000 - 2,4835 GHz;</w:t>
            </w:r>
          </w:p>
          <w:p w14:paraId="09C33E18"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- 5,725 a 5,850 GHz;</w:t>
            </w:r>
          </w:p>
          <w:p w14:paraId="2231E17B"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Distância máxima de transmissão (sem obstruções, livre de interferências):</w:t>
            </w:r>
          </w:p>
          <w:p w14:paraId="6EA3FF73"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lastRenderedPageBreak/>
              <w:t>- FCC: 15 km;</w:t>
            </w:r>
          </w:p>
          <w:p w14:paraId="248BE1D4"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CE: 8 km;</w:t>
            </w:r>
          </w:p>
          <w:p w14:paraId="25635005"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SRRC: 8 km;</w:t>
            </w:r>
          </w:p>
          <w:p w14:paraId="6E0186A9"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MIC: 8 km;</w:t>
            </w:r>
          </w:p>
          <w:p w14:paraId="4B980019"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Distância máxima de transmissão (com obstruções):</w:t>
            </w:r>
          </w:p>
          <w:p w14:paraId="21489EEB"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Interferência forte (por exemplo, edifícios densos, áreas residenciais): 1,5 a 3 km (FCC/CE/SRRC/MIC);</w:t>
            </w:r>
          </w:p>
          <w:p w14:paraId="7A055D0F"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Interferência média (áreas suburbanas, cidades, parques, </w:t>
            </w:r>
            <w:proofErr w:type="spellStart"/>
            <w:r w:rsidRPr="00AF671F">
              <w:rPr>
                <w:rFonts w:ascii="Arial" w:eastAsia="Calibri" w:hAnsi="Arial" w:cs="Arial"/>
                <w:color w:val="auto"/>
                <w:sz w:val="20"/>
                <w:szCs w:val="20"/>
              </w:rPr>
              <w:t>etc</w:t>
            </w:r>
            <w:proofErr w:type="spellEnd"/>
            <w:r w:rsidRPr="00AF671F">
              <w:rPr>
                <w:rFonts w:ascii="Arial" w:eastAsia="Calibri" w:hAnsi="Arial" w:cs="Arial"/>
                <w:color w:val="auto"/>
                <w:sz w:val="20"/>
                <w:szCs w:val="20"/>
              </w:rPr>
              <w:t>): 3 a 9 km (FCC), 3 a 6 km (CE/SRRC/MIC);</w:t>
            </w:r>
          </w:p>
          <w:p w14:paraId="3ACFF16D"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Interferência baixa (espaços ar ao livre, áreas remotas, </w:t>
            </w:r>
            <w:proofErr w:type="spellStart"/>
            <w:r w:rsidRPr="00AF671F">
              <w:rPr>
                <w:rFonts w:ascii="Arial" w:eastAsia="Calibri" w:hAnsi="Arial" w:cs="Arial"/>
                <w:color w:val="auto"/>
                <w:sz w:val="20"/>
                <w:szCs w:val="20"/>
              </w:rPr>
              <w:t>etc</w:t>
            </w:r>
            <w:proofErr w:type="spellEnd"/>
            <w:r w:rsidRPr="00AF671F">
              <w:rPr>
                <w:rFonts w:ascii="Arial" w:eastAsia="Calibri" w:hAnsi="Arial" w:cs="Arial"/>
                <w:color w:val="auto"/>
                <w:sz w:val="20"/>
                <w:szCs w:val="20"/>
              </w:rPr>
              <w:t>): 9 a 15 km (FCC), 6 a 8 km (CE/SRRC/MIC);</w:t>
            </w:r>
          </w:p>
          <w:p w14:paraId="566DA881"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Velocidade máxima de download: 15 MB/s;</w:t>
            </w:r>
          </w:p>
          <w:p w14:paraId="47E648C3"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Latência: Aproximadamente 200 </w:t>
            </w:r>
            <w:proofErr w:type="spellStart"/>
            <w:r w:rsidRPr="00AF671F">
              <w:rPr>
                <w:rFonts w:ascii="Arial" w:eastAsia="Calibri" w:hAnsi="Arial" w:cs="Arial"/>
                <w:color w:val="auto"/>
                <w:sz w:val="20"/>
                <w:szCs w:val="20"/>
              </w:rPr>
              <w:t>ms</w:t>
            </w:r>
            <w:proofErr w:type="spellEnd"/>
            <w:r w:rsidRPr="00AF671F">
              <w:rPr>
                <w:rFonts w:ascii="Arial" w:eastAsia="Calibri" w:hAnsi="Arial" w:cs="Arial"/>
                <w:color w:val="auto"/>
                <w:sz w:val="20"/>
                <w:szCs w:val="20"/>
              </w:rPr>
              <w:t>;</w:t>
            </w:r>
          </w:p>
          <w:p w14:paraId="688229E5"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Antena: 4 antenas;</w:t>
            </w:r>
          </w:p>
          <w:p w14:paraId="648E13DA"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Potência de transmissão (EIRP):</w:t>
            </w:r>
          </w:p>
          <w:p w14:paraId="399C6DFC"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- 2,4 GHz: &lt;33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(FCC); &lt;20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(CE/SRRC/MIC);</w:t>
            </w:r>
          </w:p>
          <w:p w14:paraId="41342394"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- 5,8 GHz: &lt;33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(FCC), </w:t>
            </w:r>
            <w:r w:rsidRPr="00AF671F">
              <w:rPr>
                <w:rFonts w:ascii="Arial" w:eastAsia="MS Gothic" w:hAnsi="Arial" w:cs="Arial"/>
                <w:color w:val="auto"/>
                <w:sz w:val="20"/>
                <w:szCs w:val="20"/>
              </w:rPr>
              <w:t>＜</w:t>
            </w:r>
            <w:r w:rsidRPr="00AF671F">
              <w:rPr>
                <w:rFonts w:ascii="Arial" w:eastAsia="Calibri" w:hAnsi="Arial" w:cs="Arial"/>
                <w:color w:val="auto"/>
                <w:sz w:val="20"/>
                <w:szCs w:val="20"/>
              </w:rPr>
              <w:t xml:space="preserve">30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(SRRC), &lt;14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(CE);</w:t>
            </w:r>
          </w:p>
          <w:p w14:paraId="0845C61A" w14:textId="77777777" w:rsidR="0092023C" w:rsidRPr="00AF671F" w:rsidRDefault="0092023C" w:rsidP="0092023C">
            <w:pPr>
              <w:pStyle w:val="Default"/>
              <w:spacing w:line="276" w:lineRule="auto"/>
              <w:jc w:val="both"/>
              <w:rPr>
                <w:rFonts w:ascii="Arial" w:eastAsia="Calibri" w:hAnsi="Arial" w:cs="Arial"/>
                <w:color w:val="auto"/>
                <w:sz w:val="20"/>
                <w:szCs w:val="20"/>
              </w:rPr>
            </w:pPr>
          </w:p>
          <w:p w14:paraId="77CD850B"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CONTROLE</w:t>
            </w:r>
          </w:p>
          <w:p w14:paraId="227600A4"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Distância máxima de transmissão (sem obstruções, livre de interferências):</w:t>
            </w:r>
          </w:p>
          <w:p w14:paraId="240360FB"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FCC: 15 km;</w:t>
            </w:r>
          </w:p>
          <w:p w14:paraId="30AC4903"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CE/SRRC/MIC: 8 km;</w:t>
            </w:r>
          </w:p>
          <w:p w14:paraId="5C79CB09"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Frequência de funcionamento de transmissão de vídeo:</w:t>
            </w:r>
          </w:p>
          <w:p w14:paraId="476EF508"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- 2,4000 - 2,4835 GHz;</w:t>
            </w:r>
          </w:p>
          <w:p w14:paraId="06BB08CE"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- 5,725 a 5,850 GHz;</w:t>
            </w:r>
          </w:p>
          <w:p w14:paraId="504D7298"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Antena: 4 antenas;</w:t>
            </w:r>
          </w:p>
          <w:p w14:paraId="46320E0E"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Potência do transmissor de vídeo (EIRP):</w:t>
            </w:r>
          </w:p>
          <w:p w14:paraId="09520AF4"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- 2,4 GHz: &lt;33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(FCC); &lt;20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(CE/SRRC/MIC);</w:t>
            </w:r>
          </w:p>
          <w:p w14:paraId="2B7ADA47"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- 5,8 GHz: &lt;33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(FCC), &lt;14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(CE), &lt;23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(SRRC);</w:t>
            </w:r>
          </w:p>
          <w:p w14:paraId="2314B301"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Protocolo Wi-Fi: 802.11 a/b/g/n/ac/</w:t>
            </w:r>
            <w:proofErr w:type="spellStart"/>
            <w:r w:rsidRPr="00AF671F">
              <w:rPr>
                <w:rFonts w:ascii="Arial" w:eastAsia="Calibri" w:hAnsi="Arial" w:cs="Arial"/>
                <w:color w:val="auto"/>
                <w:sz w:val="20"/>
                <w:szCs w:val="20"/>
              </w:rPr>
              <w:t>ax</w:t>
            </w:r>
            <w:proofErr w:type="spellEnd"/>
            <w:r w:rsidRPr="00AF671F">
              <w:rPr>
                <w:rFonts w:ascii="Arial" w:eastAsia="Calibri" w:hAnsi="Arial" w:cs="Arial"/>
                <w:color w:val="auto"/>
                <w:sz w:val="20"/>
                <w:szCs w:val="20"/>
              </w:rPr>
              <w:t>;</w:t>
            </w:r>
          </w:p>
          <w:p w14:paraId="6C2405B4"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Frequência de funcionamento Wi-Fi:</w:t>
            </w:r>
          </w:p>
          <w:p w14:paraId="3CFBAA26"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- 2,4000 - 2,4835 GHz;</w:t>
            </w:r>
          </w:p>
          <w:p w14:paraId="1DBB530A"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- 5,150 - 5,250 GHz;</w:t>
            </w:r>
          </w:p>
          <w:p w14:paraId="366D7B4D"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- 5,725 a 5,850 GHz;</w:t>
            </w:r>
          </w:p>
          <w:p w14:paraId="21201C8E"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Potência do transmissor Wi-Fi (EIRP):</w:t>
            </w:r>
          </w:p>
          <w:p w14:paraId="67F4366B"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- 2,4 GHz: &lt;26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(FCC), &lt;20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(CE/SRRC/MIC);</w:t>
            </w:r>
          </w:p>
          <w:p w14:paraId="1ED8A7FA"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- 5,1 GHz: &lt;26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(FCC), &lt;23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(CE/SRRC/MIC);</w:t>
            </w:r>
          </w:p>
          <w:p w14:paraId="78B0D405"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- 5,8 GHz: &lt;26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(FCC/SRRC), &lt;14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(CE);</w:t>
            </w:r>
          </w:p>
          <w:p w14:paraId="32C2B87B"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Protocolo Bluetooth: Bluetooth 5.1;</w:t>
            </w:r>
          </w:p>
          <w:p w14:paraId="732C197A"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Frequência de funcionamento Bluetooth: 2,400 a 2,4835 GHz;</w:t>
            </w:r>
          </w:p>
          <w:p w14:paraId="7DDA5281"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Potência do transmissor de Bluetooth (EIRP): &lt;10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w:t>
            </w:r>
          </w:p>
          <w:p w14:paraId="3B9C225D"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Resolução da tela: 1920×1080;</w:t>
            </w:r>
          </w:p>
          <w:p w14:paraId="6FDF1B3B"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Dimensões da tela: 5,5”;</w:t>
            </w:r>
          </w:p>
          <w:p w14:paraId="5D249148"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Taxa de quadros da tela: 60 </w:t>
            </w:r>
            <w:proofErr w:type="spellStart"/>
            <w:r w:rsidRPr="00AF671F">
              <w:rPr>
                <w:rFonts w:ascii="Arial" w:eastAsia="Calibri" w:hAnsi="Arial" w:cs="Arial"/>
                <w:color w:val="auto"/>
                <w:sz w:val="20"/>
                <w:szCs w:val="20"/>
              </w:rPr>
              <w:t>fps</w:t>
            </w:r>
            <w:proofErr w:type="spellEnd"/>
            <w:r w:rsidRPr="00AF671F">
              <w:rPr>
                <w:rFonts w:ascii="Arial" w:eastAsia="Calibri" w:hAnsi="Arial" w:cs="Arial"/>
                <w:color w:val="auto"/>
                <w:sz w:val="20"/>
                <w:szCs w:val="20"/>
              </w:rPr>
              <w:t>;</w:t>
            </w:r>
          </w:p>
          <w:p w14:paraId="5EE651E5"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Brilho da tela: 1000 </w:t>
            </w:r>
            <w:proofErr w:type="spellStart"/>
            <w:r w:rsidRPr="00AF671F">
              <w:rPr>
                <w:rFonts w:ascii="Arial" w:eastAsia="Calibri" w:hAnsi="Arial" w:cs="Arial"/>
                <w:color w:val="auto"/>
                <w:sz w:val="20"/>
                <w:szCs w:val="20"/>
              </w:rPr>
              <w:t>nits</w:t>
            </w:r>
            <w:proofErr w:type="spellEnd"/>
            <w:r w:rsidRPr="00AF671F">
              <w:rPr>
                <w:rFonts w:ascii="Arial" w:eastAsia="Calibri" w:hAnsi="Arial" w:cs="Arial"/>
                <w:color w:val="auto"/>
                <w:sz w:val="20"/>
                <w:szCs w:val="20"/>
              </w:rPr>
              <w:t>;</w:t>
            </w:r>
          </w:p>
          <w:p w14:paraId="44E096C2"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Controle da tela sensível ao toque: Multitoque com 10 pontos;</w:t>
            </w:r>
          </w:p>
          <w:p w14:paraId="77045EC6"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Bateria: Li-</w:t>
            </w:r>
            <w:proofErr w:type="spellStart"/>
            <w:r w:rsidRPr="00AF671F">
              <w:rPr>
                <w:rFonts w:ascii="Arial" w:eastAsia="Calibri" w:hAnsi="Arial" w:cs="Arial"/>
                <w:color w:val="auto"/>
                <w:sz w:val="20"/>
                <w:szCs w:val="20"/>
              </w:rPr>
              <w:t>ion</w:t>
            </w:r>
            <w:proofErr w:type="spellEnd"/>
            <w:r w:rsidRPr="00AF671F">
              <w:rPr>
                <w:rFonts w:ascii="Arial" w:eastAsia="Calibri" w:hAnsi="Arial" w:cs="Arial"/>
                <w:color w:val="auto"/>
                <w:sz w:val="20"/>
                <w:szCs w:val="20"/>
              </w:rPr>
              <w:t xml:space="preserve"> (5.000 </w:t>
            </w:r>
            <w:proofErr w:type="spellStart"/>
            <w:r w:rsidRPr="00AF671F">
              <w:rPr>
                <w:rFonts w:ascii="Arial" w:eastAsia="Calibri" w:hAnsi="Arial" w:cs="Arial"/>
                <w:color w:val="auto"/>
                <w:sz w:val="20"/>
                <w:szCs w:val="20"/>
              </w:rPr>
              <w:t>mAh</w:t>
            </w:r>
            <w:proofErr w:type="spellEnd"/>
            <w:r w:rsidRPr="00AF671F">
              <w:rPr>
                <w:rFonts w:ascii="Arial" w:eastAsia="Calibri" w:hAnsi="Arial" w:cs="Arial"/>
                <w:color w:val="auto"/>
                <w:sz w:val="20"/>
                <w:szCs w:val="20"/>
              </w:rPr>
              <w:t xml:space="preserve"> a 7,2 V);</w:t>
            </w:r>
          </w:p>
          <w:p w14:paraId="7DB4CB03"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Tipo de carregamento: Adaptador de energia USB-C (100 W) incluso ou com um carregador </w:t>
            </w:r>
            <w:r w:rsidRPr="00AF671F">
              <w:rPr>
                <w:rFonts w:ascii="Arial" w:eastAsia="Calibri" w:hAnsi="Arial" w:cs="Arial"/>
                <w:color w:val="auto"/>
                <w:sz w:val="20"/>
                <w:szCs w:val="20"/>
              </w:rPr>
              <w:lastRenderedPageBreak/>
              <w:t>USB de 12 V ou 15 V;</w:t>
            </w:r>
          </w:p>
          <w:p w14:paraId="1BDD2050"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Potência nominal: 12 W;</w:t>
            </w:r>
          </w:p>
          <w:p w14:paraId="0D2D5809"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Capacidade de armazenamento: </w:t>
            </w:r>
          </w:p>
          <w:p w14:paraId="1F9702E0"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Armazenamento interno (ROM): 64 GB;</w:t>
            </w:r>
          </w:p>
          <w:p w14:paraId="7F56084A"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Suporta cartão </w:t>
            </w:r>
            <w:proofErr w:type="spellStart"/>
            <w:r w:rsidRPr="00AF671F">
              <w:rPr>
                <w:rFonts w:ascii="Arial" w:eastAsia="Calibri" w:hAnsi="Arial" w:cs="Arial"/>
                <w:color w:val="auto"/>
                <w:sz w:val="20"/>
                <w:szCs w:val="20"/>
              </w:rPr>
              <w:t>microSD</w:t>
            </w:r>
            <w:proofErr w:type="spellEnd"/>
            <w:r w:rsidRPr="00AF671F">
              <w:rPr>
                <w:rFonts w:ascii="Arial" w:eastAsia="Calibri" w:hAnsi="Arial" w:cs="Arial"/>
                <w:color w:val="auto"/>
                <w:sz w:val="20"/>
                <w:szCs w:val="20"/>
              </w:rPr>
              <w:t xml:space="preserve"> para expandir a capacidade;</w:t>
            </w:r>
          </w:p>
          <w:p w14:paraId="2288F293"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Tempo de carregamento:</w:t>
            </w:r>
          </w:p>
          <w:p w14:paraId="7ACEB642"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Aproximadamente 1 hora e 30 min. (com o Adaptador de energia USB-C (100 W) incluso carregando apenas o controle remoto ou com um carregador USB de 15 V);</w:t>
            </w:r>
          </w:p>
          <w:p w14:paraId="6732FF68"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Aproximadamente 2 h (com um carregador USB de 12 V);</w:t>
            </w:r>
          </w:p>
          <w:p w14:paraId="2A7D1552"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Aproximadamente 2 horas e 50 minutos (com o Adaptador de energia USB-C (100 W) incluso carregando a aeronave e o controle remoto simultaneamente);</w:t>
            </w:r>
          </w:p>
          <w:p w14:paraId="1BA7AAC8"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Tempo de funcionamento: Aproximadamente 3 horas;</w:t>
            </w:r>
          </w:p>
          <w:p w14:paraId="0A4F72C8"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Porta de saída de vídeo: Entrada mini HDMI;</w:t>
            </w:r>
          </w:p>
          <w:p w14:paraId="24F31802"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Alcance da temperatura de funcionamento: -10° a 40 °C;</w:t>
            </w:r>
          </w:p>
          <w:p w14:paraId="1CECC4CB"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Temperatura de armazenamento:</w:t>
            </w:r>
          </w:p>
          <w:p w14:paraId="42465ED6"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-30° a 60 °C (dentro de 1 mês)</w:t>
            </w:r>
          </w:p>
          <w:p w14:paraId="20B10F56"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-30° a 45° C (de 1 a 3 meses)</w:t>
            </w:r>
          </w:p>
          <w:p w14:paraId="43A616AE"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-30° a 35° C (de 3 a 6 meses)</w:t>
            </w:r>
          </w:p>
          <w:p w14:paraId="55C0F324"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-30° a 25° C (mais de 6 meses)</w:t>
            </w:r>
          </w:p>
          <w:p w14:paraId="663C956D"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Temperatura de carregamento: 5° a 40 °C;</w:t>
            </w:r>
          </w:p>
          <w:p w14:paraId="3D3D5F46"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GNSS: GPS + Galileo + GLONASS;</w:t>
            </w:r>
          </w:p>
          <w:p w14:paraId="767CD0C0"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Dimensões:</w:t>
            </w:r>
          </w:p>
          <w:p w14:paraId="2D614B2A"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Antenas dobradas e pinos de controle desmontados: 183,27×137,41×47,6 mm (C×L×A);</w:t>
            </w:r>
          </w:p>
          <w:p w14:paraId="088D5604"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Antenas desdobradas e pinos de controle montados: 183,27×203,35×59,84 mm (C×L×A);</w:t>
            </w:r>
          </w:p>
          <w:p w14:paraId="31297D12"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Peso: Aproximadamente 680 g;</w:t>
            </w:r>
          </w:p>
          <w:p w14:paraId="1FAFD60F" w14:textId="77777777" w:rsidR="0092023C" w:rsidRPr="00AF671F" w:rsidRDefault="0092023C" w:rsidP="0092023C">
            <w:pPr>
              <w:pStyle w:val="Default"/>
              <w:spacing w:line="276" w:lineRule="auto"/>
              <w:jc w:val="both"/>
              <w:rPr>
                <w:rFonts w:ascii="Arial" w:eastAsia="Calibri" w:hAnsi="Arial" w:cs="Arial"/>
                <w:color w:val="auto"/>
                <w:sz w:val="20"/>
                <w:szCs w:val="20"/>
              </w:rPr>
            </w:pPr>
          </w:p>
          <w:p w14:paraId="37B3D1F8"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BATERIA</w:t>
            </w:r>
          </w:p>
          <w:p w14:paraId="088AECBE"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Capacidade: 5.000 </w:t>
            </w:r>
            <w:proofErr w:type="spellStart"/>
            <w:r w:rsidRPr="00AF671F">
              <w:rPr>
                <w:rFonts w:ascii="Arial" w:eastAsia="Calibri" w:hAnsi="Arial" w:cs="Arial"/>
                <w:color w:val="auto"/>
                <w:sz w:val="20"/>
                <w:szCs w:val="20"/>
              </w:rPr>
              <w:t>mAh</w:t>
            </w:r>
            <w:proofErr w:type="spellEnd"/>
            <w:r w:rsidRPr="00AF671F">
              <w:rPr>
                <w:rFonts w:ascii="Arial" w:eastAsia="Calibri" w:hAnsi="Arial" w:cs="Arial"/>
                <w:color w:val="auto"/>
                <w:sz w:val="20"/>
                <w:szCs w:val="20"/>
              </w:rPr>
              <w:t>;</w:t>
            </w:r>
          </w:p>
          <w:p w14:paraId="54A8D9BD"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Tensão padrão: 15,4 V;</w:t>
            </w:r>
          </w:p>
          <w:p w14:paraId="6CB601A6"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Tensão máxima de carregamento: 17,6 V;</w:t>
            </w:r>
          </w:p>
          <w:p w14:paraId="1D6A1CEA"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Tipo: </w:t>
            </w:r>
            <w:proofErr w:type="spellStart"/>
            <w:r w:rsidRPr="00AF671F">
              <w:rPr>
                <w:rFonts w:ascii="Arial" w:eastAsia="Calibri" w:hAnsi="Arial" w:cs="Arial"/>
                <w:color w:val="auto"/>
                <w:sz w:val="20"/>
                <w:szCs w:val="20"/>
              </w:rPr>
              <w:t>LiPo</w:t>
            </w:r>
            <w:proofErr w:type="spellEnd"/>
            <w:r w:rsidRPr="00AF671F">
              <w:rPr>
                <w:rFonts w:ascii="Arial" w:eastAsia="Calibri" w:hAnsi="Arial" w:cs="Arial"/>
                <w:color w:val="auto"/>
                <w:sz w:val="20"/>
                <w:szCs w:val="20"/>
              </w:rPr>
              <w:t xml:space="preserve"> 4S;</w:t>
            </w:r>
          </w:p>
          <w:p w14:paraId="0AE40E29"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Sistema químico: LiCoO2;</w:t>
            </w:r>
          </w:p>
          <w:p w14:paraId="69FFE381"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Energia: 77 Wh;</w:t>
            </w:r>
          </w:p>
          <w:p w14:paraId="18C7B6F0"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Peso: 335,5 g;</w:t>
            </w:r>
          </w:p>
          <w:p w14:paraId="40C1DE51"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Temperatura de carregamento: 5° a 40 °C;</w:t>
            </w:r>
          </w:p>
          <w:p w14:paraId="687AAE0D" w14:textId="77777777" w:rsidR="0092023C" w:rsidRPr="00AF671F" w:rsidRDefault="0092023C" w:rsidP="0092023C">
            <w:pPr>
              <w:pStyle w:val="Default"/>
              <w:spacing w:line="276" w:lineRule="auto"/>
              <w:jc w:val="both"/>
              <w:rPr>
                <w:rFonts w:ascii="Arial" w:eastAsia="Calibri" w:hAnsi="Arial" w:cs="Arial"/>
                <w:color w:val="auto"/>
                <w:sz w:val="20"/>
                <w:szCs w:val="20"/>
              </w:rPr>
            </w:pPr>
          </w:p>
          <w:p w14:paraId="457426C1"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CARREGADOR</w:t>
            </w:r>
          </w:p>
          <w:p w14:paraId="13FF8186"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Entrada: 100 a 240 V (energia CA); 50 a 60 Hz; 2,5 A;</w:t>
            </w:r>
          </w:p>
          <w:p w14:paraId="4C18A920"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Potência de saída: 100 W;</w:t>
            </w:r>
          </w:p>
          <w:p w14:paraId="691D1A59"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Saída: Potência de entrada máxima 100 W (total);</w:t>
            </w:r>
          </w:p>
          <w:p w14:paraId="1C88AD7D" w14:textId="77777777" w:rsidR="0092023C" w:rsidRPr="00AF671F" w:rsidRDefault="0092023C" w:rsidP="0092023C">
            <w:pPr>
              <w:pStyle w:val="Default"/>
              <w:spacing w:line="276" w:lineRule="auto"/>
              <w:jc w:val="both"/>
              <w:rPr>
                <w:rFonts w:ascii="Arial" w:eastAsia="Calibri" w:hAnsi="Arial" w:cs="Arial"/>
                <w:color w:val="auto"/>
                <w:sz w:val="20"/>
                <w:szCs w:val="20"/>
              </w:rPr>
            </w:pPr>
          </w:p>
          <w:p w14:paraId="42745021"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CARREGADOR COM MÚLTIPLAS ENTRADAS</w:t>
            </w:r>
          </w:p>
          <w:p w14:paraId="0332D2EA"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Entrada: USB-C: 5 a 20 V; 5 A;</w:t>
            </w:r>
          </w:p>
          <w:p w14:paraId="4FD21514"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Saída: Porta da bateria: 12-17,6 V; 8 A;</w:t>
            </w:r>
          </w:p>
          <w:p w14:paraId="497F7157"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Potência nominal: 100 W;</w:t>
            </w:r>
          </w:p>
          <w:p w14:paraId="392BF59E"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Tipo de carregamento: 3 baterias carregadas em sequência;</w:t>
            </w:r>
          </w:p>
          <w:p w14:paraId="667A6E29"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Alcance da temperatura de carregamento: 5° a 40 °C;</w:t>
            </w:r>
          </w:p>
          <w:p w14:paraId="01E10AD7" w14:textId="77777777" w:rsidR="0092023C" w:rsidRPr="00AF671F" w:rsidRDefault="0092023C" w:rsidP="0092023C">
            <w:pPr>
              <w:pStyle w:val="Default"/>
              <w:spacing w:line="276" w:lineRule="auto"/>
              <w:jc w:val="both"/>
              <w:rPr>
                <w:rFonts w:ascii="Arial" w:eastAsia="Calibri" w:hAnsi="Arial" w:cs="Arial"/>
                <w:color w:val="auto"/>
                <w:sz w:val="20"/>
                <w:szCs w:val="20"/>
              </w:rPr>
            </w:pPr>
          </w:p>
          <w:p w14:paraId="31699BD2"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lastRenderedPageBreak/>
              <w:t>COMPONENTES DO SISTEMA:</w:t>
            </w:r>
          </w:p>
          <w:p w14:paraId="3B8B863B"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1x Aeronave</w:t>
            </w:r>
          </w:p>
          <w:p w14:paraId="72A96617"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1x Controle Remoto com tela integrada</w:t>
            </w:r>
          </w:p>
          <w:p w14:paraId="67BE6655"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1x Cabo de alimentação</w:t>
            </w:r>
          </w:p>
          <w:p w14:paraId="0E68ACF7"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1x Cabo USB-C</w:t>
            </w:r>
          </w:p>
          <w:p w14:paraId="60C02A4A"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3x Pares de Hélices</w:t>
            </w:r>
          </w:p>
          <w:p w14:paraId="47233951"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1x Carregador</w:t>
            </w:r>
          </w:p>
          <w:p w14:paraId="2D5AA980"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1x Hub de carregamento </w:t>
            </w:r>
          </w:p>
          <w:p w14:paraId="0A255B82"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1x Cabo USB-C para USB-C</w:t>
            </w:r>
          </w:p>
          <w:p w14:paraId="5634530E"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4x Baterias de Voo Inteligente</w:t>
            </w:r>
          </w:p>
          <w:p w14:paraId="30632F35"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1x Maleta de armazenamento</w:t>
            </w:r>
          </w:p>
          <w:p w14:paraId="6816C60A"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1x Chave de fenda</w:t>
            </w:r>
          </w:p>
          <w:p w14:paraId="4CB859E7" w14:textId="5298EB66"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1x Manua</w:t>
            </w:r>
            <w:r w:rsidR="00AA4369" w:rsidRPr="00AF671F">
              <w:rPr>
                <w:rFonts w:ascii="Arial" w:eastAsia="Calibri" w:hAnsi="Arial" w:cs="Arial"/>
                <w:color w:val="auto"/>
                <w:sz w:val="20"/>
                <w:szCs w:val="20"/>
              </w:rPr>
              <w:t>l</w:t>
            </w:r>
          </w:p>
          <w:p w14:paraId="575DDED0" w14:textId="77777777" w:rsidR="0092023C" w:rsidRPr="00AF671F" w:rsidRDefault="0092023C" w:rsidP="0092023C">
            <w:pPr>
              <w:pStyle w:val="Default"/>
              <w:spacing w:line="276" w:lineRule="auto"/>
              <w:jc w:val="both"/>
              <w:rPr>
                <w:rFonts w:ascii="Arial" w:eastAsia="Calibri" w:hAnsi="Arial" w:cs="Arial"/>
                <w:color w:val="auto"/>
                <w:sz w:val="20"/>
                <w:szCs w:val="20"/>
              </w:rPr>
            </w:pPr>
          </w:p>
          <w:p w14:paraId="4739C0FB" w14:textId="77777777" w:rsidR="0092023C" w:rsidRPr="00AF671F" w:rsidRDefault="0092023C" w:rsidP="0092023C">
            <w:pPr>
              <w:pStyle w:val="Default"/>
              <w:spacing w:line="276" w:lineRule="auto"/>
              <w:jc w:val="both"/>
              <w:rPr>
                <w:rFonts w:ascii="Arial" w:eastAsia="Calibri" w:hAnsi="Arial" w:cs="Arial"/>
                <w:color w:val="auto"/>
                <w:sz w:val="20"/>
                <w:szCs w:val="20"/>
              </w:rPr>
            </w:pPr>
          </w:p>
          <w:p w14:paraId="0DAD3AD9" w14:textId="77777777" w:rsidR="0092023C" w:rsidRPr="00AF671F" w:rsidRDefault="0092023C" w:rsidP="0092023C">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Observações:</w:t>
            </w:r>
          </w:p>
          <w:p w14:paraId="49B74C41" w14:textId="77777777" w:rsidR="0092023C" w:rsidRPr="00AF671F" w:rsidRDefault="0092023C" w:rsidP="0092023C">
            <w:pPr>
              <w:pStyle w:val="Default"/>
              <w:spacing w:line="276" w:lineRule="auto"/>
              <w:jc w:val="both"/>
              <w:rPr>
                <w:rFonts w:ascii="Arial" w:eastAsia="Calibri" w:hAnsi="Arial" w:cs="Arial"/>
                <w:b/>
                <w:bCs/>
                <w:color w:val="auto"/>
                <w:sz w:val="20"/>
                <w:szCs w:val="20"/>
              </w:rPr>
            </w:pPr>
            <w:r w:rsidRPr="00AF671F">
              <w:rPr>
                <w:rFonts w:ascii="Arial" w:eastAsia="Calibri" w:hAnsi="Arial" w:cs="Arial"/>
                <w:b/>
                <w:bCs/>
                <w:color w:val="auto"/>
                <w:sz w:val="20"/>
                <w:szCs w:val="20"/>
              </w:rPr>
              <w:t>a) Treinamento em local a ser definido pelo Órgão, em todas as funcionalidades do equipamento, sem custo adicional, com duração mínima de 40 horas (uma semana);</w:t>
            </w:r>
          </w:p>
          <w:p w14:paraId="17F54703" w14:textId="77777777" w:rsidR="0092023C" w:rsidRPr="00AF671F" w:rsidRDefault="0092023C" w:rsidP="0092023C">
            <w:pPr>
              <w:pStyle w:val="Default"/>
              <w:spacing w:line="276" w:lineRule="auto"/>
              <w:jc w:val="both"/>
              <w:rPr>
                <w:rFonts w:ascii="Arial" w:eastAsia="Calibri" w:hAnsi="Arial" w:cs="Arial"/>
                <w:b/>
                <w:bCs/>
                <w:color w:val="auto"/>
                <w:sz w:val="20"/>
                <w:szCs w:val="20"/>
              </w:rPr>
            </w:pPr>
            <w:r w:rsidRPr="00AF671F">
              <w:rPr>
                <w:rFonts w:ascii="Arial" w:eastAsia="Calibri" w:hAnsi="Arial" w:cs="Arial"/>
                <w:b/>
                <w:bCs/>
                <w:color w:val="auto"/>
                <w:sz w:val="20"/>
                <w:szCs w:val="20"/>
              </w:rPr>
              <w:t>b) Não serão aceitos equipamentos que para atender as solicitações técnicas do Edital, necessitem alterar ou adicionar peças e/ou placas, evitando assim dúvidas sobre as configurações do equipamento, assim como não serão aceitos equipamentos que necessitem de customizações ou adaptações para atenderem a presente especificação técnica. Também não serão aceitos protótipos, ou seja, na data do pregão e na data de entrega dos itens e softwares, os mesmos modelos ofertados no presente pregão devem fazer parte do portfólio de produtos do(s) fabricante(s), estando estes mesmos modelos em linha de produção. Equipamentos que já estejam descontinuados pelo fabricante também não serão aceitos.</w:t>
            </w:r>
          </w:p>
          <w:p w14:paraId="41AC8C6A" w14:textId="77863F7E" w:rsidR="0092023C" w:rsidRPr="00AF671F" w:rsidRDefault="003A014A" w:rsidP="0092023C">
            <w:pPr>
              <w:pStyle w:val="Default"/>
              <w:spacing w:line="276" w:lineRule="auto"/>
              <w:jc w:val="both"/>
              <w:rPr>
                <w:rFonts w:ascii="Arial" w:eastAsia="Calibri" w:hAnsi="Arial" w:cs="Arial"/>
                <w:b/>
                <w:bCs/>
                <w:color w:val="auto"/>
                <w:sz w:val="20"/>
                <w:szCs w:val="20"/>
              </w:rPr>
            </w:pPr>
            <w:r w:rsidRPr="00AF671F">
              <w:rPr>
                <w:rFonts w:ascii="Arial" w:eastAsia="Calibri" w:hAnsi="Arial" w:cs="Arial"/>
                <w:b/>
                <w:bCs/>
                <w:color w:val="auto"/>
                <w:sz w:val="20"/>
                <w:szCs w:val="20"/>
              </w:rPr>
              <w:t>c</w:t>
            </w:r>
            <w:r w:rsidR="0092023C" w:rsidRPr="00AF671F">
              <w:rPr>
                <w:rFonts w:ascii="Arial" w:eastAsia="Calibri" w:hAnsi="Arial" w:cs="Arial"/>
                <w:b/>
                <w:bCs/>
                <w:color w:val="auto"/>
                <w:sz w:val="20"/>
                <w:szCs w:val="20"/>
              </w:rPr>
              <w:t>) O proponente deverá apresentar carta do fabricante dos equipamentos ofertados, mencionando que o proponente é seu distribuidor autorizado e atestando que o proponente está capacitado pelo fabricante a comercializar seus produtos.</w:t>
            </w:r>
          </w:p>
          <w:p w14:paraId="6E9236DE" w14:textId="77777777" w:rsidR="0092023C" w:rsidRPr="00AF671F" w:rsidRDefault="0092023C" w:rsidP="0092023C">
            <w:pPr>
              <w:spacing w:line="360" w:lineRule="auto"/>
              <w:jc w:val="left"/>
              <w:rPr>
                <w:rFonts w:eastAsia="Times New Roman"/>
                <w:color w:val="000000"/>
                <w:szCs w:val="20"/>
                <w:lang w:eastAsia="pt-BR"/>
              </w:rPr>
            </w:pPr>
          </w:p>
        </w:tc>
      </w:tr>
      <w:tr w:rsidR="004D18B9" w:rsidRPr="00AF671F" w14:paraId="52B7CA78" w14:textId="77777777" w:rsidTr="00554893">
        <w:trPr>
          <w:trHeight w:val="392"/>
        </w:trPr>
        <w:tc>
          <w:tcPr>
            <w:tcW w:w="435" w:type="pct"/>
            <w:shd w:val="clear" w:color="auto" w:fill="auto"/>
            <w:noWrap/>
            <w:vAlign w:val="center"/>
          </w:tcPr>
          <w:p w14:paraId="09758555" w14:textId="77777777" w:rsidR="004E39F4" w:rsidRDefault="004D18B9" w:rsidP="001C1DA6">
            <w:pPr>
              <w:spacing w:line="360" w:lineRule="auto"/>
              <w:jc w:val="center"/>
              <w:rPr>
                <w:rFonts w:eastAsia="Times New Roman"/>
                <w:b/>
                <w:bCs/>
                <w:color w:val="000000"/>
                <w:szCs w:val="20"/>
                <w:lang w:eastAsia="pt-BR"/>
              </w:rPr>
            </w:pPr>
            <w:r w:rsidRPr="00AF671F">
              <w:rPr>
                <w:rFonts w:eastAsia="Times New Roman"/>
                <w:b/>
                <w:bCs/>
                <w:color w:val="000000"/>
                <w:szCs w:val="20"/>
                <w:lang w:eastAsia="pt-BR"/>
              </w:rPr>
              <w:lastRenderedPageBreak/>
              <w:t>0</w:t>
            </w:r>
            <w:r w:rsidR="004E39F4">
              <w:rPr>
                <w:rFonts w:eastAsia="Times New Roman"/>
                <w:b/>
                <w:bCs/>
                <w:color w:val="000000"/>
                <w:szCs w:val="20"/>
                <w:lang w:eastAsia="pt-BR"/>
              </w:rPr>
              <w:t xml:space="preserve">3 </w:t>
            </w:r>
          </w:p>
          <w:p w14:paraId="27379D2B" w14:textId="6C75C88C" w:rsidR="004E39F4" w:rsidRDefault="004E39F4" w:rsidP="001C1DA6">
            <w:pPr>
              <w:spacing w:line="360" w:lineRule="auto"/>
              <w:jc w:val="center"/>
              <w:rPr>
                <w:rFonts w:eastAsia="Times New Roman"/>
                <w:b/>
                <w:bCs/>
                <w:color w:val="000000"/>
                <w:szCs w:val="20"/>
                <w:lang w:eastAsia="pt-BR"/>
              </w:rPr>
            </w:pPr>
            <w:r>
              <w:rPr>
                <w:rFonts w:eastAsia="Times New Roman"/>
                <w:b/>
                <w:bCs/>
                <w:color w:val="000000"/>
                <w:szCs w:val="20"/>
                <w:lang w:eastAsia="pt-BR"/>
              </w:rPr>
              <w:t>e</w:t>
            </w:r>
          </w:p>
          <w:p w14:paraId="0EEF507C" w14:textId="7C88CD44" w:rsidR="004D18B9" w:rsidRPr="00AF671F" w:rsidRDefault="004E39F4" w:rsidP="001C1DA6">
            <w:pPr>
              <w:spacing w:line="360" w:lineRule="auto"/>
              <w:jc w:val="center"/>
              <w:rPr>
                <w:rFonts w:eastAsia="Times New Roman"/>
                <w:b/>
                <w:bCs/>
                <w:color w:val="000000"/>
                <w:szCs w:val="20"/>
                <w:lang w:eastAsia="pt-BR"/>
              </w:rPr>
            </w:pPr>
            <w:r>
              <w:rPr>
                <w:rFonts w:eastAsia="Times New Roman"/>
                <w:b/>
                <w:bCs/>
                <w:color w:val="000000"/>
                <w:szCs w:val="20"/>
                <w:lang w:eastAsia="pt-BR"/>
              </w:rPr>
              <w:t xml:space="preserve"> 04</w:t>
            </w:r>
          </w:p>
        </w:tc>
        <w:tc>
          <w:tcPr>
            <w:tcW w:w="4565" w:type="pct"/>
            <w:shd w:val="clear" w:color="auto" w:fill="auto"/>
          </w:tcPr>
          <w:p w14:paraId="5CEF024D" w14:textId="25663409" w:rsidR="00104F10" w:rsidRPr="00AF671F" w:rsidRDefault="00104F10" w:rsidP="00104F10">
            <w:pPr>
              <w:pStyle w:val="Default"/>
              <w:spacing w:line="276" w:lineRule="auto"/>
              <w:jc w:val="both"/>
              <w:rPr>
                <w:rFonts w:ascii="Arial" w:eastAsia="Calibri" w:hAnsi="Arial" w:cs="Arial"/>
                <w:b/>
                <w:bCs/>
                <w:color w:val="auto"/>
                <w:sz w:val="20"/>
                <w:szCs w:val="20"/>
              </w:rPr>
            </w:pPr>
            <w:r w:rsidRPr="00AF671F">
              <w:rPr>
                <w:rFonts w:ascii="Arial" w:eastAsia="Calibri" w:hAnsi="Arial" w:cs="Arial"/>
                <w:b/>
                <w:bCs/>
                <w:color w:val="auto"/>
                <w:sz w:val="20"/>
                <w:szCs w:val="20"/>
              </w:rPr>
              <w:t xml:space="preserve">DRONE Multirotor </w:t>
            </w:r>
            <w:r w:rsidR="0092023C" w:rsidRPr="00AF671F">
              <w:rPr>
                <w:rFonts w:ascii="Arial" w:eastAsia="Calibri" w:hAnsi="Arial" w:cs="Arial"/>
                <w:b/>
                <w:bCs/>
                <w:color w:val="auto"/>
                <w:sz w:val="20"/>
                <w:szCs w:val="20"/>
              </w:rPr>
              <w:t>RGB</w:t>
            </w:r>
            <w:r w:rsidRPr="00AF671F">
              <w:rPr>
                <w:rFonts w:ascii="Arial" w:eastAsia="Calibri" w:hAnsi="Arial" w:cs="Arial"/>
                <w:b/>
                <w:bCs/>
                <w:color w:val="auto"/>
                <w:sz w:val="20"/>
                <w:szCs w:val="20"/>
              </w:rPr>
              <w:t xml:space="preserve"> com as seguintes especificações mínimas:</w:t>
            </w:r>
          </w:p>
          <w:p w14:paraId="58383257" w14:textId="77777777" w:rsidR="00104F10" w:rsidRPr="00AF671F" w:rsidRDefault="00104F10" w:rsidP="00104F10">
            <w:pPr>
              <w:pStyle w:val="Default"/>
              <w:spacing w:line="276" w:lineRule="auto"/>
              <w:jc w:val="both"/>
              <w:rPr>
                <w:rFonts w:ascii="Arial" w:eastAsia="Calibri" w:hAnsi="Arial" w:cs="Arial"/>
                <w:color w:val="auto"/>
                <w:sz w:val="20"/>
                <w:szCs w:val="20"/>
              </w:rPr>
            </w:pPr>
          </w:p>
          <w:p w14:paraId="7EF022CC"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AERONAVE</w:t>
            </w:r>
          </w:p>
          <w:p w14:paraId="5D73DB3A"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Peso (com hélices, sem acessórios): 915 g;</w:t>
            </w:r>
          </w:p>
          <w:p w14:paraId="40AE284C"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Peso máximo de decolagem: 1050 g;</w:t>
            </w:r>
          </w:p>
          <w:p w14:paraId="744CB87C"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Dimensões:</w:t>
            </w:r>
          </w:p>
          <w:p w14:paraId="3E4E54D3"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Dobrada (sem hélices): 221×96,3×90,3 mm (C×L×A);</w:t>
            </w:r>
          </w:p>
          <w:p w14:paraId="5E18EC28"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Desdobrada (com hélices): 347,5×283×107,7 mm (C×L×A);</w:t>
            </w:r>
          </w:p>
          <w:p w14:paraId="7D289BA3"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Distância diagonal: 380,1 mm;</w:t>
            </w:r>
          </w:p>
          <w:p w14:paraId="19E7A5A4"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Velocidade máxima de ascensão:</w:t>
            </w:r>
          </w:p>
          <w:p w14:paraId="66CA4DEE"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- 6 m/s (modo Normal);</w:t>
            </w:r>
          </w:p>
          <w:p w14:paraId="7A1C9CFE"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- 8 m/s (modo Esportivo);</w:t>
            </w:r>
          </w:p>
          <w:p w14:paraId="36BFADF1"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Velocidade máxima de </w:t>
            </w:r>
            <w:proofErr w:type="spellStart"/>
            <w:r w:rsidRPr="00AF671F">
              <w:rPr>
                <w:rFonts w:ascii="Arial" w:eastAsia="Calibri" w:hAnsi="Arial" w:cs="Arial"/>
                <w:color w:val="auto"/>
                <w:sz w:val="20"/>
                <w:szCs w:val="20"/>
              </w:rPr>
              <w:t>descensão</w:t>
            </w:r>
            <w:proofErr w:type="spellEnd"/>
            <w:r w:rsidRPr="00AF671F">
              <w:rPr>
                <w:rFonts w:ascii="Arial" w:eastAsia="Calibri" w:hAnsi="Arial" w:cs="Arial"/>
                <w:color w:val="auto"/>
                <w:sz w:val="20"/>
                <w:szCs w:val="20"/>
              </w:rPr>
              <w:t>:</w:t>
            </w:r>
          </w:p>
          <w:p w14:paraId="7280BF27"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- 6 m/s (modo Normal);</w:t>
            </w:r>
          </w:p>
          <w:p w14:paraId="50323BBF"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- 6 m/s (modo Esportivo);</w:t>
            </w:r>
          </w:p>
          <w:p w14:paraId="322ADC8A"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Velocidade máxima de voo (ao nível do mar, sem vento): </w:t>
            </w:r>
          </w:p>
          <w:p w14:paraId="315B5EEB"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- 15 m/s (modo Normal);</w:t>
            </w:r>
          </w:p>
          <w:p w14:paraId="19552D79"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lastRenderedPageBreak/>
              <w:t xml:space="preserve">- Frontal: 21 m/s. Lateral: 20 m/s. </w:t>
            </w:r>
          </w:p>
          <w:p w14:paraId="73BE3519"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Traseira: 19 m/s (modo Esportivo);</w:t>
            </w:r>
          </w:p>
          <w:p w14:paraId="6307FE7C"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Resistência máxima ao vento: 12 m/s;</w:t>
            </w:r>
          </w:p>
          <w:p w14:paraId="44BAC55F"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Altitude máxima de decolagem acima do nível do mar: 6000 m (sem carga);</w:t>
            </w:r>
          </w:p>
          <w:p w14:paraId="4C329DAF"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Tempo máximo de voo (sem vento): 45 min;</w:t>
            </w:r>
          </w:p>
          <w:p w14:paraId="4CD82A0D"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Tempo máximo de voo estacionário (sem vento): 38 min;</w:t>
            </w:r>
          </w:p>
          <w:p w14:paraId="1BD208A5"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Distância máxima de voo: 32 km;</w:t>
            </w:r>
          </w:p>
          <w:p w14:paraId="63A26633"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Ângulo máximo de inclinação: </w:t>
            </w:r>
          </w:p>
          <w:p w14:paraId="68379E92"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- 30° (modo Normal);</w:t>
            </w:r>
          </w:p>
          <w:p w14:paraId="38CB4465"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- 35° (modo Esportivo);</w:t>
            </w:r>
          </w:p>
          <w:p w14:paraId="690BAC1C"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Velocidade máxima angular: 200°/s;</w:t>
            </w:r>
          </w:p>
          <w:p w14:paraId="7FD68AB4"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GNSS: </w:t>
            </w:r>
            <w:proofErr w:type="spellStart"/>
            <w:r w:rsidRPr="00AF671F">
              <w:rPr>
                <w:rFonts w:ascii="Arial" w:eastAsia="Calibri" w:hAnsi="Arial" w:cs="Arial"/>
                <w:color w:val="auto"/>
                <w:sz w:val="20"/>
                <w:szCs w:val="20"/>
              </w:rPr>
              <w:t>GPS+Galileo+BeiDou+GLONASS</w:t>
            </w:r>
            <w:proofErr w:type="spellEnd"/>
            <w:r w:rsidRPr="00AF671F">
              <w:rPr>
                <w:rFonts w:ascii="Arial" w:eastAsia="Calibri" w:hAnsi="Arial" w:cs="Arial"/>
                <w:color w:val="auto"/>
                <w:sz w:val="20"/>
                <w:szCs w:val="20"/>
              </w:rPr>
              <w:t>;</w:t>
            </w:r>
          </w:p>
          <w:p w14:paraId="6494281B"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Precisão do voo estacionário: </w:t>
            </w:r>
          </w:p>
          <w:p w14:paraId="22D37272"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Vertical: ±0,1 m (com sistema visual); ±0,5 m (com GNSS); ±0,1 m (com RTK);</w:t>
            </w:r>
          </w:p>
          <w:p w14:paraId="24DA42B4"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Horizontal: ±0,3 m (com sistema visual); ±0,5 m (com sistema de posicionamento de alta precisão); ±0,1 m (com RTK);</w:t>
            </w:r>
          </w:p>
          <w:p w14:paraId="643DAB36"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Alcance da temperatura de funcionamento: -10° a 40 °C;</w:t>
            </w:r>
          </w:p>
          <w:p w14:paraId="2CDE1CD2" w14:textId="77777777" w:rsidR="00104F10" w:rsidRPr="00AF671F" w:rsidRDefault="00104F10" w:rsidP="00104F10">
            <w:pPr>
              <w:pStyle w:val="Default"/>
              <w:spacing w:line="276" w:lineRule="auto"/>
              <w:jc w:val="both"/>
              <w:rPr>
                <w:rFonts w:ascii="Arial" w:eastAsia="Calibri" w:hAnsi="Arial" w:cs="Arial"/>
                <w:color w:val="auto"/>
                <w:sz w:val="20"/>
                <w:szCs w:val="20"/>
              </w:rPr>
            </w:pPr>
          </w:p>
          <w:p w14:paraId="600474D6"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CÂMERA GRANDE-ANGULAR</w:t>
            </w:r>
          </w:p>
          <w:p w14:paraId="260319B3"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Sensor: CMOS de 4/3; </w:t>
            </w:r>
            <w:proofErr w:type="spellStart"/>
            <w:r w:rsidRPr="00AF671F">
              <w:rPr>
                <w:rFonts w:ascii="Arial" w:eastAsia="Calibri" w:hAnsi="Arial" w:cs="Arial"/>
                <w:color w:val="auto"/>
                <w:sz w:val="20"/>
                <w:szCs w:val="20"/>
              </w:rPr>
              <w:t>Píxeis</w:t>
            </w:r>
            <w:proofErr w:type="spellEnd"/>
            <w:r w:rsidRPr="00AF671F">
              <w:rPr>
                <w:rFonts w:ascii="Arial" w:eastAsia="Calibri" w:hAnsi="Arial" w:cs="Arial"/>
                <w:color w:val="auto"/>
                <w:sz w:val="20"/>
                <w:szCs w:val="20"/>
              </w:rPr>
              <w:t xml:space="preserve"> efetivos: 20 MP;</w:t>
            </w:r>
          </w:p>
          <w:p w14:paraId="5FFDA757"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Lente:</w:t>
            </w:r>
          </w:p>
          <w:p w14:paraId="2109A11B"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FOV</w:t>
            </w:r>
            <w:r w:rsidRPr="00AF671F">
              <w:rPr>
                <w:rFonts w:ascii="Arial" w:eastAsia="MS Gothic" w:hAnsi="Arial" w:cs="Arial"/>
                <w:color w:val="auto"/>
                <w:sz w:val="20"/>
                <w:szCs w:val="20"/>
              </w:rPr>
              <w:t>：</w:t>
            </w:r>
            <w:r w:rsidRPr="00AF671F">
              <w:rPr>
                <w:rFonts w:ascii="Arial" w:eastAsia="Calibri" w:hAnsi="Arial" w:cs="Arial"/>
                <w:color w:val="auto"/>
                <w:sz w:val="20"/>
                <w:szCs w:val="20"/>
              </w:rPr>
              <w:t>84°;</w:t>
            </w:r>
          </w:p>
          <w:p w14:paraId="09763CE3"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Formato equivalente: 24 mm;</w:t>
            </w:r>
          </w:p>
          <w:p w14:paraId="180A8D29"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Abertura: f/2.8-f/11;</w:t>
            </w:r>
          </w:p>
          <w:p w14:paraId="67D61650"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Foco: 1 m a ∞;</w:t>
            </w:r>
          </w:p>
          <w:p w14:paraId="1B22F2A7" w14:textId="77777777" w:rsidR="00104F10" w:rsidRPr="00AF671F" w:rsidRDefault="00104F10" w:rsidP="00104F10">
            <w:pPr>
              <w:pStyle w:val="Default"/>
              <w:spacing w:line="276" w:lineRule="auto"/>
              <w:jc w:val="both"/>
              <w:rPr>
                <w:rFonts w:ascii="Arial" w:eastAsia="Calibri" w:hAnsi="Arial" w:cs="Arial"/>
                <w:color w:val="auto"/>
                <w:sz w:val="20"/>
                <w:szCs w:val="20"/>
              </w:rPr>
            </w:pPr>
          </w:p>
          <w:p w14:paraId="26C3A040"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Alcance ISO: 100-6400;</w:t>
            </w:r>
          </w:p>
          <w:p w14:paraId="39E777D7"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Velocidade do obturador:</w:t>
            </w:r>
          </w:p>
          <w:p w14:paraId="7FED3C9B"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Obturador eletrônico: 8-1/8000 </w:t>
            </w:r>
            <w:proofErr w:type="spellStart"/>
            <w:r w:rsidRPr="00AF671F">
              <w:rPr>
                <w:rFonts w:ascii="Arial" w:eastAsia="Calibri" w:hAnsi="Arial" w:cs="Arial"/>
                <w:color w:val="auto"/>
                <w:sz w:val="20"/>
                <w:szCs w:val="20"/>
              </w:rPr>
              <w:t>seg</w:t>
            </w:r>
            <w:proofErr w:type="spellEnd"/>
            <w:r w:rsidRPr="00AF671F">
              <w:rPr>
                <w:rFonts w:ascii="Arial" w:eastAsia="Calibri" w:hAnsi="Arial" w:cs="Arial"/>
                <w:color w:val="auto"/>
                <w:sz w:val="20"/>
                <w:szCs w:val="20"/>
              </w:rPr>
              <w:t>;</w:t>
            </w:r>
          </w:p>
          <w:p w14:paraId="4B3B0DC7"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Obturador mecânico: 8-1/2000 </w:t>
            </w:r>
            <w:proofErr w:type="spellStart"/>
            <w:r w:rsidRPr="00AF671F">
              <w:rPr>
                <w:rFonts w:ascii="Arial" w:eastAsia="Calibri" w:hAnsi="Arial" w:cs="Arial"/>
                <w:color w:val="auto"/>
                <w:sz w:val="20"/>
                <w:szCs w:val="20"/>
              </w:rPr>
              <w:t>seg</w:t>
            </w:r>
            <w:proofErr w:type="spellEnd"/>
            <w:r w:rsidRPr="00AF671F">
              <w:rPr>
                <w:rFonts w:ascii="Arial" w:eastAsia="Calibri" w:hAnsi="Arial" w:cs="Arial"/>
                <w:color w:val="auto"/>
                <w:sz w:val="20"/>
                <w:szCs w:val="20"/>
              </w:rPr>
              <w:t>;</w:t>
            </w:r>
          </w:p>
          <w:p w14:paraId="338C74B8"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Dimensões máxima da imagem: 5280×3956;</w:t>
            </w:r>
          </w:p>
          <w:p w14:paraId="2E668020"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Modos de fotografia</w:t>
            </w:r>
          </w:p>
          <w:p w14:paraId="2D4E17D4"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Disparo único: 20 MP;</w:t>
            </w:r>
          </w:p>
          <w:p w14:paraId="27F4EF71"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Temporizado: 20 MP;</w:t>
            </w:r>
          </w:p>
          <w:p w14:paraId="7A928A34"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JPEG: 0,7/1/2/3/5/7/10/15/20/30/60 </w:t>
            </w:r>
            <w:proofErr w:type="spellStart"/>
            <w:r w:rsidRPr="00AF671F">
              <w:rPr>
                <w:rFonts w:ascii="Arial" w:eastAsia="Calibri" w:hAnsi="Arial" w:cs="Arial"/>
                <w:color w:val="auto"/>
                <w:sz w:val="20"/>
                <w:szCs w:val="20"/>
              </w:rPr>
              <w:t>seg</w:t>
            </w:r>
            <w:proofErr w:type="spellEnd"/>
            <w:r w:rsidRPr="00AF671F">
              <w:rPr>
                <w:rFonts w:ascii="Arial" w:eastAsia="Calibri" w:hAnsi="Arial" w:cs="Arial"/>
                <w:color w:val="auto"/>
                <w:sz w:val="20"/>
                <w:szCs w:val="20"/>
              </w:rPr>
              <w:t>;</w:t>
            </w:r>
          </w:p>
          <w:p w14:paraId="62CCEA05"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JPEG+RAW: 3/5/7/10/15/20/30/60 </w:t>
            </w:r>
            <w:proofErr w:type="spellStart"/>
            <w:r w:rsidRPr="00AF671F">
              <w:rPr>
                <w:rFonts w:ascii="Arial" w:eastAsia="Calibri" w:hAnsi="Arial" w:cs="Arial"/>
                <w:color w:val="auto"/>
                <w:sz w:val="20"/>
                <w:szCs w:val="20"/>
              </w:rPr>
              <w:t>seg</w:t>
            </w:r>
            <w:proofErr w:type="spellEnd"/>
            <w:r w:rsidRPr="00AF671F">
              <w:rPr>
                <w:rFonts w:ascii="Arial" w:eastAsia="Calibri" w:hAnsi="Arial" w:cs="Arial"/>
                <w:color w:val="auto"/>
                <w:sz w:val="20"/>
                <w:szCs w:val="20"/>
              </w:rPr>
              <w:t>;</w:t>
            </w:r>
          </w:p>
          <w:p w14:paraId="6A3AA8D7"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Gravações inteligentes com pouca luz: 20 MP;</w:t>
            </w:r>
          </w:p>
          <w:p w14:paraId="676C36F1"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Panorâmica: 20 MP (imagens RAW);</w:t>
            </w:r>
          </w:p>
          <w:p w14:paraId="3D84988A"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Resolução de vídeo:</w:t>
            </w:r>
          </w:p>
          <w:p w14:paraId="22DCA992"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H.264;</w:t>
            </w:r>
          </w:p>
          <w:p w14:paraId="06620BCD"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- 4K: 3840×2160 a 30 </w:t>
            </w:r>
            <w:proofErr w:type="spellStart"/>
            <w:r w:rsidRPr="00AF671F">
              <w:rPr>
                <w:rFonts w:ascii="Arial" w:eastAsia="Calibri" w:hAnsi="Arial" w:cs="Arial"/>
                <w:color w:val="auto"/>
                <w:sz w:val="20"/>
                <w:szCs w:val="20"/>
              </w:rPr>
              <w:t>fps</w:t>
            </w:r>
            <w:proofErr w:type="spellEnd"/>
            <w:r w:rsidRPr="00AF671F">
              <w:rPr>
                <w:rFonts w:ascii="Arial" w:eastAsia="Calibri" w:hAnsi="Arial" w:cs="Arial"/>
                <w:color w:val="auto"/>
                <w:sz w:val="20"/>
                <w:szCs w:val="20"/>
              </w:rPr>
              <w:t>;</w:t>
            </w:r>
          </w:p>
          <w:p w14:paraId="7A6B6F11"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FHD: 1920×1080 a 30 </w:t>
            </w:r>
            <w:proofErr w:type="spellStart"/>
            <w:r w:rsidRPr="00AF671F">
              <w:rPr>
                <w:rFonts w:ascii="Arial" w:eastAsia="Calibri" w:hAnsi="Arial" w:cs="Arial"/>
                <w:color w:val="auto"/>
                <w:sz w:val="20"/>
                <w:szCs w:val="20"/>
              </w:rPr>
              <w:t>fps</w:t>
            </w:r>
            <w:proofErr w:type="spellEnd"/>
            <w:r w:rsidRPr="00AF671F">
              <w:rPr>
                <w:rFonts w:ascii="Arial" w:eastAsia="Calibri" w:hAnsi="Arial" w:cs="Arial"/>
                <w:color w:val="auto"/>
                <w:sz w:val="20"/>
                <w:szCs w:val="20"/>
              </w:rPr>
              <w:t>;</w:t>
            </w:r>
          </w:p>
          <w:p w14:paraId="0690D6D7"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Taxa de bits:</w:t>
            </w:r>
          </w:p>
          <w:p w14:paraId="7D8EACBA"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- 4K: 130 Mbps;</w:t>
            </w:r>
          </w:p>
          <w:p w14:paraId="6585455E"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FHD: 70 Mbps;</w:t>
            </w:r>
          </w:p>
          <w:p w14:paraId="44C31345"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Formatos de arquivos suportados: </w:t>
            </w:r>
            <w:proofErr w:type="spellStart"/>
            <w:r w:rsidRPr="00AF671F">
              <w:rPr>
                <w:rFonts w:ascii="Arial" w:eastAsia="Calibri" w:hAnsi="Arial" w:cs="Arial"/>
                <w:color w:val="auto"/>
                <w:sz w:val="20"/>
                <w:szCs w:val="20"/>
              </w:rPr>
              <w:t>exFAT</w:t>
            </w:r>
            <w:proofErr w:type="spellEnd"/>
            <w:r w:rsidRPr="00AF671F">
              <w:rPr>
                <w:rFonts w:ascii="Arial" w:eastAsia="Calibri" w:hAnsi="Arial" w:cs="Arial"/>
                <w:color w:val="auto"/>
                <w:sz w:val="20"/>
                <w:szCs w:val="20"/>
              </w:rPr>
              <w:t>;</w:t>
            </w:r>
          </w:p>
          <w:p w14:paraId="0AC71C08"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Formato de foto: JPEG/DNG (RAW);</w:t>
            </w:r>
          </w:p>
          <w:p w14:paraId="138B09D8"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Formato de vídeo: MP4 (MPEG-4 AVC/H.264);</w:t>
            </w:r>
          </w:p>
          <w:p w14:paraId="58055A04" w14:textId="77777777" w:rsidR="00104F10" w:rsidRPr="00AF671F" w:rsidRDefault="00104F10" w:rsidP="00104F10">
            <w:pPr>
              <w:pStyle w:val="Default"/>
              <w:spacing w:line="276" w:lineRule="auto"/>
              <w:jc w:val="both"/>
              <w:rPr>
                <w:rFonts w:ascii="Arial" w:eastAsia="Calibri" w:hAnsi="Arial" w:cs="Arial"/>
                <w:color w:val="auto"/>
                <w:sz w:val="20"/>
                <w:szCs w:val="20"/>
              </w:rPr>
            </w:pPr>
          </w:p>
          <w:p w14:paraId="605B2E48"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CÂMERA TELE</w:t>
            </w:r>
          </w:p>
          <w:p w14:paraId="250B7067"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Sensor: CMOS de 1/2”; </w:t>
            </w:r>
            <w:proofErr w:type="spellStart"/>
            <w:r w:rsidRPr="00AF671F">
              <w:rPr>
                <w:rFonts w:ascii="Arial" w:eastAsia="Calibri" w:hAnsi="Arial" w:cs="Arial"/>
                <w:color w:val="auto"/>
                <w:sz w:val="20"/>
                <w:szCs w:val="20"/>
              </w:rPr>
              <w:t>Píxeis</w:t>
            </w:r>
            <w:proofErr w:type="spellEnd"/>
            <w:r w:rsidRPr="00AF671F">
              <w:rPr>
                <w:rFonts w:ascii="Arial" w:eastAsia="Calibri" w:hAnsi="Arial" w:cs="Arial"/>
                <w:color w:val="auto"/>
                <w:sz w:val="20"/>
                <w:szCs w:val="20"/>
              </w:rPr>
              <w:t xml:space="preserve"> efetivos: 12 MP;</w:t>
            </w:r>
          </w:p>
          <w:p w14:paraId="42E3D6A4"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Lente:</w:t>
            </w:r>
          </w:p>
          <w:p w14:paraId="39AE2666"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FOV</w:t>
            </w:r>
            <w:r w:rsidRPr="00AF671F">
              <w:rPr>
                <w:rFonts w:ascii="Arial" w:eastAsia="MS Gothic" w:hAnsi="Arial" w:cs="Arial"/>
                <w:color w:val="auto"/>
                <w:sz w:val="20"/>
                <w:szCs w:val="20"/>
              </w:rPr>
              <w:t>：</w:t>
            </w:r>
            <w:r w:rsidRPr="00AF671F">
              <w:rPr>
                <w:rFonts w:ascii="Arial" w:eastAsia="Calibri" w:hAnsi="Arial" w:cs="Arial"/>
                <w:color w:val="auto"/>
                <w:sz w:val="20"/>
                <w:szCs w:val="20"/>
              </w:rPr>
              <w:t>15°;</w:t>
            </w:r>
          </w:p>
          <w:p w14:paraId="6903E235"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Formato equivalente: 162 mm;</w:t>
            </w:r>
          </w:p>
          <w:p w14:paraId="5509EC36"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Abertura: f/4.4;</w:t>
            </w:r>
          </w:p>
          <w:p w14:paraId="78B7AF1A"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Foco: 3 m a ∞;</w:t>
            </w:r>
          </w:p>
          <w:p w14:paraId="39C57055"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Alcance ISO: 100-6400;</w:t>
            </w:r>
          </w:p>
          <w:p w14:paraId="66733854"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Velocidade do obturador: Obturador eletrônico: 8-1/8000 </w:t>
            </w:r>
            <w:proofErr w:type="spellStart"/>
            <w:r w:rsidRPr="00AF671F">
              <w:rPr>
                <w:rFonts w:ascii="Arial" w:eastAsia="Calibri" w:hAnsi="Arial" w:cs="Arial"/>
                <w:color w:val="auto"/>
                <w:sz w:val="20"/>
                <w:szCs w:val="20"/>
              </w:rPr>
              <w:t>seg</w:t>
            </w:r>
            <w:proofErr w:type="spellEnd"/>
            <w:r w:rsidRPr="00AF671F">
              <w:rPr>
                <w:rFonts w:ascii="Arial" w:eastAsia="Calibri" w:hAnsi="Arial" w:cs="Arial"/>
                <w:color w:val="auto"/>
                <w:sz w:val="20"/>
                <w:szCs w:val="20"/>
              </w:rPr>
              <w:t>;</w:t>
            </w:r>
          </w:p>
          <w:p w14:paraId="6D44EB58"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Dimensões máxima da imagem: 4.000 × 3.000;</w:t>
            </w:r>
          </w:p>
          <w:p w14:paraId="08058057"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Formato de foto: JPEG;</w:t>
            </w:r>
          </w:p>
          <w:p w14:paraId="56193656"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Formato de vídeo: MP4 (MPEG-4 AVC/H.264);</w:t>
            </w:r>
          </w:p>
          <w:p w14:paraId="20466BF1"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Modos de fotografia:</w:t>
            </w:r>
          </w:p>
          <w:p w14:paraId="48A7C934"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Disparo único: 12 MP;</w:t>
            </w:r>
          </w:p>
          <w:p w14:paraId="67DEA2C2"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Temporizado: 12 MP;</w:t>
            </w:r>
          </w:p>
          <w:p w14:paraId="6316E8A2"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JPEG: 0,7/1/2/3/5/7/10/15/20/30/60 seg.;</w:t>
            </w:r>
          </w:p>
          <w:p w14:paraId="00E767DF"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Gravações inteligentes com pouca luz: 12 MP</w:t>
            </w:r>
          </w:p>
          <w:p w14:paraId="48888165"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Resolução de vídeo:</w:t>
            </w:r>
          </w:p>
          <w:p w14:paraId="37D8E00D"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H.264;</w:t>
            </w:r>
          </w:p>
          <w:p w14:paraId="1618284B"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- 4K: 3840×2160 a 30 </w:t>
            </w:r>
            <w:proofErr w:type="spellStart"/>
            <w:r w:rsidRPr="00AF671F">
              <w:rPr>
                <w:rFonts w:ascii="Arial" w:eastAsia="Calibri" w:hAnsi="Arial" w:cs="Arial"/>
                <w:color w:val="auto"/>
                <w:sz w:val="20"/>
                <w:szCs w:val="20"/>
              </w:rPr>
              <w:t>fps</w:t>
            </w:r>
            <w:proofErr w:type="spellEnd"/>
            <w:r w:rsidRPr="00AF671F">
              <w:rPr>
                <w:rFonts w:ascii="Arial" w:eastAsia="Calibri" w:hAnsi="Arial" w:cs="Arial"/>
                <w:color w:val="auto"/>
                <w:sz w:val="20"/>
                <w:szCs w:val="20"/>
              </w:rPr>
              <w:t>;</w:t>
            </w:r>
          </w:p>
          <w:p w14:paraId="37CE895B"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FHD: 1920×1080 a 30 </w:t>
            </w:r>
            <w:proofErr w:type="spellStart"/>
            <w:r w:rsidRPr="00AF671F">
              <w:rPr>
                <w:rFonts w:ascii="Arial" w:eastAsia="Calibri" w:hAnsi="Arial" w:cs="Arial"/>
                <w:color w:val="auto"/>
                <w:sz w:val="20"/>
                <w:szCs w:val="20"/>
              </w:rPr>
              <w:t>fps</w:t>
            </w:r>
            <w:proofErr w:type="spellEnd"/>
            <w:r w:rsidRPr="00AF671F">
              <w:rPr>
                <w:rFonts w:ascii="Arial" w:eastAsia="Calibri" w:hAnsi="Arial" w:cs="Arial"/>
                <w:color w:val="auto"/>
                <w:sz w:val="20"/>
                <w:szCs w:val="20"/>
              </w:rPr>
              <w:t>;</w:t>
            </w:r>
          </w:p>
          <w:p w14:paraId="0978462C"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Taxa de bits:</w:t>
            </w:r>
          </w:p>
          <w:p w14:paraId="6628BEDA"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- 4K: 130 Mbps;</w:t>
            </w:r>
          </w:p>
          <w:p w14:paraId="442EAC3A"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FHD: 70 Mbps;</w:t>
            </w:r>
          </w:p>
          <w:p w14:paraId="4D9210A6"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Zoom digital: 8x (zoom híbrido de 56×);</w:t>
            </w:r>
          </w:p>
          <w:p w14:paraId="77959980" w14:textId="77777777" w:rsidR="00104F10" w:rsidRPr="00AF671F" w:rsidRDefault="00104F10" w:rsidP="00104F10">
            <w:pPr>
              <w:pStyle w:val="Default"/>
              <w:spacing w:line="276" w:lineRule="auto"/>
              <w:jc w:val="both"/>
              <w:rPr>
                <w:rFonts w:ascii="Arial" w:eastAsia="Calibri" w:hAnsi="Arial" w:cs="Arial"/>
                <w:color w:val="auto"/>
                <w:sz w:val="20"/>
                <w:szCs w:val="20"/>
              </w:rPr>
            </w:pPr>
          </w:p>
          <w:p w14:paraId="412EC49A"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ESTABILIZADOR</w:t>
            </w:r>
            <w:r w:rsidRPr="00AF671F">
              <w:rPr>
                <w:rFonts w:ascii="Arial" w:eastAsia="Calibri" w:hAnsi="Arial" w:cs="Arial"/>
                <w:color w:val="auto"/>
                <w:sz w:val="20"/>
                <w:szCs w:val="20"/>
              </w:rPr>
              <w:br/>
              <w:t>Estabilização: Triaxial (inclinação, rotação, giro);</w:t>
            </w:r>
          </w:p>
          <w:p w14:paraId="3A392096"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Alcance mecânico:</w:t>
            </w:r>
          </w:p>
          <w:p w14:paraId="3CA3EFC3"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Inclinação: -135° a 100°;</w:t>
            </w:r>
          </w:p>
          <w:p w14:paraId="7831DA70"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Rotação: -45° a 45°;</w:t>
            </w:r>
          </w:p>
          <w:p w14:paraId="2B95E949"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Giro: -27° a 27°;</w:t>
            </w:r>
          </w:p>
          <w:p w14:paraId="31234CE5"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Alcance controlável: </w:t>
            </w:r>
          </w:p>
          <w:p w14:paraId="3249A996"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Inclinação: -90° a 35°;</w:t>
            </w:r>
          </w:p>
          <w:p w14:paraId="4EFBA267"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Giro: Incontrolável;</w:t>
            </w:r>
          </w:p>
          <w:p w14:paraId="26922B20"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Velocidade máxima controlável (inclinação): 100°/s;</w:t>
            </w:r>
          </w:p>
          <w:p w14:paraId="508D3F12"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Alcance da vibração angular: ±0,007°;</w:t>
            </w:r>
          </w:p>
          <w:p w14:paraId="55B96436" w14:textId="77777777" w:rsidR="00104F10" w:rsidRPr="00AF671F" w:rsidRDefault="00104F10" w:rsidP="00104F10">
            <w:pPr>
              <w:pStyle w:val="Default"/>
              <w:spacing w:line="276" w:lineRule="auto"/>
              <w:jc w:val="both"/>
              <w:rPr>
                <w:rFonts w:ascii="Arial" w:eastAsia="Calibri" w:hAnsi="Arial" w:cs="Arial"/>
                <w:color w:val="auto"/>
                <w:sz w:val="20"/>
                <w:szCs w:val="20"/>
              </w:rPr>
            </w:pPr>
          </w:p>
          <w:p w14:paraId="4446612E"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DETECÇÃO</w:t>
            </w:r>
          </w:p>
          <w:p w14:paraId="5B0AFB53"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Tipo: Sistema visual binocular omnidirecional, complementado por um sensor infravermelho na parte inferior da aeronave;</w:t>
            </w:r>
          </w:p>
          <w:p w14:paraId="4F588248"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Dianteira:</w:t>
            </w:r>
          </w:p>
          <w:p w14:paraId="118AE9E9"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Alcance de medição: 0,5 a 20 m;</w:t>
            </w:r>
          </w:p>
          <w:p w14:paraId="193C5CC0"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Alcance detectável: 0,5 a 200 m;</w:t>
            </w:r>
          </w:p>
          <w:p w14:paraId="3BBEE1B4"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Velocidade de detecção efetiva: Velocidade de voo ≤15 m/s;</w:t>
            </w:r>
          </w:p>
          <w:p w14:paraId="24E599D3"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Campo de visão (FOV): Horizontal: 90°; Vertical: 103°;</w:t>
            </w:r>
          </w:p>
          <w:p w14:paraId="174AE88E"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Traseira:</w:t>
            </w:r>
          </w:p>
          <w:p w14:paraId="2FC84C34"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lastRenderedPageBreak/>
              <w:t>- Alcance de medição: 0,5 a 16 m;</w:t>
            </w:r>
          </w:p>
          <w:p w14:paraId="32203EB5"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Velocidade de detecção efetiva: Velocidade de voo ≤12 m/s;</w:t>
            </w:r>
          </w:p>
          <w:p w14:paraId="1A127B1A"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Campo de visão (FOV): Horizontal: 90°; Vertical: 103°;</w:t>
            </w:r>
          </w:p>
          <w:p w14:paraId="520943A6"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Lateral:</w:t>
            </w:r>
          </w:p>
          <w:p w14:paraId="487521C7"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Alcance de medição: 0,5 a 25 m</w:t>
            </w:r>
          </w:p>
          <w:p w14:paraId="509DAD67"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Velocidade de detecção efetiva: Velocidade de voo ≤15 m/s;</w:t>
            </w:r>
          </w:p>
          <w:p w14:paraId="4C1227A7"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Campo de visão (FOV): Horizontal: 90°, Vertical: 85°;</w:t>
            </w:r>
          </w:p>
          <w:p w14:paraId="6F880656"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Superior:</w:t>
            </w:r>
          </w:p>
          <w:p w14:paraId="5067F4D2"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Alcance de medição: 0,2 a 10 m;</w:t>
            </w:r>
          </w:p>
          <w:p w14:paraId="3F280590"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Velocidade de detecção efetiva: Velocidade de voo ≤6 m/s;</w:t>
            </w:r>
          </w:p>
          <w:p w14:paraId="7D6A4704"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Campo de visão (FOV): Frontal e traseiro: 100°; esquerda e direita: 90°;</w:t>
            </w:r>
          </w:p>
          <w:p w14:paraId="71335F42"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Inferior:</w:t>
            </w:r>
          </w:p>
          <w:p w14:paraId="5ADA5C17"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Alcance de medição: 0,3 a 18 m;</w:t>
            </w:r>
          </w:p>
          <w:p w14:paraId="060BB49A"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Velocidade de detecção efetiva: Velocidade de voo ≤6 m/s;</w:t>
            </w:r>
          </w:p>
          <w:p w14:paraId="0A1C2E0C"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Campo de visão (FOV): Frontal e traseiro: 130°; esquerda e direita: 160°;</w:t>
            </w:r>
          </w:p>
          <w:p w14:paraId="761F3B60"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Ambiente operacional:</w:t>
            </w:r>
          </w:p>
          <w:p w14:paraId="2735DAD9"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Frontal, traseiro, lateral e superior: Superfície com padrão claro e iluminação adequada (lux &gt;15);</w:t>
            </w:r>
          </w:p>
          <w:p w14:paraId="58196BCE"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Inferior: Superfícies refletivas difusas com refletividade difusa &gt;20% (como paredes, árvores, pessoas, </w:t>
            </w:r>
            <w:proofErr w:type="spellStart"/>
            <w:r w:rsidRPr="00AF671F">
              <w:rPr>
                <w:rFonts w:ascii="Arial" w:eastAsia="Calibri" w:hAnsi="Arial" w:cs="Arial"/>
                <w:color w:val="auto"/>
                <w:sz w:val="20"/>
                <w:szCs w:val="20"/>
              </w:rPr>
              <w:t>etc</w:t>
            </w:r>
            <w:proofErr w:type="spellEnd"/>
            <w:r w:rsidRPr="00AF671F">
              <w:rPr>
                <w:rFonts w:ascii="Arial" w:eastAsia="Calibri" w:hAnsi="Arial" w:cs="Arial"/>
                <w:color w:val="auto"/>
                <w:sz w:val="20"/>
                <w:szCs w:val="20"/>
              </w:rPr>
              <w:t>) e iluminação adequada (lux &gt;15).;</w:t>
            </w:r>
          </w:p>
          <w:p w14:paraId="6249A7C8" w14:textId="77777777" w:rsidR="00104F10" w:rsidRPr="00AF671F" w:rsidRDefault="00104F10" w:rsidP="00104F10">
            <w:pPr>
              <w:pStyle w:val="Default"/>
              <w:spacing w:line="276" w:lineRule="auto"/>
              <w:jc w:val="both"/>
              <w:rPr>
                <w:rFonts w:ascii="Arial" w:eastAsia="Calibri" w:hAnsi="Arial" w:cs="Arial"/>
                <w:color w:val="auto"/>
                <w:sz w:val="20"/>
                <w:szCs w:val="20"/>
              </w:rPr>
            </w:pPr>
          </w:p>
          <w:p w14:paraId="3EB69DB7"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TRANSMISSÃO DE VÍDEO</w:t>
            </w:r>
          </w:p>
          <w:p w14:paraId="7ECD4B32"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Qualidade da transmissão ao vivo: Controle remoto: 1080p/30 </w:t>
            </w:r>
            <w:proofErr w:type="spellStart"/>
            <w:r w:rsidRPr="00AF671F">
              <w:rPr>
                <w:rFonts w:ascii="Arial" w:eastAsia="Calibri" w:hAnsi="Arial" w:cs="Arial"/>
                <w:color w:val="auto"/>
                <w:sz w:val="20"/>
                <w:szCs w:val="20"/>
              </w:rPr>
              <w:t>fps</w:t>
            </w:r>
            <w:proofErr w:type="spellEnd"/>
            <w:r w:rsidRPr="00AF671F">
              <w:rPr>
                <w:rFonts w:ascii="Arial" w:eastAsia="Calibri" w:hAnsi="Arial" w:cs="Arial"/>
                <w:color w:val="auto"/>
                <w:sz w:val="20"/>
                <w:szCs w:val="20"/>
              </w:rPr>
              <w:t>;</w:t>
            </w:r>
          </w:p>
          <w:p w14:paraId="24CAB593"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Frequência de funcionamento:</w:t>
            </w:r>
          </w:p>
          <w:p w14:paraId="0FA49E59"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- 2,4000 - 2,4835 GHz;</w:t>
            </w:r>
          </w:p>
          <w:p w14:paraId="395B7CEC"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- 5,725 a 5,850 GHz;</w:t>
            </w:r>
          </w:p>
          <w:p w14:paraId="05D4333E"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Distância máxima de transmissão (sem obstruções, livre de interferências):</w:t>
            </w:r>
          </w:p>
          <w:p w14:paraId="38BE8C45"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FCC: 15 km;</w:t>
            </w:r>
          </w:p>
          <w:p w14:paraId="0117F622"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CE: 8 km;</w:t>
            </w:r>
          </w:p>
          <w:p w14:paraId="0F4A1945"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SRRC: 8 km;</w:t>
            </w:r>
          </w:p>
          <w:p w14:paraId="28B83845"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MIC: 8 km;</w:t>
            </w:r>
          </w:p>
          <w:p w14:paraId="3E5389FE"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Distância máxima de transmissão (com obstruções):</w:t>
            </w:r>
          </w:p>
          <w:p w14:paraId="25E1AC14"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Interferência forte (por exemplo, edifícios densos, áreas residenciais): 1,5 a 3 km (FCC/CE/SRRC/MIC);</w:t>
            </w:r>
          </w:p>
          <w:p w14:paraId="5D93527B"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Interferência média (áreas suburbanas, cidades, parques, </w:t>
            </w:r>
            <w:proofErr w:type="spellStart"/>
            <w:r w:rsidRPr="00AF671F">
              <w:rPr>
                <w:rFonts w:ascii="Arial" w:eastAsia="Calibri" w:hAnsi="Arial" w:cs="Arial"/>
                <w:color w:val="auto"/>
                <w:sz w:val="20"/>
                <w:szCs w:val="20"/>
              </w:rPr>
              <w:t>etc</w:t>
            </w:r>
            <w:proofErr w:type="spellEnd"/>
            <w:r w:rsidRPr="00AF671F">
              <w:rPr>
                <w:rFonts w:ascii="Arial" w:eastAsia="Calibri" w:hAnsi="Arial" w:cs="Arial"/>
                <w:color w:val="auto"/>
                <w:sz w:val="20"/>
                <w:szCs w:val="20"/>
              </w:rPr>
              <w:t>): 3 a 9 km (FCC), 3 a 6 km (CE/SRRC/MIC);</w:t>
            </w:r>
          </w:p>
          <w:p w14:paraId="77D02301"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Interferência baixa (espaços ar ao livre, áreas remotas, </w:t>
            </w:r>
            <w:proofErr w:type="spellStart"/>
            <w:r w:rsidRPr="00AF671F">
              <w:rPr>
                <w:rFonts w:ascii="Arial" w:eastAsia="Calibri" w:hAnsi="Arial" w:cs="Arial"/>
                <w:color w:val="auto"/>
                <w:sz w:val="20"/>
                <w:szCs w:val="20"/>
              </w:rPr>
              <w:t>etc</w:t>
            </w:r>
            <w:proofErr w:type="spellEnd"/>
            <w:r w:rsidRPr="00AF671F">
              <w:rPr>
                <w:rFonts w:ascii="Arial" w:eastAsia="Calibri" w:hAnsi="Arial" w:cs="Arial"/>
                <w:color w:val="auto"/>
                <w:sz w:val="20"/>
                <w:szCs w:val="20"/>
              </w:rPr>
              <w:t>): 9 a 15 km (FCC), 6 a 8 km (CE/SRRC/MIC);</w:t>
            </w:r>
          </w:p>
          <w:p w14:paraId="06DBD3E7"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Velocidade máxima de download: 15 MB/s;</w:t>
            </w:r>
          </w:p>
          <w:p w14:paraId="3A5D062E"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Latência: Aproximadamente 200 </w:t>
            </w:r>
            <w:proofErr w:type="spellStart"/>
            <w:r w:rsidRPr="00AF671F">
              <w:rPr>
                <w:rFonts w:ascii="Arial" w:eastAsia="Calibri" w:hAnsi="Arial" w:cs="Arial"/>
                <w:color w:val="auto"/>
                <w:sz w:val="20"/>
                <w:szCs w:val="20"/>
              </w:rPr>
              <w:t>ms</w:t>
            </w:r>
            <w:proofErr w:type="spellEnd"/>
            <w:r w:rsidRPr="00AF671F">
              <w:rPr>
                <w:rFonts w:ascii="Arial" w:eastAsia="Calibri" w:hAnsi="Arial" w:cs="Arial"/>
                <w:color w:val="auto"/>
                <w:sz w:val="20"/>
                <w:szCs w:val="20"/>
              </w:rPr>
              <w:t>;</w:t>
            </w:r>
          </w:p>
          <w:p w14:paraId="1DC2F492"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Antena: 4 antenas;</w:t>
            </w:r>
          </w:p>
          <w:p w14:paraId="5B2D410E"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Potência de transmissão (EIRP):</w:t>
            </w:r>
          </w:p>
          <w:p w14:paraId="7225A2E1"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- 2,4 GHz: &lt;33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(FCC); &lt;20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(CE/SRRC/MIC);</w:t>
            </w:r>
          </w:p>
          <w:p w14:paraId="28E6880D"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- 5,8 GHz: &lt;33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(FCC), </w:t>
            </w:r>
            <w:r w:rsidRPr="00AF671F">
              <w:rPr>
                <w:rFonts w:ascii="Arial" w:eastAsia="MS Gothic" w:hAnsi="Arial" w:cs="Arial"/>
                <w:color w:val="auto"/>
                <w:sz w:val="20"/>
                <w:szCs w:val="20"/>
              </w:rPr>
              <w:t>＜</w:t>
            </w:r>
            <w:r w:rsidRPr="00AF671F">
              <w:rPr>
                <w:rFonts w:ascii="Arial" w:eastAsia="Calibri" w:hAnsi="Arial" w:cs="Arial"/>
                <w:color w:val="auto"/>
                <w:sz w:val="20"/>
                <w:szCs w:val="20"/>
              </w:rPr>
              <w:t xml:space="preserve">30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(SRRC), &lt;14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(CE);</w:t>
            </w:r>
          </w:p>
          <w:p w14:paraId="2EFE2D5F" w14:textId="77777777" w:rsidR="00104F10" w:rsidRPr="00AF671F" w:rsidRDefault="00104F10" w:rsidP="00104F10">
            <w:pPr>
              <w:pStyle w:val="Default"/>
              <w:spacing w:line="276" w:lineRule="auto"/>
              <w:jc w:val="both"/>
              <w:rPr>
                <w:rFonts w:ascii="Arial" w:eastAsia="Calibri" w:hAnsi="Arial" w:cs="Arial"/>
                <w:color w:val="auto"/>
                <w:sz w:val="20"/>
                <w:szCs w:val="20"/>
              </w:rPr>
            </w:pPr>
          </w:p>
          <w:p w14:paraId="681F5666"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CONTROLE</w:t>
            </w:r>
          </w:p>
          <w:p w14:paraId="15426C70"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Distância máxima de transmissão (sem obstruções, livre de interferências):</w:t>
            </w:r>
          </w:p>
          <w:p w14:paraId="3046AEF3"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FCC: 15 km;</w:t>
            </w:r>
          </w:p>
          <w:p w14:paraId="22B264D7"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lastRenderedPageBreak/>
              <w:t>- CE/SRRC/MIC: 8 km;</w:t>
            </w:r>
          </w:p>
          <w:p w14:paraId="30D3474D"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Frequência de funcionamento de transmissão de vídeo:</w:t>
            </w:r>
          </w:p>
          <w:p w14:paraId="34631B7B"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- 2,4000 - 2,4835 GHz;</w:t>
            </w:r>
          </w:p>
          <w:p w14:paraId="59221499"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- 5,725 a 5,850 GHz;</w:t>
            </w:r>
          </w:p>
          <w:p w14:paraId="0B7D2666"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Antena: 4 antenas;</w:t>
            </w:r>
          </w:p>
          <w:p w14:paraId="5B36D159"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Potência do transmissor de vídeo (EIRP):</w:t>
            </w:r>
          </w:p>
          <w:p w14:paraId="610A294F"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- 2,4 GHz: &lt;33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(FCC); &lt;20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(CE/SRRC/MIC);</w:t>
            </w:r>
          </w:p>
          <w:p w14:paraId="5DDF9DB4"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- 5,8 GHz: &lt;33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(FCC), &lt;14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(CE), &lt;23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(SRRC);</w:t>
            </w:r>
          </w:p>
          <w:p w14:paraId="66B1F2B5"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Protocolo Wi-Fi: 802.11 a/b/g/n/ac/</w:t>
            </w:r>
            <w:proofErr w:type="spellStart"/>
            <w:r w:rsidRPr="00AF671F">
              <w:rPr>
                <w:rFonts w:ascii="Arial" w:eastAsia="Calibri" w:hAnsi="Arial" w:cs="Arial"/>
                <w:color w:val="auto"/>
                <w:sz w:val="20"/>
                <w:szCs w:val="20"/>
              </w:rPr>
              <w:t>ax</w:t>
            </w:r>
            <w:proofErr w:type="spellEnd"/>
            <w:r w:rsidRPr="00AF671F">
              <w:rPr>
                <w:rFonts w:ascii="Arial" w:eastAsia="Calibri" w:hAnsi="Arial" w:cs="Arial"/>
                <w:color w:val="auto"/>
                <w:sz w:val="20"/>
                <w:szCs w:val="20"/>
              </w:rPr>
              <w:t>;</w:t>
            </w:r>
          </w:p>
          <w:p w14:paraId="53B8EE4F"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Frequência de funcionamento Wi-Fi:</w:t>
            </w:r>
          </w:p>
          <w:p w14:paraId="789B1D65"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- 2,4000 - 2,4835 GHz;</w:t>
            </w:r>
          </w:p>
          <w:p w14:paraId="71C39D94"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- 5,150 - 5,250 GHz;</w:t>
            </w:r>
          </w:p>
          <w:p w14:paraId="78813A90"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- 5,725 a 5,850 GHz;</w:t>
            </w:r>
          </w:p>
          <w:p w14:paraId="10B093A3"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Potência do transmissor Wi-Fi (EIRP):</w:t>
            </w:r>
          </w:p>
          <w:p w14:paraId="611C884A"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- 2,4 GHz: &lt;26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(FCC), &lt;20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(CE/SRRC/MIC);</w:t>
            </w:r>
          </w:p>
          <w:p w14:paraId="1EA561F1"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- 5,1 GHz: &lt;26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(FCC), &lt;23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(CE/SRRC/MIC);</w:t>
            </w:r>
          </w:p>
          <w:p w14:paraId="49AB12F9"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- 5,8 GHz: &lt;26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(FCC/SRRC), &lt;14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 xml:space="preserve"> (CE);</w:t>
            </w:r>
          </w:p>
          <w:p w14:paraId="4303ABAE"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Protocolo Bluetooth: Bluetooth 5.1;</w:t>
            </w:r>
          </w:p>
          <w:p w14:paraId="7EDE0826"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Frequência de funcionamento Bluetooth: 2,400 a 2,4835 GHz;</w:t>
            </w:r>
          </w:p>
          <w:p w14:paraId="26EBA71F"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Potência do transmissor de Bluetooth (EIRP): &lt;10 </w:t>
            </w:r>
            <w:proofErr w:type="spellStart"/>
            <w:r w:rsidRPr="00AF671F">
              <w:rPr>
                <w:rFonts w:ascii="Arial" w:eastAsia="Calibri" w:hAnsi="Arial" w:cs="Arial"/>
                <w:color w:val="auto"/>
                <w:sz w:val="20"/>
                <w:szCs w:val="20"/>
              </w:rPr>
              <w:t>dBm</w:t>
            </w:r>
            <w:proofErr w:type="spellEnd"/>
            <w:r w:rsidRPr="00AF671F">
              <w:rPr>
                <w:rFonts w:ascii="Arial" w:eastAsia="Calibri" w:hAnsi="Arial" w:cs="Arial"/>
                <w:color w:val="auto"/>
                <w:sz w:val="20"/>
                <w:szCs w:val="20"/>
              </w:rPr>
              <w:t>;</w:t>
            </w:r>
          </w:p>
          <w:p w14:paraId="397719EB"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Resolução da tela: 1920×1080;</w:t>
            </w:r>
          </w:p>
          <w:p w14:paraId="292A150E"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Dimensões da tela: 5,5”;</w:t>
            </w:r>
          </w:p>
          <w:p w14:paraId="4E7674E7"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Taxa de quadros da tela: 60 </w:t>
            </w:r>
            <w:proofErr w:type="spellStart"/>
            <w:r w:rsidRPr="00AF671F">
              <w:rPr>
                <w:rFonts w:ascii="Arial" w:eastAsia="Calibri" w:hAnsi="Arial" w:cs="Arial"/>
                <w:color w:val="auto"/>
                <w:sz w:val="20"/>
                <w:szCs w:val="20"/>
              </w:rPr>
              <w:t>fps</w:t>
            </w:r>
            <w:proofErr w:type="spellEnd"/>
            <w:r w:rsidRPr="00AF671F">
              <w:rPr>
                <w:rFonts w:ascii="Arial" w:eastAsia="Calibri" w:hAnsi="Arial" w:cs="Arial"/>
                <w:color w:val="auto"/>
                <w:sz w:val="20"/>
                <w:szCs w:val="20"/>
              </w:rPr>
              <w:t>;</w:t>
            </w:r>
          </w:p>
          <w:p w14:paraId="316FB250"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Brilho da tela: 1000 </w:t>
            </w:r>
            <w:proofErr w:type="spellStart"/>
            <w:r w:rsidRPr="00AF671F">
              <w:rPr>
                <w:rFonts w:ascii="Arial" w:eastAsia="Calibri" w:hAnsi="Arial" w:cs="Arial"/>
                <w:color w:val="auto"/>
                <w:sz w:val="20"/>
                <w:szCs w:val="20"/>
              </w:rPr>
              <w:t>nits</w:t>
            </w:r>
            <w:proofErr w:type="spellEnd"/>
            <w:r w:rsidRPr="00AF671F">
              <w:rPr>
                <w:rFonts w:ascii="Arial" w:eastAsia="Calibri" w:hAnsi="Arial" w:cs="Arial"/>
                <w:color w:val="auto"/>
                <w:sz w:val="20"/>
                <w:szCs w:val="20"/>
              </w:rPr>
              <w:t>;</w:t>
            </w:r>
          </w:p>
          <w:p w14:paraId="25186C39"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Controle da tela sensível ao toque: Multitoque com 10 pontos;</w:t>
            </w:r>
          </w:p>
          <w:p w14:paraId="34FC9349"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Bateria: Li-</w:t>
            </w:r>
            <w:proofErr w:type="spellStart"/>
            <w:r w:rsidRPr="00AF671F">
              <w:rPr>
                <w:rFonts w:ascii="Arial" w:eastAsia="Calibri" w:hAnsi="Arial" w:cs="Arial"/>
                <w:color w:val="auto"/>
                <w:sz w:val="20"/>
                <w:szCs w:val="20"/>
              </w:rPr>
              <w:t>ion</w:t>
            </w:r>
            <w:proofErr w:type="spellEnd"/>
            <w:r w:rsidRPr="00AF671F">
              <w:rPr>
                <w:rFonts w:ascii="Arial" w:eastAsia="Calibri" w:hAnsi="Arial" w:cs="Arial"/>
                <w:color w:val="auto"/>
                <w:sz w:val="20"/>
                <w:szCs w:val="20"/>
              </w:rPr>
              <w:t xml:space="preserve"> (5.000 </w:t>
            </w:r>
            <w:proofErr w:type="spellStart"/>
            <w:r w:rsidRPr="00AF671F">
              <w:rPr>
                <w:rFonts w:ascii="Arial" w:eastAsia="Calibri" w:hAnsi="Arial" w:cs="Arial"/>
                <w:color w:val="auto"/>
                <w:sz w:val="20"/>
                <w:szCs w:val="20"/>
              </w:rPr>
              <w:t>mAh</w:t>
            </w:r>
            <w:proofErr w:type="spellEnd"/>
            <w:r w:rsidRPr="00AF671F">
              <w:rPr>
                <w:rFonts w:ascii="Arial" w:eastAsia="Calibri" w:hAnsi="Arial" w:cs="Arial"/>
                <w:color w:val="auto"/>
                <w:sz w:val="20"/>
                <w:szCs w:val="20"/>
              </w:rPr>
              <w:t xml:space="preserve"> a 7,2 V);</w:t>
            </w:r>
          </w:p>
          <w:p w14:paraId="58AB236C"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Tipo de carregamento: Adaptador de energia USB-C (100 W) incluso ou com um carregador USB de 12 V ou 15 V;</w:t>
            </w:r>
          </w:p>
          <w:p w14:paraId="387AC026"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Potência nominal: 12 W;</w:t>
            </w:r>
          </w:p>
          <w:p w14:paraId="582A4A72"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Capacidade de armazenamento: </w:t>
            </w:r>
          </w:p>
          <w:p w14:paraId="6976CCAE"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Armazenamento interno (ROM): 64 GB;</w:t>
            </w:r>
          </w:p>
          <w:p w14:paraId="0D97242D"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 Suporta cartão </w:t>
            </w:r>
            <w:proofErr w:type="spellStart"/>
            <w:r w:rsidRPr="00AF671F">
              <w:rPr>
                <w:rFonts w:ascii="Arial" w:eastAsia="Calibri" w:hAnsi="Arial" w:cs="Arial"/>
                <w:color w:val="auto"/>
                <w:sz w:val="20"/>
                <w:szCs w:val="20"/>
              </w:rPr>
              <w:t>microSD</w:t>
            </w:r>
            <w:proofErr w:type="spellEnd"/>
            <w:r w:rsidRPr="00AF671F">
              <w:rPr>
                <w:rFonts w:ascii="Arial" w:eastAsia="Calibri" w:hAnsi="Arial" w:cs="Arial"/>
                <w:color w:val="auto"/>
                <w:sz w:val="20"/>
                <w:szCs w:val="20"/>
              </w:rPr>
              <w:t xml:space="preserve"> para expandir a capacidade;</w:t>
            </w:r>
          </w:p>
          <w:p w14:paraId="7A539A93"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Tempo de carregamento:</w:t>
            </w:r>
          </w:p>
          <w:p w14:paraId="745DFD80"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Aproximadamente 1 hora e 30 min. (com o Adaptador de energia USB-C (100 W) incluso carregando apenas o controle remoto ou com um carregador USB de 15 V);</w:t>
            </w:r>
          </w:p>
          <w:p w14:paraId="54D2FA54"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Aproximadamente 2 h (com um carregador USB de 12 V);</w:t>
            </w:r>
          </w:p>
          <w:p w14:paraId="3CDA58D5"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Aproximadamente 2 horas e 50 minutos (com o Adaptador de energia USB-C (100 W) incluso carregando a aeronave e o controle remoto simultaneamente);</w:t>
            </w:r>
          </w:p>
          <w:p w14:paraId="1F8EC7EF"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Tempo de funcionamento: Aproximadamente 3 horas;</w:t>
            </w:r>
          </w:p>
          <w:p w14:paraId="4398EC86"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Porta de saída de vídeo: Entrada mini HDMI;</w:t>
            </w:r>
          </w:p>
          <w:p w14:paraId="5CB69C35"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Alcance da temperatura de funcionamento: -10° a 40 °C;</w:t>
            </w:r>
          </w:p>
          <w:p w14:paraId="64937AB0"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Temperatura de armazenamento:</w:t>
            </w:r>
          </w:p>
          <w:p w14:paraId="08D69F30"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-30° a 60 °C (dentro de 1 mês)</w:t>
            </w:r>
          </w:p>
          <w:p w14:paraId="2CA5A179"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-30° a 45° C (de 1 a 3 meses)</w:t>
            </w:r>
          </w:p>
          <w:p w14:paraId="693058CD"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-30° a 35° C (de 3 a 6 meses)</w:t>
            </w:r>
          </w:p>
          <w:p w14:paraId="7ECB9300"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-30° a 25° C (mais de 6 meses)</w:t>
            </w:r>
          </w:p>
          <w:p w14:paraId="62D361BB"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Temperatura de carregamento: 5° a 40 °C;</w:t>
            </w:r>
          </w:p>
          <w:p w14:paraId="62593127"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GNSS: GPS + Galileo + GLONASS;</w:t>
            </w:r>
          </w:p>
          <w:p w14:paraId="12BF866E"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lastRenderedPageBreak/>
              <w:t>Dimensões:</w:t>
            </w:r>
          </w:p>
          <w:p w14:paraId="5894D498"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Antenas dobradas e pinos de controle desmontados: 183,27×137,41×47,6 mm (C×L×A);</w:t>
            </w:r>
          </w:p>
          <w:p w14:paraId="60ACB29E"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Antenas desdobradas e pinos de controle montados: 183,27×203,35×59,84 mm (C×L×A);</w:t>
            </w:r>
          </w:p>
          <w:p w14:paraId="5C4D4AB6"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Peso: Aproximadamente 680 g;</w:t>
            </w:r>
          </w:p>
          <w:p w14:paraId="1C3816DD" w14:textId="77777777" w:rsidR="00104F10" w:rsidRPr="00AF671F" w:rsidRDefault="00104F10" w:rsidP="00104F10">
            <w:pPr>
              <w:pStyle w:val="Default"/>
              <w:spacing w:line="276" w:lineRule="auto"/>
              <w:jc w:val="both"/>
              <w:rPr>
                <w:rFonts w:ascii="Arial" w:eastAsia="Calibri" w:hAnsi="Arial" w:cs="Arial"/>
                <w:color w:val="auto"/>
                <w:sz w:val="20"/>
                <w:szCs w:val="20"/>
              </w:rPr>
            </w:pPr>
          </w:p>
          <w:p w14:paraId="2ED1E198"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BATERIA</w:t>
            </w:r>
          </w:p>
          <w:p w14:paraId="44C85EBB"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Capacidade: 5.000 </w:t>
            </w:r>
            <w:proofErr w:type="spellStart"/>
            <w:r w:rsidRPr="00AF671F">
              <w:rPr>
                <w:rFonts w:ascii="Arial" w:eastAsia="Calibri" w:hAnsi="Arial" w:cs="Arial"/>
                <w:color w:val="auto"/>
                <w:sz w:val="20"/>
                <w:szCs w:val="20"/>
              </w:rPr>
              <w:t>mAh</w:t>
            </w:r>
            <w:proofErr w:type="spellEnd"/>
            <w:r w:rsidRPr="00AF671F">
              <w:rPr>
                <w:rFonts w:ascii="Arial" w:eastAsia="Calibri" w:hAnsi="Arial" w:cs="Arial"/>
                <w:color w:val="auto"/>
                <w:sz w:val="20"/>
                <w:szCs w:val="20"/>
              </w:rPr>
              <w:t>;</w:t>
            </w:r>
          </w:p>
          <w:p w14:paraId="55E715F5"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Tensão padrão: 15,4 V;</w:t>
            </w:r>
          </w:p>
          <w:p w14:paraId="1D4232AB"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Tensão máxima de carregamento: 17,6 V;</w:t>
            </w:r>
          </w:p>
          <w:p w14:paraId="0F9E9BB9"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Tipo: </w:t>
            </w:r>
            <w:proofErr w:type="spellStart"/>
            <w:r w:rsidRPr="00AF671F">
              <w:rPr>
                <w:rFonts w:ascii="Arial" w:eastAsia="Calibri" w:hAnsi="Arial" w:cs="Arial"/>
                <w:color w:val="auto"/>
                <w:sz w:val="20"/>
                <w:szCs w:val="20"/>
              </w:rPr>
              <w:t>LiPo</w:t>
            </w:r>
            <w:proofErr w:type="spellEnd"/>
            <w:r w:rsidRPr="00AF671F">
              <w:rPr>
                <w:rFonts w:ascii="Arial" w:eastAsia="Calibri" w:hAnsi="Arial" w:cs="Arial"/>
                <w:color w:val="auto"/>
                <w:sz w:val="20"/>
                <w:szCs w:val="20"/>
              </w:rPr>
              <w:t xml:space="preserve"> 4S;</w:t>
            </w:r>
          </w:p>
          <w:p w14:paraId="52C8B444"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Sistema químico: LiCoO2;</w:t>
            </w:r>
          </w:p>
          <w:p w14:paraId="78B8670C"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Energia: 77 Wh;</w:t>
            </w:r>
          </w:p>
          <w:p w14:paraId="55562919"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Peso: 335,5 g;</w:t>
            </w:r>
          </w:p>
          <w:p w14:paraId="65739A18"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Temperatura de carregamento: 5° a 40 °C;</w:t>
            </w:r>
          </w:p>
          <w:p w14:paraId="1EEB67C8" w14:textId="77777777" w:rsidR="00104F10" w:rsidRPr="00AF671F" w:rsidRDefault="00104F10" w:rsidP="00104F10">
            <w:pPr>
              <w:pStyle w:val="Default"/>
              <w:spacing w:line="276" w:lineRule="auto"/>
              <w:jc w:val="both"/>
              <w:rPr>
                <w:rFonts w:ascii="Arial" w:eastAsia="Calibri" w:hAnsi="Arial" w:cs="Arial"/>
                <w:color w:val="auto"/>
                <w:sz w:val="20"/>
                <w:szCs w:val="20"/>
              </w:rPr>
            </w:pPr>
          </w:p>
          <w:p w14:paraId="47F92E0F"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CARREGADOR</w:t>
            </w:r>
          </w:p>
          <w:p w14:paraId="3D68DD73"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Entrada: 100 a 240 V (energia CA); 50 a 60 Hz; 2,5 A;</w:t>
            </w:r>
          </w:p>
          <w:p w14:paraId="7B04631C"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Potência de saída: 100 W;</w:t>
            </w:r>
          </w:p>
          <w:p w14:paraId="725B1D4F"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Saída: Potência de entrada máxima 100 W (total);</w:t>
            </w:r>
          </w:p>
          <w:p w14:paraId="2C804E85" w14:textId="77777777" w:rsidR="00104F10" w:rsidRPr="00AF671F" w:rsidRDefault="00104F10" w:rsidP="00104F10">
            <w:pPr>
              <w:pStyle w:val="Default"/>
              <w:spacing w:line="276" w:lineRule="auto"/>
              <w:jc w:val="both"/>
              <w:rPr>
                <w:rFonts w:ascii="Arial" w:eastAsia="Calibri" w:hAnsi="Arial" w:cs="Arial"/>
                <w:color w:val="auto"/>
                <w:sz w:val="20"/>
                <w:szCs w:val="20"/>
              </w:rPr>
            </w:pPr>
          </w:p>
          <w:p w14:paraId="515110AB"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CARREGADOR COM MÚLTIPLAS ENTRADAS</w:t>
            </w:r>
          </w:p>
          <w:p w14:paraId="2DF94D7C"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Entrada: USB-C: 5 a 20 V; 5 A;</w:t>
            </w:r>
          </w:p>
          <w:p w14:paraId="501E4DF6"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Saída: Porta da bateria: 12-17,6 V; 8 A;</w:t>
            </w:r>
          </w:p>
          <w:p w14:paraId="35A1ADE2"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Potência nominal: 100 W;</w:t>
            </w:r>
          </w:p>
          <w:p w14:paraId="169896F0"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Tipo de carregamento: 3 baterias carregadas em sequência;</w:t>
            </w:r>
          </w:p>
          <w:p w14:paraId="76E334E0"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Alcance da temperatura de carregamento: 5° a 40 °C;</w:t>
            </w:r>
          </w:p>
          <w:p w14:paraId="05705E5A" w14:textId="77777777" w:rsidR="00104F10" w:rsidRPr="00AF671F" w:rsidRDefault="00104F10" w:rsidP="00104F10">
            <w:pPr>
              <w:pStyle w:val="Default"/>
              <w:spacing w:line="276" w:lineRule="auto"/>
              <w:jc w:val="both"/>
              <w:rPr>
                <w:rFonts w:ascii="Arial" w:eastAsia="Calibri" w:hAnsi="Arial" w:cs="Arial"/>
                <w:color w:val="auto"/>
                <w:sz w:val="20"/>
                <w:szCs w:val="20"/>
              </w:rPr>
            </w:pPr>
          </w:p>
          <w:p w14:paraId="42E0689B"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COMPONENTES DO SISTEMA:</w:t>
            </w:r>
          </w:p>
          <w:p w14:paraId="3619C7D8"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1x Aeronave</w:t>
            </w:r>
          </w:p>
          <w:p w14:paraId="16147287"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1x Controle Remoto com tela integrada</w:t>
            </w:r>
          </w:p>
          <w:p w14:paraId="297A5C57"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1x Cabo de alimentação</w:t>
            </w:r>
          </w:p>
          <w:p w14:paraId="56355164"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1x Cabo USB-C</w:t>
            </w:r>
          </w:p>
          <w:p w14:paraId="568056B9"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3x Pares de Hélices</w:t>
            </w:r>
          </w:p>
          <w:p w14:paraId="148BD88B"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1x Carregador</w:t>
            </w:r>
          </w:p>
          <w:p w14:paraId="53FEFE19"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 xml:space="preserve">1x Hub de carregamento </w:t>
            </w:r>
          </w:p>
          <w:p w14:paraId="7866E85C"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1x Cabo USB-C para USB-C</w:t>
            </w:r>
          </w:p>
          <w:p w14:paraId="1EED051D"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4x Baterias de Voo Inteligente</w:t>
            </w:r>
          </w:p>
          <w:p w14:paraId="05E9EE66"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1x Maleta de armazenamento</w:t>
            </w:r>
          </w:p>
          <w:p w14:paraId="7A6B6FC1" w14:textId="7777777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1x Chave de fenda</w:t>
            </w:r>
          </w:p>
          <w:p w14:paraId="06AB41DE" w14:textId="2EDD39E7" w:rsidR="00104F10" w:rsidRPr="00AF671F" w:rsidRDefault="00104F10" w:rsidP="00104F10">
            <w:pPr>
              <w:pStyle w:val="Default"/>
              <w:spacing w:line="276" w:lineRule="auto"/>
              <w:jc w:val="both"/>
              <w:rPr>
                <w:rFonts w:ascii="Arial" w:eastAsia="Calibri" w:hAnsi="Arial" w:cs="Arial"/>
                <w:color w:val="auto"/>
                <w:sz w:val="20"/>
                <w:szCs w:val="20"/>
              </w:rPr>
            </w:pPr>
            <w:r w:rsidRPr="00AF671F">
              <w:rPr>
                <w:rFonts w:ascii="Arial" w:eastAsia="Calibri" w:hAnsi="Arial" w:cs="Arial"/>
                <w:color w:val="auto"/>
                <w:sz w:val="20"/>
                <w:szCs w:val="20"/>
              </w:rPr>
              <w:t>1x Manua</w:t>
            </w:r>
            <w:r w:rsidR="00AA4369" w:rsidRPr="00AF671F">
              <w:rPr>
                <w:rFonts w:ascii="Arial" w:eastAsia="Calibri" w:hAnsi="Arial" w:cs="Arial"/>
                <w:color w:val="auto"/>
                <w:sz w:val="20"/>
                <w:szCs w:val="20"/>
              </w:rPr>
              <w:t>l</w:t>
            </w:r>
          </w:p>
          <w:p w14:paraId="730A93C6" w14:textId="77777777" w:rsidR="00104F10" w:rsidRPr="00AF671F" w:rsidRDefault="00104F10" w:rsidP="00104F10">
            <w:pPr>
              <w:pStyle w:val="Default"/>
              <w:spacing w:line="276" w:lineRule="auto"/>
              <w:jc w:val="both"/>
              <w:rPr>
                <w:rFonts w:ascii="Arial" w:eastAsia="Calibri" w:hAnsi="Arial" w:cs="Arial"/>
                <w:color w:val="auto"/>
                <w:sz w:val="20"/>
                <w:szCs w:val="20"/>
              </w:rPr>
            </w:pPr>
          </w:p>
          <w:p w14:paraId="77D4009F" w14:textId="77777777" w:rsidR="00104F10" w:rsidRPr="00AF671F" w:rsidRDefault="00104F10" w:rsidP="00104F10">
            <w:pPr>
              <w:pStyle w:val="Default"/>
              <w:spacing w:line="276" w:lineRule="auto"/>
              <w:jc w:val="both"/>
              <w:rPr>
                <w:rFonts w:ascii="Arial" w:eastAsia="Calibri" w:hAnsi="Arial" w:cs="Arial"/>
                <w:color w:val="auto"/>
                <w:sz w:val="20"/>
                <w:szCs w:val="20"/>
              </w:rPr>
            </w:pPr>
          </w:p>
          <w:p w14:paraId="1B28D0F8" w14:textId="77777777" w:rsidR="00104F10" w:rsidRPr="00AF671F" w:rsidRDefault="00104F10" w:rsidP="00104F10">
            <w:pPr>
              <w:pStyle w:val="Default"/>
              <w:spacing w:line="276" w:lineRule="auto"/>
              <w:jc w:val="both"/>
              <w:rPr>
                <w:rFonts w:ascii="Arial" w:eastAsia="Calibri" w:hAnsi="Arial" w:cs="Arial"/>
                <w:b/>
                <w:bCs/>
                <w:color w:val="auto"/>
                <w:sz w:val="20"/>
                <w:szCs w:val="20"/>
              </w:rPr>
            </w:pPr>
            <w:r w:rsidRPr="00AF671F">
              <w:rPr>
                <w:rFonts w:ascii="Arial" w:eastAsia="Calibri" w:hAnsi="Arial" w:cs="Arial"/>
                <w:b/>
                <w:bCs/>
                <w:color w:val="auto"/>
                <w:sz w:val="20"/>
                <w:szCs w:val="20"/>
              </w:rPr>
              <w:t>Observações:</w:t>
            </w:r>
          </w:p>
          <w:p w14:paraId="51C27359" w14:textId="335A9A77" w:rsidR="00035539" w:rsidRPr="00AF671F" w:rsidRDefault="00035539" w:rsidP="00035539">
            <w:pPr>
              <w:pStyle w:val="Default"/>
              <w:spacing w:line="276" w:lineRule="auto"/>
              <w:jc w:val="both"/>
              <w:rPr>
                <w:rFonts w:ascii="Arial" w:eastAsia="Calibri" w:hAnsi="Arial" w:cs="Arial"/>
                <w:b/>
                <w:bCs/>
                <w:color w:val="auto"/>
                <w:sz w:val="20"/>
                <w:szCs w:val="20"/>
              </w:rPr>
            </w:pPr>
            <w:r w:rsidRPr="00AF671F">
              <w:rPr>
                <w:rFonts w:ascii="Arial" w:eastAsia="Calibri" w:hAnsi="Arial" w:cs="Arial"/>
                <w:b/>
                <w:bCs/>
                <w:color w:val="auto"/>
                <w:sz w:val="20"/>
                <w:szCs w:val="20"/>
              </w:rPr>
              <w:t>a) Treinamento em local a ser definido pelo Órgão, em todas as funcionalidades do equipamento, sem custo adicional, com duração mínima de 40 horas (uma semana);</w:t>
            </w:r>
          </w:p>
          <w:p w14:paraId="2BD00CFA" w14:textId="77777777" w:rsidR="00035539" w:rsidRPr="00AF671F" w:rsidRDefault="00035539" w:rsidP="00035539">
            <w:pPr>
              <w:pStyle w:val="Default"/>
              <w:spacing w:line="276" w:lineRule="auto"/>
              <w:jc w:val="both"/>
              <w:rPr>
                <w:rFonts w:ascii="Arial" w:eastAsia="Calibri" w:hAnsi="Arial" w:cs="Arial"/>
                <w:b/>
                <w:bCs/>
                <w:color w:val="auto"/>
                <w:sz w:val="20"/>
                <w:szCs w:val="20"/>
              </w:rPr>
            </w:pPr>
            <w:r w:rsidRPr="00AF671F">
              <w:rPr>
                <w:rFonts w:ascii="Arial" w:eastAsia="Calibri" w:hAnsi="Arial" w:cs="Arial"/>
                <w:b/>
                <w:bCs/>
                <w:color w:val="auto"/>
                <w:sz w:val="20"/>
                <w:szCs w:val="20"/>
              </w:rPr>
              <w:t xml:space="preserve">b) Não serão aceitos equipamentos que para atender as solicitações técnicas do Edital, necessitem alterar ou adicionar peças e/ou placas, evitando assim dúvidas sobre as configurações do equipamento, assim como não serão aceitos equipamentos que </w:t>
            </w:r>
            <w:r w:rsidRPr="00AF671F">
              <w:rPr>
                <w:rFonts w:ascii="Arial" w:eastAsia="Calibri" w:hAnsi="Arial" w:cs="Arial"/>
                <w:b/>
                <w:bCs/>
                <w:color w:val="auto"/>
                <w:sz w:val="20"/>
                <w:szCs w:val="20"/>
              </w:rPr>
              <w:lastRenderedPageBreak/>
              <w:t>necessitem de customizações ou adaptações para atenderem a presente especificação técnica. Também não serão aceitos protótipos, ou seja, na data do pregão e na data de entrega dos itens e softwares, os mesmos modelos ofertados no presente pregão devem fazer parte do portfólio de produtos do(s) fabricante(s), estando estes mesmos modelos em linha de produção. Equipamentos que já estejam descontinuados pelo fabricante também não serão aceitos.</w:t>
            </w:r>
          </w:p>
          <w:p w14:paraId="678E9F05" w14:textId="77777777" w:rsidR="00035539" w:rsidRPr="00AF671F" w:rsidRDefault="00035539" w:rsidP="00035539">
            <w:pPr>
              <w:pStyle w:val="Default"/>
              <w:spacing w:line="276" w:lineRule="auto"/>
              <w:jc w:val="both"/>
              <w:rPr>
                <w:rFonts w:ascii="Arial" w:eastAsia="Calibri" w:hAnsi="Arial" w:cs="Arial"/>
                <w:b/>
                <w:bCs/>
                <w:color w:val="auto"/>
                <w:sz w:val="20"/>
                <w:szCs w:val="20"/>
              </w:rPr>
            </w:pPr>
            <w:r w:rsidRPr="00AF671F">
              <w:rPr>
                <w:rFonts w:ascii="Arial" w:eastAsia="Calibri" w:hAnsi="Arial" w:cs="Arial"/>
                <w:b/>
                <w:bCs/>
                <w:color w:val="auto"/>
                <w:sz w:val="20"/>
                <w:szCs w:val="20"/>
              </w:rPr>
              <w:t>c) O proponente deverá apresentar carta do fabricante dos equipamentos ofertados, mencionando que o proponente é seu distribuidor autorizado e atestando que o proponente está capacitado pelo fabricante a comercializar seus produtos.</w:t>
            </w:r>
          </w:p>
          <w:p w14:paraId="0610F2E4" w14:textId="6577789A" w:rsidR="004D18B9" w:rsidRPr="00AF671F" w:rsidRDefault="004D18B9" w:rsidP="001C1DA6">
            <w:pPr>
              <w:spacing w:line="360" w:lineRule="auto"/>
              <w:jc w:val="left"/>
              <w:rPr>
                <w:szCs w:val="20"/>
              </w:rPr>
            </w:pPr>
          </w:p>
        </w:tc>
      </w:tr>
      <w:tr w:rsidR="004D18B9" w:rsidRPr="00AF671F" w14:paraId="3B064126" w14:textId="77777777" w:rsidTr="00554893">
        <w:trPr>
          <w:trHeight w:val="70"/>
        </w:trPr>
        <w:tc>
          <w:tcPr>
            <w:tcW w:w="435" w:type="pct"/>
            <w:shd w:val="clear" w:color="auto" w:fill="auto"/>
            <w:noWrap/>
            <w:vAlign w:val="center"/>
          </w:tcPr>
          <w:p w14:paraId="632600B8" w14:textId="77777777" w:rsidR="004D18B9" w:rsidRPr="00803692" w:rsidRDefault="004D18B9" w:rsidP="001C1DA6">
            <w:pPr>
              <w:spacing w:line="360" w:lineRule="auto"/>
              <w:jc w:val="center"/>
              <w:rPr>
                <w:rFonts w:eastAsia="Times New Roman"/>
                <w:b/>
                <w:bCs/>
                <w:color w:val="000000"/>
                <w:szCs w:val="20"/>
                <w:lang w:eastAsia="pt-BR"/>
              </w:rPr>
            </w:pPr>
            <w:r w:rsidRPr="00803692">
              <w:rPr>
                <w:rFonts w:eastAsia="Times New Roman"/>
                <w:b/>
                <w:bCs/>
                <w:color w:val="000000"/>
                <w:szCs w:val="20"/>
                <w:lang w:eastAsia="pt-BR"/>
              </w:rPr>
              <w:lastRenderedPageBreak/>
              <w:t>0</w:t>
            </w:r>
            <w:r w:rsidR="00803692" w:rsidRPr="00803692">
              <w:rPr>
                <w:rFonts w:eastAsia="Times New Roman"/>
                <w:b/>
                <w:bCs/>
                <w:color w:val="000000"/>
                <w:szCs w:val="20"/>
                <w:lang w:eastAsia="pt-BR"/>
              </w:rPr>
              <w:t xml:space="preserve">5 </w:t>
            </w:r>
          </w:p>
          <w:p w14:paraId="7A227249" w14:textId="05AF05CB" w:rsidR="00803692" w:rsidRPr="00803692" w:rsidRDefault="00803692" w:rsidP="001C1DA6">
            <w:pPr>
              <w:spacing w:line="360" w:lineRule="auto"/>
              <w:jc w:val="center"/>
              <w:rPr>
                <w:rFonts w:eastAsia="Times New Roman"/>
                <w:b/>
                <w:bCs/>
                <w:color w:val="000000"/>
                <w:szCs w:val="20"/>
                <w:lang w:eastAsia="pt-BR"/>
              </w:rPr>
            </w:pPr>
            <w:r w:rsidRPr="00803692">
              <w:rPr>
                <w:rFonts w:eastAsia="Times New Roman"/>
                <w:b/>
                <w:bCs/>
                <w:color w:val="000000"/>
                <w:szCs w:val="20"/>
                <w:lang w:eastAsia="pt-BR"/>
              </w:rPr>
              <w:t>e</w:t>
            </w:r>
          </w:p>
          <w:p w14:paraId="5E50B0A3" w14:textId="4C0D06C3" w:rsidR="00803692" w:rsidRPr="00AF671F" w:rsidRDefault="00803692" w:rsidP="001C1DA6">
            <w:pPr>
              <w:spacing w:line="360" w:lineRule="auto"/>
              <w:jc w:val="center"/>
              <w:rPr>
                <w:rFonts w:eastAsia="Times New Roman"/>
                <w:color w:val="000000"/>
                <w:szCs w:val="20"/>
                <w:lang w:eastAsia="pt-BR"/>
              </w:rPr>
            </w:pPr>
            <w:r w:rsidRPr="00803692">
              <w:rPr>
                <w:rFonts w:eastAsia="Times New Roman"/>
                <w:b/>
                <w:bCs/>
                <w:color w:val="000000"/>
                <w:szCs w:val="20"/>
                <w:lang w:eastAsia="pt-BR"/>
              </w:rPr>
              <w:t>06</w:t>
            </w:r>
          </w:p>
        </w:tc>
        <w:tc>
          <w:tcPr>
            <w:tcW w:w="4565" w:type="pct"/>
            <w:shd w:val="clear" w:color="auto" w:fill="auto"/>
          </w:tcPr>
          <w:p w14:paraId="58953E52" w14:textId="77777777" w:rsidR="004D18B9" w:rsidRPr="00AF671F" w:rsidRDefault="004D18B9" w:rsidP="001C1DA6">
            <w:pPr>
              <w:rPr>
                <w:b/>
                <w:bCs/>
                <w:szCs w:val="20"/>
              </w:rPr>
            </w:pPr>
            <w:r w:rsidRPr="00AF671F">
              <w:rPr>
                <w:b/>
                <w:bCs/>
                <w:szCs w:val="20"/>
              </w:rPr>
              <w:t xml:space="preserve">Conjunto de Receptores GNSS e Coletor de Dados </w:t>
            </w:r>
          </w:p>
          <w:p w14:paraId="3E251004" w14:textId="77777777" w:rsidR="004F1D79" w:rsidRPr="00AF671F" w:rsidRDefault="004F1D79" w:rsidP="004F1D79">
            <w:pPr>
              <w:spacing w:line="276" w:lineRule="auto"/>
              <w:rPr>
                <w:b/>
                <w:bCs/>
                <w:szCs w:val="20"/>
              </w:rPr>
            </w:pPr>
            <w:r w:rsidRPr="00AF671F">
              <w:rPr>
                <w:b/>
                <w:bCs/>
                <w:szCs w:val="20"/>
              </w:rPr>
              <w:t>Receptores GNSS</w:t>
            </w:r>
          </w:p>
          <w:p w14:paraId="36DA3B4A" w14:textId="77777777" w:rsidR="004F1D79" w:rsidRPr="00AF671F" w:rsidRDefault="004F1D79" w:rsidP="004F1D79">
            <w:pPr>
              <w:spacing w:line="276" w:lineRule="auto"/>
              <w:rPr>
                <w:b/>
                <w:szCs w:val="20"/>
              </w:rPr>
            </w:pPr>
          </w:p>
          <w:p w14:paraId="2EE4404C" w14:textId="77777777" w:rsidR="004F1D79" w:rsidRPr="00AF671F" w:rsidRDefault="004F1D79" w:rsidP="004F1D79">
            <w:pPr>
              <w:spacing w:line="276" w:lineRule="auto"/>
              <w:rPr>
                <w:szCs w:val="20"/>
              </w:rPr>
            </w:pPr>
            <w:r w:rsidRPr="00AF671F">
              <w:rPr>
                <w:szCs w:val="20"/>
              </w:rPr>
              <w:t>Com as seguintes características:</w:t>
            </w:r>
          </w:p>
          <w:p w14:paraId="05836B18" w14:textId="77777777" w:rsidR="004F1D79" w:rsidRPr="00AF671F" w:rsidRDefault="004F1D79" w:rsidP="004F1D79">
            <w:pPr>
              <w:spacing w:line="276" w:lineRule="auto"/>
              <w:rPr>
                <w:szCs w:val="20"/>
              </w:rPr>
            </w:pPr>
            <w:r w:rsidRPr="00AF671F">
              <w:rPr>
                <w:szCs w:val="20"/>
              </w:rPr>
              <w:t xml:space="preserve">Par de Receptores RTK (1 receptor base e 1 receptor </w:t>
            </w:r>
            <w:proofErr w:type="spellStart"/>
            <w:r w:rsidRPr="00AF671F">
              <w:rPr>
                <w:szCs w:val="20"/>
              </w:rPr>
              <w:t>rover</w:t>
            </w:r>
            <w:proofErr w:type="spellEnd"/>
            <w:r w:rsidRPr="00AF671F">
              <w:rPr>
                <w:szCs w:val="20"/>
              </w:rPr>
              <w:t xml:space="preserve">) que deverão possuir no mínimo de 670 canais cada receptor (670 canais o Receptor base e 670 canais o Receptor móvel), para rastreamento das portadoras L1C/A, L1C, L2C, L2E, L5 da constelação GPS; L1C/A, L1P, L2C/A, L2P, L3 da constelação GLONASS; E1, E5A, E5B, E5 </w:t>
            </w:r>
            <w:proofErr w:type="spellStart"/>
            <w:r w:rsidRPr="00AF671F">
              <w:rPr>
                <w:szCs w:val="20"/>
              </w:rPr>
              <w:t>AltBOC</w:t>
            </w:r>
            <w:proofErr w:type="spellEnd"/>
            <w:r w:rsidRPr="00AF671F">
              <w:rPr>
                <w:szCs w:val="20"/>
              </w:rPr>
              <w:t xml:space="preserve">, E6 da constelação GALILEO; B1, B1C, B2, B2A, B2B, B3 da constelação </w:t>
            </w:r>
            <w:proofErr w:type="spellStart"/>
            <w:r w:rsidRPr="00AF671F">
              <w:rPr>
                <w:szCs w:val="20"/>
              </w:rPr>
              <w:t>BeiDou</w:t>
            </w:r>
            <w:proofErr w:type="spellEnd"/>
            <w:r w:rsidRPr="00AF671F">
              <w:rPr>
                <w:szCs w:val="20"/>
              </w:rPr>
              <w:t>; L1C/A, L5 da constelação SBAS (WAAS, EGNOS, GAGAN, MSAS); e L1C/A, L1S, L1C, L2C, L5, L6 da constelação QZSS.</w:t>
            </w:r>
          </w:p>
          <w:p w14:paraId="1DB03623" w14:textId="77777777" w:rsidR="004F1D79" w:rsidRPr="00AF671F" w:rsidRDefault="004F1D79" w:rsidP="004F1D79">
            <w:pPr>
              <w:spacing w:line="276" w:lineRule="auto"/>
              <w:rPr>
                <w:szCs w:val="20"/>
              </w:rPr>
            </w:pPr>
            <w:r w:rsidRPr="00AF671F">
              <w:rPr>
                <w:szCs w:val="20"/>
              </w:rPr>
              <w:t xml:space="preserve">O Sistema GNSS deve ser capaz de efetuar Levantamentos em tempo real (RTK - Real Time </w:t>
            </w:r>
            <w:proofErr w:type="spellStart"/>
            <w:r w:rsidRPr="00AF671F">
              <w:rPr>
                <w:szCs w:val="20"/>
              </w:rPr>
              <w:t>Kinematic</w:t>
            </w:r>
            <w:proofErr w:type="spellEnd"/>
            <w:r w:rsidRPr="00AF671F">
              <w:rPr>
                <w:szCs w:val="20"/>
              </w:rPr>
              <w:t>) via rádio interno de no mínimo 2W de potência.</w:t>
            </w:r>
          </w:p>
          <w:p w14:paraId="0C199BF5" w14:textId="77777777" w:rsidR="004F1D79" w:rsidRPr="00AF671F" w:rsidRDefault="004F1D79" w:rsidP="004F1D79">
            <w:pPr>
              <w:spacing w:line="276" w:lineRule="auto"/>
              <w:rPr>
                <w:szCs w:val="20"/>
              </w:rPr>
            </w:pPr>
            <w:r w:rsidRPr="00AF671F">
              <w:rPr>
                <w:szCs w:val="20"/>
              </w:rPr>
              <w:t>Receptor GNSS, antena, memória interna e bateria deverão ser totalmente integrados em uma única peça.</w:t>
            </w:r>
          </w:p>
          <w:p w14:paraId="4D80C52B" w14:textId="77777777" w:rsidR="004F1D79" w:rsidRPr="00AF671F" w:rsidRDefault="004F1D79" w:rsidP="004F1D79">
            <w:pPr>
              <w:spacing w:line="276" w:lineRule="auto"/>
              <w:rPr>
                <w:szCs w:val="20"/>
              </w:rPr>
            </w:pPr>
            <w:r w:rsidRPr="00AF671F">
              <w:rPr>
                <w:szCs w:val="20"/>
              </w:rPr>
              <w:t>O receptor deverá possuir Bluetooth e Wi-Fi integrados para transmissão de dados sem fio e permitir comunicação com coletor de dados, com o PC e com outros dispositivos que possuam a mesma tecnologia.</w:t>
            </w:r>
          </w:p>
          <w:p w14:paraId="6018E12E" w14:textId="77777777" w:rsidR="004F1D79" w:rsidRPr="00AF671F" w:rsidRDefault="004F1D79" w:rsidP="004F1D79">
            <w:pPr>
              <w:spacing w:line="276" w:lineRule="auto"/>
              <w:rPr>
                <w:szCs w:val="20"/>
              </w:rPr>
            </w:pPr>
            <w:r w:rsidRPr="00AF671F">
              <w:rPr>
                <w:szCs w:val="20"/>
              </w:rPr>
              <w:t>O receptor deverá informar através de leds ou tela: estado do receptor (ligado/desligado), estado de gravação de dados, rastreamento de satélites e situação da bateria.</w:t>
            </w:r>
          </w:p>
          <w:p w14:paraId="35838464" w14:textId="77777777" w:rsidR="004F1D79" w:rsidRPr="00AF671F" w:rsidRDefault="004F1D79" w:rsidP="004F1D79">
            <w:pPr>
              <w:spacing w:line="276" w:lineRule="auto"/>
              <w:rPr>
                <w:szCs w:val="20"/>
              </w:rPr>
            </w:pPr>
            <w:r w:rsidRPr="00AF671F">
              <w:rPr>
                <w:szCs w:val="20"/>
              </w:rPr>
              <w:t xml:space="preserve">Precisões: estática horizontal de 3 mm + 0.1 </w:t>
            </w:r>
            <w:proofErr w:type="spellStart"/>
            <w:r w:rsidRPr="00AF671F">
              <w:rPr>
                <w:szCs w:val="20"/>
              </w:rPr>
              <w:t>ppm</w:t>
            </w:r>
            <w:proofErr w:type="spellEnd"/>
            <w:r w:rsidRPr="00AF671F">
              <w:rPr>
                <w:szCs w:val="20"/>
              </w:rPr>
              <w:t xml:space="preserve"> e vertical de 3,5 mm + 0.4 </w:t>
            </w:r>
            <w:proofErr w:type="spellStart"/>
            <w:r w:rsidRPr="00AF671F">
              <w:rPr>
                <w:szCs w:val="20"/>
              </w:rPr>
              <w:t>ppm</w:t>
            </w:r>
            <w:proofErr w:type="spellEnd"/>
            <w:r w:rsidRPr="00AF671F">
              <w:rPr>
                <w:szCs w:val="20"/>
              </w:rPr>
              <w:t xml:space="preserve"> ou melhor; estático rápido horizontal de 3 mm + 0.5 </w:t>
            </w:r>
            <w:proofErr w:type="spellStart"/>
            <w:r w:rsidRPr="00AF671F">
              <w:rPr>
                <w:szCs w:val="20"/>
              </w:rPr>
              <w:t>ppm</w:t>
            </w:r>
            <w:proofErr w:type="spellEnd"/>
            <w:r w:rsidRPr="00AF671F">
              <w:rPr>
                <w:szCs w:val="20"/>
              </w:rPr>
              <w:t xml:space="preserve"> e vertical de 5 mm + 0.5 </w:t>
            </w:r>
            <w:proofErr w:type="spellStart"/>
            <w:r w:rsidRPr="00AF671F">
              <w:rPr>
                <w:szCs w:val="20"/>
              </w:rPr>
              <w:t>ppm</w:t>
            </w:r>
            <w:proofErr w:type="spellEnd"/>
            <w:r w:rsidRPr="00AF671F">
              <w:rPr>
                <w:szCs w:val="20"/>
              </w:rPr>
              <w:t xml:space="preserve"> ou melhor e Precisão cinemática em tempo real (RTK) horizontal 8 mm+1 </w:t>
            </w:r>
            <w:proofErr w:type="spellStart"/>
            <w:r w:rsidRPr="00AF671F">
              <w:rPr>
                <w:szCs w:val="20"/>
              </w:rPr>
              <w:t>ppm</w:t>
            </w:r>
            <w:proofErr w:type="spellEnd"/>
            <w:r w:rsidRPr="00AF671F">
              <w:rPr>
                <w:szCs w:val="20"/>
              </w:rPr>
              <w:t xml:space="preserve"> e vertical 15 mm+1 </w:t>
            </w:r>
            <w:proofErr w:type="spellStart"/>
            <w:r w:rsidRPr="00AF671F">
              <w:rPr>
                <w:szCs w:val="20"/>
              </w:rPr>
              <w:t>ppm</w:t>
            </w:r>
            <w:proofErr w:type="spellEnd"/>
            <w:r w:rsidRPr="00AF671F">
              <w:rPr>
                <w:szCs w:val="20"/>
              </w:rPr>
              <w:t xml:space="preserve"> ou melhor.</w:t>
            </w:r>
          </w:p>
          <w:p w14:paraId="117AD2A3" w14:textId="77777777" w:rsidR="004F1D79" w:rsidRPr="00AF671F" w:rsidRDefault="004F1D79" w:rsidP="004F1D79">
            <w:pPr>
              <w:spacing w:line="276" w:lineRule="auto"/>
              <w:rPr>
                <w:szCs w:val="20"/>
              </w:rPr>
            </w:pPr>
            <w:r w:rsidRPr="00AF671F">
              <w:rPr>
                <w:szCs w:val="20"/>
              </w:rPr>
              <w:t>Possibilidade de trabalhar/captar e processar sinais da banda L (satélite geoestacionário) mediante upgrade ou assinatura anual possibilitando fornecer precisão em tempo real sem a necessidade da utilização de um receptor base ou link de telefonia/internet, utilizando apenas o receptor móvel (</w:t>
            </w:r>
            <w:proofErr w:type="spellStart"/>
            <w:r w:rsidRPr="00AF671F">
              <w:rPr>
                <w:szCs w:val="20"/>
              </w:rPr>
              <w:t>rover</w:t>
            </w:r>
            <w:proofErr w:type="spellEnd"/>
            <w:r w:rsidRPr="00AF671F">
              <w:rPr>
                <w:szCs w:val="20"/>
              </w:rPr>
              <w:t>) possibilitando atingir precisão em tempo real de: horizontal 5cm e vertical 10cm.</w:t>
            </w:r>
          </w:p>
          <w:p w14:paraId="2FEF76AE" w14:textId="77777777" w:rsidR="004F1D79" w:rsidRPr="00AF671F" w:rsidRDefault="004F1D79" w:rsidP="004F1D79">
            <w:pPr>
              <w:spacing w:line="276" w:lineRule="auto"/>
              <w:rPr>
                <w:szCs w:val="20"/>
              </w:rPr>
            </w:pPr>
            <w:r w:rsidRPr="00AF671F">
              <w:rPr>
                <w:szCs w:val="20"/>
              </w:rPr>
              <w:t>Capacidade de realização de levantamentos do tipo estático, estático rápido, Stop &amp; Go e cinemático.</w:t>
            </w:r>
          </w:p>
          <w:p w14:paraId="10A8C549" w14:textId="77777777" w:rsidR="004F1D79" w:rsidRPr="00AF671F" w:rsidRDefault="004F1D79" w:rsidP="004F1D79">
            <w:pPr>
              <w:spacing w:line="276" w:lineRule="auto"/>
              <w:rPr>
                <w:szCs w:val="20"/>
              </w:rPr>
            </w:pPr>
            <w:r w:rsidRPr="00AF671F">
              <w:rPr>
                <w:szCs w:val="20"/>
              </w:rPr>
              <w:t>Capacidade de operação entre as temperaturas de 0°C a +65°C, suportar umidade de 100%, ser totalmente à prova d’água IP67 e suportar submersão rápida de até 1m. Ser à prova de queda de até 2,00m de altura do bastão sobre o concreto e suportar vibrações conforme padrão MIL STD 810F. Tais informações devem estar descriminadas em catálogo.</w:t>
            </w:r>
          </w:p>
          <w:p w14:paraId="35A52D5B" w14:textId="77777777" w:rsidR="004F1D79" w:rsidRPr="00AF671F" w:rsidRDefault="004F1D79" w:rsidP="004F1D79">
            <w:pPr>
              <w:spacing w:line="276" w:lineRule="auto"/>
              <w:rPr>
                <w:szCs w:val="20"/>
              </w:rPr>
            </w:pPr>
            <w:r w:rsidRPr="00AF671F">
              <w:rPr>
                <w:szCs w:val="20"/>
              </w:rPr>
              <w:t>Cada receptor deverá possuir bateria(s) de Íons de Lítio, interna, recarregável e removível, com autonomia de até 6 horas de trabalho em campo. O receptor base deve possuir opção de ser alimentado por bateria externa.</w:t>
            </w:r>
          </w:p>
          <w:p w14:paraId="1CC9B981" w14:textId="77777777" w:rsidR="004F1D79" w:rsidRPr="00AF671F" w:rsidRDefault="004F1D79" w:rsidP="004F1D79">
            <w:pPr>
              <w:spacing w:line="276" w:lineRule="auto"/>
              <w:rPr>
                <w:szCs w:val="20"/>
              </w:rPr>
            </w:pPr>
            <w:r w:rsidRPr="00AF671F">
              <w:rPr>
                <w:szCs w:val="20"/>
              </w:rPr>
              <w:lastRenderedPageBreak/>
              <w:t>O receptor deverá ter memória interna (não removível), com capacidade para armazenamento de pelo menos 6GB. Não serão aceitos receptores que possuam apenas memória em mídia removível.</w:t>
            </w:r>
          </w:p>
          <w:p w14:paraId="01DE3B3F" w14:textId="77777777" w:rsidR="004F1D79" w:rsidRPr="00AF671F" w:rsidRDefault="004F1D79" w:rsidP="004F1D79">
            <w:pPr>
              <w:spacing w:line="276" w:lineRule="auto"/>
              <w:rPr>
                <w:szCs w:val="20"/>
              </w:rPr>
            </w:pPr>
            <w:r w:rsidRPr="00AF671F">
              <w:rPr>
                <w:szCs w:val="20"/>
              </w:rPr>
              <w:t>Deverá possuir no mínimo duas portas seriais para comunicação via cabo com microcomputadores.</w:t>
            </w:r>
          </w:p>
          <w:p w14:paraId="459387E6" w14:textId="77777777" w:rsidR="004F1D79" w:rsidRPr="00AF671F" w:rsidRDefault="004F1D79" w:rsidP="004F1D79">
            <w:pPr>
              <w:spacing w:line="276" w:lineRule="auto"/>
              <w:rPr>
                <w:szCs w:val="20"/>
              </w:rPr>
            </w:pPr>
            <w:r w:rsidRPr="00AF671F">
              <w:rPr>
                <w:szCs w:val="20"/>
              </w:rPr>
              <w:t xml:space="preserve">Deverá permitir entrada e saída de dados nos formatos </w:t>
            </w:r>
            <w:proofErr w:type="spellStart"/>
            <w:r w:rsidRPr="00AF671F">
              <w:rPr>
                <w:szCs w:val="20"/>
              </w:rPr>
              <w:t>CMRx</w:t>
            </w:r>
            <w:proofErr w:type="spellEnd"/>
            <w:r w:rsidRPr="00AF671F">
              <w:rPr>
                <w:szCs w:val="20"/>
              </w:rPr>
              <w:t>, CMR+, RTCM 2.1, 2.3, 3.0, 3.1 e 3.2 e NMEA, no mínimo.</w:t>
            </w:r>
          </w:p>
          <w:p w14:paraId="47D15C3F" w14:textId="77777777" w:rsidR="004F1D79" w:rsidRPr="00AF671F" w:rsidRDefault="004F1D79" w:rsidP="004F1D79">
            <w:pPr>
              <w:spacing w:line="276" w:lineRule="auto"/>
              <w:rPr>
                <w:szCs w:val="20"/>
              </w:rPr>
            </w:pPr>
            <w:r w:rsidRPr="00AF671F">
              <w:rPr>
                <w:szCs w:val="20"/>
              </w:rPr>
              <w:t xml:space="preserve">Possuir tecnologia para minimizar os efeitos de </w:t>
            </w:r>
            <w:proofErr w:type="spellStart"/>
            <w:r w:rsidRPr="00AF671F">
              <w:rPr>
                <w:szCs w:val="20"/>
              </w:rPr>
              <w:t>multicaminhamento</w:t>
            </w:r>
            <w:proofErr w:type="spellEnd"/>
            <w:r w:rsidRPr="00AF671F">
              <w:rPr>
                <w:szCs w:val="20"/>
              </w:rPr>
              <w:t>.</w:t>
            </w:r>
          </w:p>
          <w:p w14:paraId="45CCB7A0" w14:textId="77777777" w:rsidR="004F1D79" w:rsidRPr="00AF671F" w:rsidRDefault="004F1D79" w:rsidP="004F1D79">
            <w:pPr>
              <w:spacing w:line="276" w:lineRule="auto"/>
              <w:rPr>
                <w:szCs w:val="20"/>
              </w:rPr>
            </w:pPr>
            <w:r w:rsidRPr="00AF671F">
              <w:rPr>
                <w:szCs w:val="20"/>
              </w:rPr>
              <w:t xml:space="preserve">O Receptor deve permitir que acessem sua interface e configurações via notebooks (ou computador via </w:t>
            </w:r>
            <w:proofErr w:type="spellStart"/>
            <w:r w:rsidRPr="00AF671F">
              <w:rPr>
                <w:szCs w:val="20"/>
              </w:rPr>
              <w:t>bluetooth</w:t>
            </w:r>
            <w:proofErr w:type="spellEnd"/>
            <w:r w:rsidRPr="00AF671F">
              <w:rPr>
                <w:szCs w:val="20"/>
              </w:rPr>
              <w:t xml:space="preserve"> ou Wi-Fi). Essa interface deve permitir configurações básicas do receptor como: taxa de coleta, portas de saída de dados, configuração de armazenamento de dados, etc.</w:t>
            </w:r>
          </w:p>
          <w:p w14:paraId="59AD4DB0" w14:textId="77777777" w:rsidR="004F1D79" w:rsidRPr="00AF671F" w:rsidRDefault="004F1D79" w:rsidP="004F1D79">
            <w:pPr>
              <w:spacing w:line="276" w:lineRule="auto"/>
              <w:rPr>
                <w:szCs w:val="20"/>
              </w:rPr>
            </w:pPr>
            <w:r w:rsidRPr="00AF671F">
              <w:rPr>
                <w:szCs w:val="20"/>
              </w:rPr>
              <w:t>Permitir a utilização de SIM card interno para comunicação via internet e recepção de correções.</w:t>
            </w:r>
          </w:p>
          <w:p w14:paraId="688A4D99" w14:textId="77777777" w:rsidR="004F1D79" w:rsidRPr="00AF671F" w:rsidRDefault="004F1D79" w:rsidP="004F1D79">
            <w:pPr>
              <w:spacing w:line="276" w:lineRule="auto"/>
              <w:rPr>
                <w:szCs w:val="20"/>
              </w:rPr>
            </w:pPr>
            <w:r w:rsidRPr="00AF671F">
              <w:rPr>
                <w:szCs w:val="20"/>
              </w:rPr>
              <w:t xml:space="preserve">Deve possuir taxa de aquisição atualizável entre 1 a 20 Hz. </w:t>
            </w:r>
          </w:p>
          <w:p w14:paraId="1CCFDFAB" w14:textId="77777777" w:rsidR="004F1D79" w:rsidRPr="00AF671F" w:rsidRDefault="004F1D79" w:rsidP="004F1D79">
            <w:pPr>
              <w:spacing w:line="276" w:lineRule="auto"/>
              <w:rPr>
                <w:szCs w:val="20"/>
                <w:highlight w:val="yellow"/>
              </w:rPr>
            </w:pPr>
            <w:r w:rsidRPr="00AF671F">
              <w:rPr>
                <w:szCs w:val="20"/>
              </w:rPr>
              <w:t>Deverá ser dotado de tecnologia que permita a continuidade do levantamento, sem interrupção, mesmo quando a conexão com o rádio da base for perdida, mantendo o levantamento com precisão fixa por até 4 minutos, tendo degradação de no máximo 15 mm/minuto na horizontal e de 25 mm/minuto na vertical;</w:t>
            </w:r>
          </w:p>
          <w:p w14:paraId="6DC46AFA" w14:textId="77777777" w:rsidR="004F1D79" w:rsidRPr="00AF671F" w:rsidRDefault="004F1D79" w:rsidP="004F1D79">
            <w:pPr>
              <w:spacing w:line="276" w:lineRule="auto"/>
              <w:rPr>
                <w:szCs w:val="20"/>
              </w:rPr>
            </w:pPr>
            <w:r w:rsidRPr="00AF671F">
              <w:rPr>
                <w:szCs w:val="20"/>
              </w:rPr>
              <w:t xml:space="preserve">O receptor </w:t>
            </w:r>
            <w:proofErr w:type="spellStart"/>
            <w:r w:rsidRPr="00AF671F">
              <w:rPr>
                <w:szCs w:val="20"/>
              </w:rPr>
              <w:t>rover</w:t>
            </w:r>
            <w:proofErr w:type="spellEnd"/>
            <w:r w:rsidRPr="00AF671F">
              <w:rPr>
                <w:szCs w:val="20"/>
              </w:rPr>
              <w:t xml:space="preserve"> deverá ser dotado de tecnologia para compensação de inclinação que possibilite a coleta com bastão inclinado, tal inclinação deverá ser de no mínimo de 30° e não deve sofrer interferência magnética.</w:t>
            </w:r>
          </w:p>
          <w:p w14:paraId="2348DA14" w14:textId="77777777" w:rsidR="004F1D79" w:rsidRPr="00AF671F" w:rsidRDefault="004F1D79" w:rsidP="004F1D79">
            <w:pPr>
              <w:spacing w:line="276" w:lineRule="auto"/>
              <w:rPr>
                <w:szCs w:val="20"/>
              </w:rPr>
            </w:pPr>
            <w:r w:rsidRPr="00AF671F">
              <w:rPr>
                <w:szCs w:val="20"/>
              </w:rPr>
              <w:t>Deverá possuir tecnologia que permita a obtenção de exatidão e produtividade em condições GNSS adversas, como próximo a construções, vegetações, etc.</w:t>
            </w:r>
          </w:p>
          <w:p w14:paraId="3CE3026A" w14:textId="77777777" w:rsidR="004F1D79" w:rsidRPr="00AF671F" w:rsidRDefault="004F1D79" w:rsidP="004F1D79">
            <w:pPr>
              <w:spacing w:line="276" w:lineRule="auto"/>
              <w:rPr>
                <w:szCs w:val="20"/>
              </w:rPr>
            </w:pPr>
            <w:r w:rsidRPr="00AF671F">
              <w:rPr>
                <w:szCs w:val="20"/>
              </w:rPr>
              <w:t>O receptor ofertado deve ser, obrigatoriamente, homologado pela ANATEL e estar com a homologação vigente na data do pregão e na data da entrega do equipamento.</w:t>
            </w:r>
          </w:p>
          <w:p w14:paraId="6BE06B7B" w14:textId="77777777" w:rsidR="004F1D79" w:rsidRPr="00AF671F" w:rsidRDefault="004F1D79" w:rsidP="004F1D79">
            <w:pPr>
              <w:spacing w:line="276" w:lineRule="auto"/>
              <w:rPr>
                <w:szCs w:val="20"/>
              </w:rPr>
            </w:pPr>
            <w:r w:rsidRPr="00AF671F">
              <w:rPr>
                <w:szCs w:val="20"/>
              </w:rPr>
              <w:t xml:space="preserve">Deverá acompanhar uma mala rígida para transporte do conjunto. </w:t>
            </w:r>
          </w:p>
          <w:p w14:paraId="1B8838C2" w14:textId="77777777" w:rsidR="004F1D79" w:rsidRPr="00AF671F" w:rsidRDefault="004F1D79" w:rsidP="004F1D79">
            <w:pPr>
              <w:spacing w:line="276" w:lineRule="auto"/>
              <w:rPr>
                <w:szCs w:val="20"/>
              </w:rPr>
            </w:pPr>
            <w:r w:rsidRPr="00AF671F">
              <w:rPr>
                <w:szCs w:val="20"/>
              </w:rPr>
              <w:t>Peso Máximo de 1,2 kg (inclusa bateria interna e antena).</w:t>
            </w:r>
          </w:p>
          <w:p w14:paraId="53F633AE" w14:textId="77777777" w:rsidR="004F1D79" w:rsidRPr="00AF671F" w:rsidRDefault="004F1D79" w:rsidP="004F1D79">
            <w:pPr>
              <w:spacing w:line="276" w:lineRule="auto"/>
              <w:rPr>
                <w:b/>
                <w:szCs w:val="20"/>
              </w:rPr>
            </w:pPr>
          </w:p>
          <w:p w14:paraId="272985CF" w14:textId="77777777" w:rsidR="004F1D79" w:rsidRPr="00AF671F" w:rsidRDefault="004F1D79" w:rsidP="004F1D79">
            <w:pPr>
              <w:spacing w:line="276" w:lineRule="auto"/>
              <w:rPr>
                <w:b/>
                <w:szCs w:val="20"/>
              </w:rPr>
            </w:pPr>
            <w:r w:rsidRPr="00AF671F">
              <w:rPr>
                <w:b/>
                <w:szCs w:val="20"/>
              </w:rPr>
              <w:t xml:space="preserve">Licença de Uso de Software de pós-processamento e tratamento de dados. </w:t>
            </w:r>
          </w:p>
          <w:p w14:paraId="7EFF29BE" w14:textId="77777777" w:rsidR="004F1D79" w:rsidRPr="00AF671F" w:rsidRDefault="004F1D79" w:rsidP="004F1D79">
            <w:pPr>
              <w:spacing w:line="276" w:lineRule="auto"/>
              <w:rPr>
                <w:b/>
                <w:szCs w:val="20"/>
              </w:rPr>
            </w:pPr>
            <w:r w:rsidRPr="00AF671F">
              <w:rPr>
                <w:b/>
                <w:szCs w:val="20"/>
              </w:rPr>
              <w:t>(01 (uma) licença por par de receptores)</w:t>
            </w:r>
          </w:p>
          <w:p w14:paraId="1DF14C2C" w14:textId="77777777" w:rsidR="004F1D79" w:rsidRPr="00AF671F" w:rsidRDefault="004F1D79" w:rsidP="004F1D79">
            <w:pPr>
              <w:pStyle w:val="Default"/>
              <w:jc w:val="both"/>
              <w:rPr>
                <w:rFonts w:ascii="Arial" w:hAnsi="Arial" w:cs="Arial"/>
                <w:color w:val="auto"/>
                <w:sz w:val="20"/>
                <w:szCs w:val="20"/>
              </w:rPr>
            </w:pPr>
            <w:r w:rsidRPr="00AF671F">
              <w:rPr>
                <w:rFonts w:ascii="Arial" w:hAnsi="Arial" w:cs="Arial"/>
                <w:color w:val="auto"/>
                <w:sz w:val="20"/>
                <w:szCs w:val="20"/>
              </w:rPr>
              <w:t>Deve ser fornecida Licença de Uso de Software de Pós Processamento de dados, do mesmo fabricante do Receptor GNSS, garantindo assim a total compatibilidade do sistema.</w:t>
            </w:r>
            <w:r w:rsidRPr="00AF671F">
              <w:rPr>
                <w:rFonts w:ascii="Arial" w:hAnsi="Arial" w:cs="Arial"/>
                <w:b/>
                <w:bCs/>
                <w:color w:val="auto"/>
                <w:sz w:val="20"/>
                <w:szCs w:val="20"/>
              </w:rPr>
              <w:t xml:space="preserve"> </w:t>
            </w:r>
          </w:p>
          <w:p w14:paraId="4D03E80F" w14:textId="77777777" w:rsidR="004F1D79" w:rsidRPr="00AF671F" w:rsidRDefault="004F1D79" w:rsidP="004F1D79">
            <w:pPr>
              <w:rPr>
                <w:szCs w:val="20"/>
                <w:lang w:eastAsia="en-US"/>
              </w:rPr>
            </w:pPr>
            <w:r w:rsidRPr="00AF671F">
              <w:rPr>
                <w:szCs w:val="20"/>
                <w:lang w:eastAsia="en-US"/>
              </w:rPr>
              <w:t xml:space="preserve">a) O sistema deve rodar em computadores pessoais de 32-bit ou 64-bit – nas plataformas Windows; </w:t>
            </w:r>
          </w:p>
          <w:p w14:paraId="29EA6A82" w14:textId="77777777" w:rsidR="004F1D79" w:rsidRPr="00AF671F" w:rsidRDefault="004F1D79" w:rsidP="004F1D79">
            <w:pPr>
              <w:rPr>
                <w:szCs w:val="20"/>
                <w:lang w:eastAsia="en-US"/>
              </w:rPr>
            </w:pPr>
            <w:r w:rsidRPr="00AF671F">
              <w:rPr>
                <w:szCs w:val="20"/>
                <w:lang w:eastAsia="en-US"/>
              </w:rPr>
              <w:t>b) O Software deve ser no idioma português para pós-processamento de dados L1/L2;</w:t>
            </w:r>
          </w:p>
          <w:p w14:paraId="2104B5A6" w14:textId="77777777" w:rsidR="004F1D79" w:rsidRPr="00AF671F" w:rsidRDefault="004F1D79" w:rsidP="004F1D79">
            <w:pPr>
              <w:rPr>
                <w:szCs w:val="20"/>
                <w:lang w:eastAsia="en-US"/>
              </w:rPr>
            </w:pPr>
            <w:r w:rsidRPr="00AF671F">
              <w:rPr>
                <w:szCs w:val="20"/>
                <w:lang w:eastAsia="en-US"/>
              </w:rPr>
              <w:t xml:space="preserve">c) A licença de operação do Software de Processamento de Dados deverá ser registrada no próprio fabricante e o </w:t>
            </w:r>
            <w:proofErr w:type="spellStart"/>
            <w:r w:rsidRPr="00AF671F">
              <w:rPr>
                <w:szCs w:val="20"/>
                <w:lang w:eastAsia="en-US"/>
              </w:rPr>
              <w:t>hardlock</w:t>
            </w:r>
            <w:proofErr w:type="spellEnd"/>
            <w:r w:rsidRPr="00AF671F">
              <w:rPr>
                <w:szCs w:val="20"/>
                <w:lang w:eastAsia="en-US"/>
              </w:rPr>
              <w:t>, deverá ser através de dispositivo USB;</w:t>
            </w:r>
          </w:p>
          <w:p w14:paraId="4CB97287" w14:textId="77777777" w:rsidR="004F1D79" w:rsidRPr="00AF671F" w:rsidRDefault="004F1D79" w:rsidP="004F1D79">
            <w:pPr>
              <w:rPr>
                <w:szCs w:val="20"/>
                <w:lang w:eastAsia="en-US"/>
              </w:rPr>
            </w:pPr>
            <w:r w:rsidRPr="00AF671F">
              <w:rPr>
                <w:szCs w:val="20"/>
                <w:lang w:eastAsia="en-US"/>
              </w:rPr>
              <w:t>d) Que no mesmo software seja possível, importar dados, realizar configurações, pós-processar dados, realizar ajustamento de redes, visualizar graficamente todos os pontos, linhas e áreas coletadas em campo e exportar dados para outros formatos;</w:t>
            </w:r>
          </w:p>
          <w:p w14:paraId="016B7AFD" w14:textId="77777777" w:rsidR="004F1D79" w:rsidRPr="00AF671F" w:rsidRDefault="004F1D79" w:rsidP="004F1D79">
            <w:pPr>
              <w:rPr>
                <w:szCs w:val="20"/>
                <w:lang w:eastAsia="en-US"/>
              </w:rPr>
            </w:pPr>
            <w:r w:rsidRPr="00AF671F">
              <w:rPr>
                <w:szCs w:val="20"/>
                <w:lang w:eastAsia="en-US"/>
              </w:rPr>
              <w:t xml:space="preserve">e) O Software deve processar dados nos modos: Estático, Estático Rápido, Stop </w:t>
            </w:r>
            <w:proofErr w:type="spellStart"/>
            <w:r w:rsidRPr="00AF671F">
              <w:rPr>
                <w:szCs w:val="20"/>
                <w:lang w:eastAsia="en-US"/>
              </w:rPr>
              <w:t>and</w:t>
            </w:r>
            <w:proofErr w:type="spellEnd"/>
            <w:r w:rsidRPr="00AF671F">
              <w:rPr>
                <w:szCs w:val="20"/>
                <w:lang w:eastAsia="en-US"/>
              </w:rPr>
              <w:t xml:space="preserve"> Go e Cinemático;</w:t>
            </w:r>
          </w:p>
          <w:p w14:paraId="1359FC80" w14:textId="77777777" w:rsidR="004F1D79" w:rsidRPr="00AF671F" w:rsidRDefault="004F1D79" w:rsidP="004F1D79">
            <w:pPr>
              <w:rPr>
                <w:szCs w:val="20"/>
                <w:lang w:eastAsia="en-US"/>
              </w:rPr>
            </w:pPr>
            <w:r w:rsidRPr="00AF671F">
              <w:rPr>
                <w:szCs w:val="20"/>
                <w:lang w:eastAsia="en-US"/>
              </w:rPr>
              <w:t>f) O Software deve permitir visualização dos dados levantados;</w:t>
            </w:r>
          </w:p>
          <w:p w14:paraId="7E388401" w14:textId="77777777" w:rsidR="004F1D79" w:rsidRPr="00AF671F" w:rsidRDefault="004F1D79" w:rsidP="004F1D79">
            <w:pPr>
              <w:rPr>
                <w:szCs w:val="20"/>
                <w:lang w:eastAsia="en-US"/>
              </w:rPr>
            </w:pPr>
            <w:r w:rsidRPr="00AF671F">
              <w:rPr>
                <w:szCs w:val="20"/>
                <w:lang w:eastAsia="en-US"/>
              </w:rPr>
              <w:t>g) O Software deve ajustar Redes Geodésicas;</w:t>
            </w:r>
          </w:p>
          <w:p w14:paraId="592D06F8" w14:textId="77777777" w:rsidR="004F1D79" w:rsidRPr="00AF671F" w:rsidRDefault="004F1D79" w:rsidP="004F1D79">
            <w:pPr>
              <w:rPr>
                <w:szCs w:val="20"/>
                <w:lang w:eastAsia="en-US"/>
              </w:rPr>
            </w:pPr>
            <w:r w:rsidRPr="00AF671F">
              <w:rPr>
                <w:szCs w:val="20"/>
                <w:lang w:eastAsia="en-US"/>
              </w:rPr>
              <w:t xml:space="preserve">h) O Software deve ter capacidade para a importação de dados brutos para pós-processamento e dados no formato </w:t>
            </w:r>
            <w:proofErr w:type="spellStart"/>
            <w:r w:rsidRPr="00AF671F">
              <w:rPr>
                <w:szCs w:val="20"/>
                <w:lang w:eastAsia="en-US"/>
              </w:rPr>
              <w:t>Rinex</w:t>
            </w:r>
            <w:proofErr w:type="spellEnd"/>
            <w:r w:rsidRPr="00AF671F">
              <w:rPr>
                <w:szCs w:val="20"/>
                <w:lang w:eastAsia="en-US"/>
              </w:rPr>
              <w:t xml:space="preserve">; </w:t>
            </w:r>
          </w:p>
          <w:p w14:paraId="2F715035" w14:textId="77777777" w:rsidR="004F1D79" w:rsidRPr="00AF671F" w:rsidRDefault="004F1D79" w:rsidP="004F1D79">
            <w:pPr>
              <w:rPr>
                <w:szCs w:val="20"/>
                <w:lang w:eastAsia="en-US"/>
              </w:rPr>
            </w:pPr>
            <w:r w:rsidRPr="00AF671F">
              <w:rPr>
                <w:szCs w:val="20"/>
                <w:lang w:eastAsia="en-US"/>
              </w:rPr>
              <w:t xml:space="preserve">i) No software o usuário deverá poder inserir as precisões das coordenadas das estações base para realizar o ajustamento relativo da rede. Deverá realizar teste de qualidade do ajustamento, detecção de erros e que proporcione elementos para análise da confiabilidade dos resultados, gerando relatório que expresse, dentre outros, os identificadores das </w:t>
            </w:r>
            <w:r w:rsidRPr="00AF671F">
              <w:rPr>
                <w:szCs w:val="20"/>
                <w:lang w:eastAsia="en-US"/>
              </w:rPr>
              <w:lastRenderedPageBreak/>
              <w:t>estações de referência adotadas, suas coordenadas e precisões, os identificadores das estações ajustadas, suas coordenadas e precisões, a identificação dos vetores ajustados bem como seus desvios-padrão, assim como os resíduos após o ajustamento desses vetores;</w:t>
            </w:r>
          </w:p>
          <w:p w14:paraId="291EBB40" w14:textId="77777777" w:rsidR="004F1D79" w:rsidRPr="00AF671F" w:rsidRDefault="004F1D79" w:rsidP="004F1D79">
            <w:pPr>
              <w:rPr>
                <w:szCs w:val="20"/>
                <w:lang w:eastAsia="en-US"/>
              </w:rPr>
            </w:pPr>
            <w:r w:rsidRPr="00AF671F">
              <w:rPr>
                <w:szCs w:val="20"/>
                <w:lang w:eastAsia="en-US"/>
              </w:rPr>
              <w:t>j) O mesmo software deve possibilitar futuros upgrades para adquirir novas funções, de acordo com as necessidades do órgão, como por exemplo, trabalhar com nuvens densas de pontos e também fotogrametria, possibilitando assim uma eventual integração de futuras funções;</w:t>
            </w:r>
          </w:p>
          <w:p w14:paraId="1B02505B" w14:textId="77777777" w:rsidR="004F1D79" w:rsidRPr="00AF671F" w:rsidRDefault="004F1D79" w:rsidP="004F1D79">
            <w:pPr>
              <w:rPr>
                <w:szCs w:val="20"/>
                <w:lang w:eastAsia="en-US"/>
              </w:rPr>
            </w:pPr>
            <w:r w:rsidRPr="00AF671F">
              <w:rPr>
                <w:szCs w:val="20"/>
                <w:lang w:eastAsia="en-US"/>
              </w:rPr>
              <w:t>k) O software deverá ter atualização gratuita por pelo menos um ano.</w:t>
            </w:r>
          </w:p>
          <w:p w14:paraId="42D17F30" w14:textId="77777777" w:rsidR="004F1D79" w:rsidRPr="00AF671F" w:rsidRDefault="004F1D79" w:rsidP="004F1D79">
            <w:pPr>
              <w:rPr>
                <w:szCs w:val="20"/>
                <w:lang w:eastAsia="en-US"/>
              </w:rPr>
            </w:pPr>
            <w:r w:rsidRPr="00AF671F">
              <w:rPr>
                <w:szCs w:val="20"/>
                <w:lang w:eastAsia="en-US"/>
              </w:rPr>
              <w:t>l) O software deverá ser, impreterivelmente, do mesmo fabricante dos receptores.</w:t>
            </w:r>
          </w:p>
          <w:p w14:paraId="7A091CE4" w14:textId="77777777" w:rsidR="004F1D79" w:rsidRPr="00AF671F" w:rsidRDefault="004F1D79" w:rsidP="004F1D79">
            <w:pPr>
              <w:pStyle w:val="PargrafodaLista"/>
              <w:ind w:left="0"/>
              <w:rPr>
                <w:szCs w:val="20"/>
              </w:rPr>
            </w:pPr>
          </w:p>
          <w:p w14:paraId="4AA64978" w14:textId="77777777" w:rsidR="004F1D79" w:rsidRPr="00AF671F" w:rsidRDefault="004F1D79" w:rsidP="004F1D79">
            <w:pPr>
              <w:spacing w:line="276" w:lineRule="auto"/>
              <w:rPr>
                <w:b/>
                <w:szCs w:val="20"/>
              </w:rPr>
            </w:pPr>
            <w:r w:rsidRPr="00AF671F">
              <w:rPr>
                <w:b/>
                <w:szCs w:val="20"/>
              </w:rPr>
              <w:t xml:space="preserve">COLETOR DE DADOS </w:t>
            </w:r>
          </w:p>
          <w:p w14:paraId="685D5722" w14:textId="77777777" w:rsidR="004F1D79" w:rsidRPr="00AF671F" w:rsidRDefault="004F1D79" w:rsidP="004F1D79">
            <w:pPr>
              <w:spacing w:line="276" w:lineRule="auto"/>
              <w:rPr>
                <w:szCs w:val="20"/>
              </w:rPr>
            </w:pPr>
            <w:r w:rsidRPr="00AF671F">
              <w:rPr>
                <w:szCs w:val="20"/>
              </w:rPr>
              <w:t>Deve ser do mesmo fabricante dos receptores GNSS, garantindo assim total compatibilidade do sistema.</w:t>
            </w:r>
          </w:p>
          <w:p w14:paraId="5FE4ABAF" w14:textId="77777777" w:rsidR="004F1D79" w:rsidRPr="00AF671F" w:rsidRDefault="004F1D79" w:rsidP="004F1D79">
            <w:pPr>
              <w:spacing w:line="276" w:lineRule="auto"/>
              <w:rPr>
                <w:szCs w:val="20"/>
              </w:rPr>
            </w:pPr>
            <w:r w:rsidRPr="00AF671F">
              <w:rPr>
                <w:szCs w:val="20"/>
              </w:rPr>
              <w:t>O sistema deverá vir acompanhado de um coletor de dados com sistema operacional Android 10 ou superior;</w:t>
            </w:r>
          </w:p>
          <w:p w14:paraId="629B4DD6" w14:textId="70F7138E" w:rsidR="004F1D79" w:rsidRPr="00AF671F" w:rsidRDefault="004F1D79" w:rsidP="004F1D79">
            <w:pPr>
              <w:spacing w:line="276" w:lineRule="auto"/>
              <w:rPr>
                <w:szCs w:val="20"/>
              </w:rPr>
            </w:pPr>
            <w:r w:rsidRPr="00AF671F">
              <w:rPr>
                <w:szCs w:val="20"/>
              </w:rPr>
              <w:t>Deverá ter display LED colorido de no mínimo 5” (5 polegadas), sensível ao toque, legível sob a luz solar e com iluminação de fundo;</w:t>
            </w:r>
          </w:p>
          <w:p w14:paraId="7B05EED8" w14:textId="512B9B60" w:rsidR="004F1D79" w:rsidRPr="00AF671F" w:rsidRDefault="004F1D79" w:rsidP="004F1D79">
            <w:pPr>
              <w:spacing w:line="276" w:lineRule="auto"/>
              <w:rPr>
                <w:szCs w:val="20"/>
              </w:rPr>
            </w:pPr>
            <w:r w:rsidRPr="00AF671F">
              <w:rPr>
                <w:szCs w:val="20"/>
              </w:rPr>
              <w:t>Deve ser robusto e deverá possuir teclado alfanumérico com teclas físicas individuais para cada letra e para cada número. Não serão aceitos coletores que possuam apenas teclado alfanumérico digital;</w:t>
            </w:r>
          </w:p>
          <w:p w14:paraId="2DA8C816" w14:textId="0EE8F0F1" w:rsidR="004F1D79" w:rsidRPr="00AF671F" w:rsidRDefault="004F1D79" w:rsidP="004F1D79">
            <w:pPr>
              <w:spacing w:line="276" w:lineRule="auto"/>
              <w:rPr>
                <w:szCs w:val="20"/>
              </w:rPr>
            </w:pPr>
            <w:r w:rsidRPr="00AF671F">
              <w:rPr>
                <w:szCs w:val="20"/>
              </w:rPr>
              <w:t>Processador com capacidade igual ou superior a 2,2GHz;</w:t>
            </w:r>
          </w:p>
          <w:p w14:paraId="7E87E628" w14:textId="4E9FB4E3" w:rsidR="004F1D79" w:rsidRPr="00AF671F" w:rsidRDefault="004F1D79" w:rsidP="004F1D79">
            <w:pPr>
              <w:spacing w:line="276" w:lineRule="auto"/>
              <w:rPr>
                <w:szCs w:val="20"/>
              </w:rPr>
            </w:pPr>
            <w:r w:rsidRPr="00AF671F">
              <w:rPr>
                <w:szCs w:val="20"/>
              </w:rPr>
              <w:t>Memória RAM de 4GB e memória de armazenamento de 64GB (para dados) ou superior; Deverá ter Bluetooth e Wi-Fi integrados;</w:t>
            </w:r>
          </w:p>
          <w:p w14:paraId="3E958AC9" w14:textId="5FCB96F6" w:rsidR="004F1D79" w:rsidRPr="00AF671F" w:rsidRDefault="004F1D79" w:rsidP="004F1D79">
            <w:pPr>
              <w:spacing w:line="276" w:lineRule="auto"/>
              <w:rPr>
                <w:szCs w:val="20"/>
              </w:rPr>
            </w:pPr>
            <w:r w:rsidRPr="00AF671F">
              <w:rPr>
                <w:szCs w:val="20"/>
              </w:rPr>
              <w:t>A comunicação entre o receptor e o coletor de dados deverá ser sem fio;</w:t>
            </w:r>
          </w:p>
          <w:p w14:paraId="09FA1D69" w14:textId="507CAF08" w:rsidR="004F1D79" w:rsidRPr="00AF671F" w:rsidRDefault="004F1D79" w:rsidP="004F1D79">
            <w:pPr>
              <w:spacing w:line="276" w:lineRule="auto"/>
              <w:rPr>
                <w:szCs w:val="20"/>
              </w:rPr>
            </w:pPr>
            <w:r w:rsidRPr="00AF671F">
              <w:rPr>
                <w:szCs w:val="20"/>
              </w:rPr>
              <w:t>Bateria interna recarregável para até 18 horas de uso. Não será aceito aparelhos que trabalhem exclusivamente com pilhas;</w:t>
            </w:r>
          </w:p>
          <w:p w14:paraId="5B46F732" w14:textId="5571D091" w:rsidR="004F1D79" w:rsidRPr="00AF671F" w:rsidRDefault="004F1D79" w:rsidP="004F1D79">
            <w:pPr>
              <w:spacing w:line="276" w:lineRule="auto"/>
              <w:rPr>
                <w:szCs w:val="20"/>
              </w:rPr>
            </w:pPr>
            <w:r w:rsidRPr="00AF671F">
              <w:rPr>
                <w:szCs w:val="20"/>
              </w:rPr>
              <w:t>A prova d’água com classificação IP65;</w:t>
            </w:r>
          </w:p>
          <w:p w14:paraId="4C861FE4" w14:textId="661607CE" w:rsidR="004F1D79" w:rsidRPr="00AF671F" w:rsidRDefault="004F1D79" w:rsidP="004F1D79">
            <w:pPr>
              <w:spacing w:line="276" w:lineRule="auto"/>
              <w:rPr>
                <w:szCs w:val="20"/>
              </w:rPr>
            </w:pPr>
            <w:r w:rsidRPr="00AF671F">
              <w:rPr>
                <w:szCs w:val="20"/>
              </w:rPr>
              <w:t>Dispor de porta USB-C para carregamento e porta USB 2.0 para transferência de dados;</w:t>
            </w:r>
          </w:p>
          <w:p w14:paraId="508248CA" w14:textId="1BB22B4E" w:rsidR="004F1D79" w:rsidRPr="00AF671F" w:rsidRDefault="004F1D79" w:rsidP="004F1D79">
            <w:pPr>
              <w:spacing w:line="276" w:lineRule="auto"/>
              <w:rPr>
                <w:szCs w:val="20"/>
              </w:rPr>
            </w:pPr>
            <w:r w:rsidRPr="00AF671F">
              <w:rPr>
                <w:szCs w:val="20"/>
              </w:rPr>
              <w:t>Deve possuir câmera interna com foco automático de 13MP ou melhor, com flash;</w:t>
            </w:r>
          </w:p>
          <w:p w14:paraId="312F5ADB" w14:textId="724255DE" w:rsidR="004F1D79" w:rsidRPr="00AF671F" w:rsidRDefault="004F1D79" w:rsidP="004F1D79">
            <w:pPr>
              <w:spacing w:line="276" w:lineRule="auto"/>
              <w:rPr>
                <w:szCs w:val="20"/>
              </w:rPr>
            </w:pPr>
            <w:r w:rsidRPr="00AF671F">
              <w:rPr>
                <w:szCs w:val="20"/>
              </w:rPr>
              <w:t>Deve possuir Bússola interna, acelerômetro e sensor de luz ambiente integrados ao coletor de dados;</w:t>
            </w:r>
          </w:p>
          <w:p w14:paraId="00BD4580" w14:textId="6EBC9E0C" w:rsidR="004F1D79" w:rsidRPr="00AF671F" w:rsidRDefault="004F1D79" w:rsidP="004F1D79">
            <w:pPr>
              <w:spacing w:line="276" w:lineRule="auto"/>
              <w:rPr>
                <w:szCs w:val="20"/>
              </w:rPr>
            </w:pPr>
            <w:r w:rsidRPr="00AF671F">
              <w:rPr>
                <w:szCs w:val="20"/>
              </w:rPr>
              <w:t xml:space="preserve">Deve possuir GNSS de navegação integrado com GPS, GLONASS, </w:t>
            </w:r>
            <w:proofErr w:type="spellStart"/>
            <w:r w:rsidRPr="00AF671F">
              <w:rPr>
                <w:szCs w:val="20"/>
              </w:rPr>
              <w:t>Galileo</w:t>
            </w:r>
            <w:proofErr w:type="spellEnd"/>
            <w:r w:rsidRPr="00AF671F">
              <w:rPr>
                <w:szCs w:val="20"/>
              </w:rPr>
              <w:t xml:space="preserve"> e </w:t>
            </w:r>
            <w:proofErr w:type="spellStart"/>
            <w:r w:rsidRPr="00AF671F">
              <w:rPr>
                <w:szCs w:val="20"/>
              </w:rPr>
              <w:t>BeiDou</w:t>
            </w:r>
            <w:proofErr w:type="spellEnd"/>
            <w:r w:rsidRPr="00AF671F">
              <w:rPr>
                <w:szCs w:val="20"/>
              </w:rPr>
              <w:t>;</w:t>
            </w:r>
          </w:p>
          <w:p w14:paraId="781FECFA" w14:textId="374C0744" w:rsidR="004F1D79" w:rsidRPr="00AF671F" w:rsidRDefault="004F1D79" w:rsidP="004F1D79">
            <w:pPr>
              <w:spacing w:line="276" w:lineRule="auto"/>
              <w:rPr>
                <w:szCs w:val="20"/>
              </w:rPr>
            </w:pPr>
            <w:r w:rsidRPr="00AF671F">
              <w:rPr>
                <w:szCs w:val="20"/>
              </w:rPr>
              <w:t>Peso máximo com bateria interna 1 Kg;</w:t>
            </w:r>
          </w:p>
          <w:p w14:paraId="7BD33CD6" w14:textId="77777777" w:rsidR="004F1D79" w:rsidRPr="00AF671F" w:rsidRDefault="004F1D79" w:rsidP="004F1D79">
            <w:pPr>
              <w:pStyle w:val="Default"/>
              <w:spacing w:line="276" w:lineRule="auto"/>
              <w:jc w:val="both"/>
              <w:rPr>
                <w:rFonts w:ascii="Arial" w:hAnsi="Arial" w:cs="Arial"/>
                <w:b/>
                <w:bCs/>
                <w:color w:val="auto"/>
                <w:sz w:val="20"/>
                <w:szCs w:val="20"/>
              </w:rPr>
            </w:pPr>
          </w:p>
          <w:p w14:paraId="71D1D972" w14:textId="77777777" w:rsidR="004F1D79" w:rsidRPr="00AF671F" w:rsidRDefault="004F1D79" w:rsidP="004F1D79">
            <w:pPr>
              <w:pStyle w:val="Default"/>
              <w:spacing w:line="276" w:lineRule="auto"/>
              <w:jc w:val="both"/>
              <w:rPr>
                <w:rFonts w:ascii="Arial" w:hAnsi="Arial" w:cs="Arial"/>
                <w:b/>
                <w:bCs/>
                <w:color w:val="auto"/>
                <w:sz w:val="20"/>
                <w:szCs w:val="20"/>
              </w:rPr>
            </w:pPr>
            <w:r w:rsidRPr="00AF671F">
              <w:rPr>
                <w:rFonts w:ascii="Arial" w:hAnsi="Arial" w:cs="Arial"/>
                <w:b/>
                <w:bCs/>
                <w:color w:val="auto"/>
                <w:sz w:val="20"/>
                <w:szCs w:val="20"/>
              </w:rPr>
              <w:t xml:space="preserve">Licença de Uso de Software de Coleta de Dados </w:t>
            </w:r>
          </w:p>
          <w:p w14:paraId="1A8FE66C" w14:textId="77777777" w:rsidR="004F1D79" w:rsidRPr="00AF671F" w:rsidRDefault="004F1D79" w:rsidP="004F1D79">
            <w:pPr>
              <w:pStyle w:val="PargrafodaLista"/>
              <w:ind w:left="0"/>
              <w:rPr>
                <w:szCs w:val="20"/>
              </w:rPr>
            </w:pPr>
            <w:r w:rsidRPr="00AF671F">
              <w:rPr>
                <w:szCs w:val="20"/>
              </w:rPr>
              <w:t>Deve ser fornecida Licença de Uso de Software de Coleta de dados, do mesmo fabricante dos Receptores GNSS, garantindo assim a total compatibilidade do sistema.</w:t>
            </w:r>
          </w:p>
          <w:p w14:paraId="1D878864" w14:textId="77777777" w:rsidR="004F1D79" w:rsidRPr="00AF671F" w:rsidRDefault="004F1D79" w:rsidP="004F1D79">
            <w:pPr>
              <w:spacing w:line="276" w:lineRule="auto"/>
              <w:rPr>
                <w:szCs w:val="20"/>
              </w:rPr>
            </w:pPr>
            <w:r w:rsidRPr="00AF671F">
              <w:rPr>
                <w:szCs w:val="20"/>
              </w:rPr>
              <w:t xml:space="preserve">Deverá possuir software em português para coleta de dados, configuração, gerenciamento do receptor e cálculo diversos. O mesmo software deverá permitir o controle de receptores GNSS e ainda permitir a realização simultânea de levantamentos stop </w:t>
            </w:r>
            <w:proofErr w:type="spellStart"/>
            <w:r w:rsidRPr="00AF671F">
              <w:rPr>
                <w:szCs w:val="20"/>
              </w:rPr>
              <w:t>and</w:t>
            </w:r>
            <w:proofErr w:type="spellEnd"/>
            <w:r w:rsidRPr="00AF671F">
              <w:rPr>
                <w:szCs w:val="20"/>
              </w:rPr>
              <w:t xml:space="preserve"> go, cinemático e locação.</w:t>
            </w:r>
          </w:p>
          <w:p w14:paraId="73881EEB" w14:textId="77777777" w:rsidR="004F1D79" w:rsidRPr="0047596A" w:rsidRDefault="004F1D79" w:rsidP="004F1D79">
            <w:pPr>
              <w:spacing w:line="276" w:lineRule="auto"/>
              <w:rPr>
                <w:b/>
                <w:bCs/>
                <w:szCs w:val="20"/>
              </w:rPr>
            </w:pPr>
          </w:p>
          <w:p w14:paraId="48171F39" w14:textId="77777777" w:rsidR="004F1D79" w:rsidRPr="0047596A" w:rsidRDefault="004F1D79" w:rsidP="004F1D79">
            <w:pPr>
              <w:pStyle w:val="Ttulo3"/>
              <w:spacing w:line="276" w:lineRule="auto"/>
              <w:ind w:left="0" w:firstLine="0"/>
              <w:rPr>
                <w:rFonts w:cs="Arial"/>
                <w:b/>
                <w:bCs/>
                <w:szCs w:val="20"/>
                <w:u w:val="single"/>
              </w:rPr>
            </w:pPr>
            <w:r w:rsidRPr="0047596A">
              <w:rPr>
                <w:rFonts w:cs="Arial"/>
                <w:b/>
                <w:bCs/>
                <w:szCs w:val="20"/>
                <w:u w:val="single"/>
              </w:rPr>
              <w:t>Acessórios que deverão acompanhar cada par de receptores:</w:t>
            </w:r>
          </w:p>
          <w:p w14:paraId="3A159F4E" w14:textId="77777777" w:rsidR="004F1D79" w:rsidRPr="0047596A" w:rsidRDefault="004F1D79" w:rsidP="004F1D79">
            <w:pPr>
              <w:tabs>
                <w:tab w:val="left" w:pos="426"/>
              </w:tabs>
              <w:spacing w:line="276" w:lineRule="auto"/>
              <w:ind w:left="284" w:hanging="284"/>
              <w:rPr>
                <w:b/>
                <w:bCs/>
                <w:szCs w:val="20"/>
              </w:rPr>
            </w:pPr>
            <w:r w:rsidRPr="00AF671F">
              <w:rPr>
                <w:szCs w:val="20"/>
              </w:rPr>
              <w:t>-</w:t>
            </w:r>
            <w:r w:rsidRPr="00AF671F">
              <w:rPr>
                <w:szCs w:val="20"/>
              </w:rPr>
              <w:tab/>
            </w:r>
            <w:r w:rsidRPr="0047596A">
              <w:rPr>
                <w:b/>
                <w:bCs/>
                <w:szCs w:val="20"/>
              </w:rPr>
              <w:t>02 baterias para cada Receptor, com carregadores capazes de carregarem todo o conjunto de uma só vez;</w:t>
            </w:r>
          </w:p>
          <w:p w14:paraId="6A8D45C1" w14:textId="77777777" w:rsidR="004F1D79" w:rsidRPr="0047596A" w:rsidRDefault="004F1D79" w:rsidP="004F1D79">
            <w:pPr>
              <w:spacing w:line="276" w:lineRule="auto"/>
              <w:ind w:left="284" w:hanging="284"/>
              <w:rPr>
                <w:b/>
                <w:bCs/>
                <w:szCs w:val="20"/>
              </w:rPr>
            </w:pPr>
            <w:r w:rsidRPr="0047596A">
              <w:rPr>
                <w:b/>
                <w:bCs/>
                <w:szCs w:val="20"/>
              </w:rPr>
              <w:t>-</w:t>
            </w:r>
            <w:r w:rsidRPr="0047596A">
              <w:rPr>
                <w:b/>
                <w:bCs/>
                <w:szCs w:val="20"/>
              </w:rPr>
              <w:tab/>
              <w:t>01 cabo para conectar receptor ao microcomputador;</w:t>
            </w:r>
          </w:p>
          <w:p w14:paraId="48B9F5D3" w14:textId="77777777" w:rsidR="004F1D79" w:rsidRPr="0047596A" w:rsidRDefault="004F1D79" w:rsidP="004F1D79">
            <w:pPr>
              <w:spacing w:line="276" w:lineRule="auto"/>
              <w:ind w:left="284" w:hanging="284"/>
              <w:rPr>
                <w:b/>
                <w:bCs/>
                <w:szCs w:val="20"/>
              </w:rPr>
            </w:pPr>
            <w:r w:rsidRPr="0047596A">
              <w:rPr>
                <w:b/>
                <w:bCs/>
                <w:szCs w:val="20"/>
              </w:rPr>
              <w:t>-</w:t>
            </w:r>
            <w:r w:rsidRPr="0047596A">
              <w:rPr>
                <w:b/>
                <w:bCs/>
                <w:szCs w:val="20"/>
              </w:rPr>
              <w:tab/>
              <w:t xml:space="preserve">01 base </w:t>
            </w:r>
            <w:proofErr w:type="spellStart"/>
            <w:r w:rsidRPr="0047596A">
              <w:rPr>
                <w:b/>
                <w:bCs/>
                <w:szCs w:val="20"/>
              </w:rPr>
              <w:t>nivelante</w:t>
            </w:r>
            <w:proofErr w:type="spellEnd"/>
            <w:r w:rsidRPr="0047596A">
              <w:rPr>
                <w:b/>
                <w:bCs/>
                <w:szCs w:val="20"/>
              </w:rPr>
              <w:t xml:space="preserve"> com adaptador;</w:t>
            </w:r>
          </w:p>
          <w:p w14:paraId="21186B08" w14:textId="77777777" w:rsidR="004F1D79" w:rsidRPr="0047596A" w:rsidRDefault="004F1D79" w:rsidP="00C949E9">
            <w:pPr>
              <w:numPr>
                <w:ilvl w:val="0"/>
                <w:numId w:val="24"/>
              </w:numPr>
              <w:suppressAutoHyphens w:val="0"/>
              <w:spacing w:line="276" w:lineRule="auto"/>
              <w:ind w:left="284"/>
              <w:rPr>
                <w:b/>
                <w:bCs/>
                <w:szCs w:val="20"/>
              </w:rPr>
            </w:pPr>
            <w:r w:rsidRPr="0047596A">
              <w:rPr>
                <w:b/>
                <w:bCs/>
                <w:szCs w:val="20"/>
              </w:rPr>
              <w:t>01 tripé de alumínio para receptor base;</w:t>
            </w:r>
          </w:p>
          <w:p w14:paraId="40CEE168" w14:textId="77777777" w:rsidR="004F1D79" w:rsidRPr="0047596A" w:rsidRDefault="004F1D79" w:rsidP="00C949E9">
            <w:pPr>
              <w:numPr>
                <w:ilvl w:val="0"/>
                <w:numId w:val="24"/>
              </w:numPr>
              <w:suppressAutoHyphens w:val="0"/>
              <w:spacing w:line="276" w:lineRule="auto"/>
              <w:ind w:left="284"/>
              <w:rPr>
                <w:b/>
                <w:bCs/>
                <w:szCs w:val="20"/>
              </w:rPr>
            </w:pPr>
            <w:r w:rsidRPr="0047596A">
              <w:rPr>
                <w:b/>
                <w:bCs/>
                <w:szCs w:val="20"/>
              </w:rPr>
              <w:lastRenderedPageBreak/>
              <w:t xml:space="preserve">01 bastão extensível de fibra de carbono ou fibra de vidro, de no mínimo 2,0 metros para o receptor </w:t>
            </w:r>
            <w:proofErr w:type="spellStart"/>
            <w:r w:rsidRPr="0047596A">
              <w:rPr>
                <w:b/>
                <w:bCs/>
                <w:szCs w:val="20"/>
              </w:rPr>
              <w:t>rover</w:t>
            </w:r>
            <w:proofErr w:type="spellEnd"/>
            <w:r w:rsidRPr="0047596A">
              <w:rPr>
                <w:b/>
                <w:bCs/>
                <w:szCs w:val="20"/>
              </w:rPr>
              <w:t>;</w:t>
            </w:r>
          </w:p>
          <w:p w14:paraId="5BAA21E7" w14:textId="77777777" w:rsidR="004F1D79" w:rsidRPr="0047596A" w:rsidRDefault="004F1D79" w:rsidP="00C949E9">
            <w:pPr>
              <w:numPr>
                <w:ilvl w:val="0"/>
                <w:numId w:val="24"/>
              </w:numPr>
              <w:suppressAutoHyphens w:val="0"/>
              <w:spacing w:line="276" w:lineRule="auto"/>
              <w:ind w:left="284"/>
              <w:rPr>
                <w:b/>
                <w:bCs/>
                <w:szCs w:val="20"/>
              </w:rPr>
            </w:pPr>
            <w:r w:rsidRPr="0047596A">
              <w:rPr>
                <w:b/>
                <w:bCs/>
                <w:szCs w:val="20"/>
              </w:rPr>
              <w:t xml:space="preserve">01 </w:t>
            </w:r>
            <w:proofErr w:type="spellStart"/>
            <w:r w:rsidRPr="0047596A">
              <w:rPr>
                <w:b/>
                <w:bCs/>
                <w:szCs w:val="20"/>
              </w:rPr>
              <w:t>bipé</w:t>
            </w:r>
            <w:proofErr w:type="spellEnd"/>
            <w:r w:rsidRPr="0047596A">
              <w:rPr>
                <w:b/>
                <w:bCs/>
                <w:szCs w:val="20"/>
              </w:rPr>
              <w:t xml:space="preserve"> para bastão;</w:t>
            </w:r>
          </w:p>
          <w:p w14:paraId="28E393EE" w14:textId="77777777" w:rsidR="004F1D79" w:rsidRPr="0047596A" w:rsidRDefault="004F1D79" w:rsidP="00C949E9">
            <w:pPr>
              <w:numPr>
                <w:ilvl w:val="0"/>
                <w:numId w:val="24"/>
              </w:numPr>
              <w:suppressAutoHyphens w:val="0"/>
              <w:spacing w:line="276" w:lineRule="auto"/>
              <w:ind w:left="284"/>
              <w:rPr>
                <w:b/>
                <w:bCs/>
                <w:szCs w:val="20"/>
              </w:rPr>
            </w:pPr>
            <w:r w:rsidRPr="0047596A">
              <w:rPr>
                <w:b/>
                <w:bCs/>
                <w:szCs w:val="20"/>
              </w:rPr>
              <w:t>02 malas rígidas do próprio fabricante (uma para cada receptor);</w:t>
            </w:r>
          </w:p>
          <w:p w14:paraId="3DAED259" w14:textId="77777777" w:rsidR="004F1D79" w:rsidRPr="0047596A" w:rsidRDefault="004F1D79" w:rsidP="00C949E9">
            <w:pPr>
              <w:numPr>
                <w:ilvl w:val="0"/>
                <w:numId w:val="24"/>
              </w:numPr>
              <w:suppressAutoHyphens w:val="0"/>
              <w:spacing w:line="276" w:lineRule="auto"/>
              <w:ind w:left="284"/>
              <w:rPr>
                <w:b/>
                <w:bCs/>
                <w:szCs w:val="20"/>
              </w:rPr>
            </w:pPr>
            <w:bookmarkStart w:id="106" w:name="_Hlk95417168"/>
            <w:r w:rsidRPr="0047596A">
              <w:rPr>
                <w:b/>
                <w:bCs/>
                <w:szCs w:val="20"/>
              </w:rPr>
              <w:t>01 suporte/Engate para acoplar o coletor de dados no bastão;</w:t>
            </w:r>
          </w:p>
          <w:bookmarkEnd w:id="106"/>
          <w:p w14:paraId="76C885B5" w14:textId="77777777" w:rsidR="004F1D79" w:rsidRPr="0047596A" w:rsidRDefault="004F1D79" w:rsidP="00C949E9">
            <w:pPr>
              <w:numPr>
                <w:ilvl w:val="0"/>
                <w:numId w:val="24"/>
              </w:numPr>
              <w:suppressAutoHyphens w:val="0"/>
              <w:spacing w:line="276" w:lineRule="auto"/>
              <w:ind w:left="284"/>
              <w:rPr>
                <w:b/>
                <w:bCs/>
                <w:szCs w:val="20"/>
              </w:rPr>
            </w:pPr>
            <w:r w:rsidRPr="0047596A">
              <w:rPr>
                <w:b/>
                <w:bCs/>
                <w:szCs w:val="20"/>
              </w:rPr>
              <w:t>Demais itens necessários para a utilização do sistema.</w:t>
            </w:r>
          </w:p>
          <w:p w14:paraId="05BE67BE" w14:textId="77777777" w:rsidR="004F1D79" w:rsidRPr="00AF671F" w:rsidRDefault="004F1D79" w:rsidP="004F1D79">
            <w:pPr>
              <w:spacing w:line="276" w:lineRule="auto"/>
              <w:ind w:hanging="284"/>
              <w:rPr>
                <w:szCs w:val="20"/>
              </w:rPr>
            </w:pPr>
          </w:p>
          <w:p w14:paraId="749EA894" w14:textId="77777777" w:rsidR="004F1D79" w:rsidRPr="00AF671F" w:rsidRDefault="004F1D79" w:rsidP="004F1D79">
            <w:pPr>
              <w:spacing w:line="276" w:lineRule="auto"/>
              <w:rPr>
                <w:b/>
                <w:szCs w:val="20"/>
              </w:rPr>
            </w:pPr>
            <w:r w:rsidRPr="00AF671F">
              <w:rPr>
                <w:b/>
                <w:szCs w:val="20"/>
              </w:rPr>
              <w:t xml:space="preserve">OBS: </w:t>
            </w:r>
          </w:p>
          <w:p w14:paraId="05B63DB0" w14:textId="77777777" w:rsidR="004F1D79" w:rsidRPr="00AF671F" w:rsidRDefault="004F1D79" w:rsidP="004F1D79">
            <w:pPr>
              <w:spacing w:line="276" w:lineRule="auto"/>
              <w:rPr>
                <w:b/>
                <w:bCs/>
                <w:szCs w:val="20"/>
              </w:rPr>
            </w:pPr>
          </w:p>
          <w:p w14:paraId="3B694F98" w14:textId="77777777" w:rsidR="004F1D79" w:rsidRPr="00AF671F" w:rsidRDefault="004F1D79" w:rsidP="00C949E9">
            <w:pPr>
              <w:numPr>
                <w:ilvl w:val="0"/>
                <w:numId w:val="25"/>
              </w:numPr>
              <w:tabs>
                <w:tab w:val="clear" w:pos="720"/>
              </w:tabs>
              <w:suppressAutoHyphens w:val="0"/>
              <w:spacing w:line="276" w:lineRule="auto"/>
              <w:ind w:left="426" w:hanging="426"/>
              <w:rPr>
                <w:b/>
                <w:bCs/>
                <w:szCs w:val="20"/>
              </w:rPr>
            </w:pPr>
            <w:r w:rsidRPr="00AF671F">
              <w:rPr>
                <w:b/>
                <w:bCs/>
                <w:szCs w:val="20"/>
              </w:rPr>
              <w:t>Todos os itens (hardwares e softwares) ofertados deverão ser obrigatoriamente do mesmo fabricante e no idioma Português (exceto acessórios como tripés e bastões), garantindo assim total compatibilidade do sistema. Isso inclui o Receptor e sua Placa de Processamento, esses itens devem ser do mesmo fabricante para garantir a total compatibilidade do sistema e evitar prejuízos técnicos ao órgão. Não serão aceitos equipamentos que, para atenderem as solicitações técnicas do Edital, necessitem alterar peças ou placas, evitando assim dúvidas sobre as configurações do equipamento.</w:t>
            </w:r>
          </w:p>
          <w:p w14:paraId="521F5F12" w14:textId="77777777" w:rsidR="004F1D79" w:rsidRPr="00AF671F" w:rsidRDefault="004F1D79" w:rsidP="00C949E9">
            <w:pPr>
              <w:numPr>
                <w:ilvl w:val="0"/>
                <w:numId w:val="25"/>
              </w:numPr>
              <w:tabs>
                <w:tab w:val="clear" w:pos="720"/>
              </w:tabs>
              <w:suppressAutoHyphens w:val="0"/>
              <w:spacing w:line="276" w:lineRule="auto"/>
              <w:ind w:left="426" w:hanging="426"/>
              <w:rPr>
                <w:b/>
                <w:bCs/>
                <w:szCs w:val="20"/>
              </w:rPr>
            </w:pPr>
            <w:r w:rsidRPr="00AF671F">
              <w:rPr>
                <w:b/>
                <w:bCs/>
                <w:szCs w:val="20"/>
              </w:rPr>
              <w:t>O proponente deverá apresentar carta do fabricante dos equipamentos ofertados, mencionando que o proponente é seu distribuidor autorizado e atestando que o proponente está capacitado pelo fabricante a prestar assistência técnica, treinamento e suporte aos seus produtos.</w:t>
            </w:r>
          </w:p>
          <w:p w14:paraId="188F221D" w14:textId="77777777" w:rsidR="004F1D79" w:rsidRPr="00AF671F" w:rsidRDefault="004F1D79" w:rsidP="00C949E9">
            <w:pPr>
              <w:numPr>
                <w:ilvl w:val="0"/>
                <w:numId w:val="25"/>
              </w:numPr>
              <w:tabs>
                <w:tab w:val="clear" w:pos="720"/>
              </w:tabs>
              <w:suppressAutoHyphens w:val="0"/>
              <w:spacing w:line="276" w:lineRule="auto"/>
              <w:ind w:left="426" w:hanging="426"/>
              <w:rPr>
                <w:b/>
                <w:bCs/>
                <w:szCs w:val="20"/>
              </w:rPr>
            </w:pPr>
            <w:r w:rsidRPr="00AF671F">
              <w:rPr>
                <w:b/>
                <w:bCs/>
                <w:szCs w:val="20"/>
              </w:rPr>
              <w:t>O proponente deverá ofertar treinamento, sem ônus, num local a ser definido pelo Órgão, com duração de até 16 horas (2 dias), para até 5 participantes.</w:t>
            </w:r>
          </w:p>
          <w:p w14:paraId="461C6D94" w14:textId="77777777" w:rsidR="004F1D79" w:rsidRPr="00AF671F" w:rsidRDefault="004F1D79" w:rsidP="00C949E9">
            <w:pPr>
              <w:numPr>
                <w:ilvl w:val="0"/>
                <w:numId w:val="25"/>
              </w:numPr>
              <w:tabs>
                <w:tab w:val="clear" w:pos="720"/>
              </w:tabs>
              <w:suppressAutoHyphens w:val="0"/>
              <w:spacing w:line="276" w:lineRule="auto"/>
              <w:ind w:left="426" w:hanging="426"/>
              <w:rPr>
                <w:b/>
                <w:bCs/>
                <w:szCs w:val="20"/>
              </w:rPr>
            </w:pPr>
            <w:r w:rsidRPr="00AF671F">
              <w:rPr>
                <w:b/>
                <w:bCs/>
                <w:szCs w:val="20"/>
              </w:rPr>
              <w:t>Todas as informações técnicas, obrigatoriamente, deverão estar disponíveis em catálogo, ou manual, ou site do fabricante ou ainda em carta escrita pelo fabricante.</w:t>
            </w:r>
          </w:p>
          <w:p w14:paraId="4BA4A5B3" w14:textId="77777777" w:rsidR="004F1D79" w:rsidRPr="00AF671F" w:rsidRDefault="004F1D79" w:rsidP="00C949E9">
            <w:pPr>
              <w:numPr>
                <w:ilvl w:val="0"/>
                <w:numId w:val="25"/>
              </w:numPr>
              <w:tabs>
                <w:tab w:val="clear" w:pos="720"/>
              </w:tabs>
              <w:suppressAutoHyphens w:val="0"/>
              <w:spacing w:line="276" w:lineRule="auto"/>
              <w:ind w:left="426" w:hanging="426"/>
              <w:rPr>
                <w:b/>
                <w:bCs/>
                <w:szCs w:val="20"/>
              </w:rPr>
            </w:pPr>
            <w:r w:rsidRPr="00AF671F">
              <w:rPr>
                <w:b/>
                <w:bCs/>
                <w:szCs w:val="20"/>
              </w:rPr>
              <w:t>O prazo de garantia para os itens ofertados não poderá ser inferior a 12 (doze) meses contados a partir da data do fornecimento.</w:t>
            </w:r>
          </w:p>
          <w:p w14:paraId="0675A331" w14:textId="77777777" w:rsidR="004F1D79" w:rsidRPr="00AF671F" w:rsidRDefault="004F1D79" w:rsidP="00C949E9">
            <w:pPr>
              <w:numPr>
                <w:ilvl w:val="0"/>
                <w:numId w:val="25"/>
              </w:numPr>
              <w:tabs>
                <w:tab w:val="clear" w:pos="720"/>
              </w:tabs>
              <w:suppressAutoHyphens w:val="0"/>
              <w:spacing w:line="276" w:lineRule="auto"/>
              <w:ind w:left="426" w:hanging="426"/>
              <w:rPr>
                <w:b/>
                <w:bCs/>
                <w:szCs w:val="20"/>
              </w:rPr>
            </w:pPr>
            <w:r w:rsidRPr="00AF671F">
              <w:rPr>
                <w:b/>
                <w:bCs/>
                <w:szCs w:val="20"/>
              </w:rPr>
              <w:t>O receptor deve ser, obrigatoriamente, homologado pela ANATEL e estar com a homologação vigente na data do pregão e na data da entrega do equipamento.</w:t>
            </w:r>
          </w:p>
          <w:p w14:paraId="71E3C46A" w14:textId="77777777" w:rsidR="004F1D79" w:rsidRPr="00AF671F" w:rsidRDefault="004F1D79" w:rsidP="00C949E9">
            <w:pPr>
              <w:numPr>
                <w:ilvl w:val="0"/>
                <w:numId w:val="25"/>
              </w:numPr>
              <w:tabs>
                <w:tab w:val="clear" w:pos="720"/>
              </w:tabs>
              <w:suppressAutoHyphens w:val="0"/>
              <w:spacing w:line="276" w:lineRule="auto"/>
              <w:ind w:left="426" w:hanging="426"/>
              <w:rPr>
                <w:b/>
                <w:bCs/>
                <w:szCs w:val="20"/>
              </w:rPr>
            </w:pPr>
            <w:r w:rsidRPr="00AF671F">
              <w:rPr>
                <w:b/>
                <w:bCs/>
                <w:szCs w:val="20"/>
              </w:rPr>
              <w:t>Deverá também ser apresentados atestados de capacidade técnica, de equipamentos similares aos ofertados no presente pregão, mencionando marca e modelo, em quantidade igual ou superior a 50% do total licitado. Os atestados, obrigatoriamente, devem possuir assinatura com firma reconhecida em cartório.</w:t>
            </w:r>
          </w:p>
          <w:p w14:paraId="15833F44" w14:textId="77777777" w:rsidR="00C6039A" w:rsidRPr="00AF671F" w:rsidRDefault="00C6039A" w:rsidP="00C6039A">
            <w:pPr>
              <w:suppressAutoHyphens w:val="0"/>
              <w:spacing w:line="276" w:lineRule="auto"/>
              <w:rPr>
                <w:szCs w:val="20"/>
              </w:rPr>
            </w:pPr>
          </w:p>
          <w:p w14:paraId="2BCBA27B" w14:textId="77777777" w:rsidR="004F1D79" w:rsidRPr="00AF671F" w:rsidRDefault="004F1D79" w:rsidP="001C1DA6">
            <w:pPr>
              <w:rPr>
                <w:b/>
                <w:bCs/>
                <w:szCs w:val="20"/>
              </w:rPr>
            </w:pPr>
          </w:p>
          <w:p w14:paraId="70B55BC2" w14:textId="0EB42190" w:rsidR="004D18B9" w:rsidRPr="0047596A" w:rsidRDefault="004D18B9" w:rsidP="001C1DA6">
            <w:pPr>
              <w:rPr>
                <w:b/>
                <w:bCs/>
                <w:szCs w:val="20"/>
                <w:lang w:eastAsia="en-US"/>
              </w:rPr>
            </w:pPr>
            <w:r w:rsidRPr="0047596A">
              <w:rPr>
                <w:b/>
                <w:bCs/>
                <w:szCs w:val="20"/>
                <w:lang w:eastAsia="en-US"/>
              </w:rPr>
              <w:t xml:space="preserve">O proponente deverá ofertar treinamento, sem ônus, num local a ser definido pelo Órgão, com duração de até </w:t>
            </w:r>
            <w:r w:rsidR="004F1D79" w:rsidRPr="0047596A">
              <w:rPr>
                <w:b/>
                <w:bCs/>
                <w:szCs w:val="20"/>
                <w:lang w:eastAsia="en-US"/>
              </w:rPr>
              <w:t>24</w:t>
            </w:r>
            <w:r w:rsidRPr="0047596A">
              <w:rPr>
                <w:b/>
                <w:bCs/>
                <w:szCs w:val="20"/>
                <w:lang w:eastAsia="en-US"/>
              </w:rPr>
              <w:t xml:space="preserve"> horas (</w:t>
            </w:r>
            <w:r w:rsidR="004F1D79" w:rsidRPr="0047596A">
              <w:rPr>
                <w:b/>
                <w:bCs/>
                <w:szCs w:val="20"/>
                <w:lang w:eastAsia="en-US"/>
              </w:rPr>
              <w:t>3</w:t>
            </w:r>
            <w:r w:rsidRPr="0047596A">
              <w:rPr>
                <w:b/>
                <w:bCs/>
                <w:szCs w:val="20"/>
                <w:lang w:eastAsia="en-US"/>
              </w:rPr>
              <w:t xml:space="preserve"> dias).</w:t>
            </w:r>
          </w:p>
          <w:p w14:paraId="788E1384" w14:textId="77777777" w:rsidR="004D18B9" w:rsidRPr="0047596A" w:rsidRDefault="004D18B9" w:rsidP="00607635">
            <w:pPr>
              <w:rPr>
                <w:b/>
                <w:bCs/>
                <w:szCs w:val="20"/>
                <w:lang w:eastAsia="en-US"/>
              </w:rPr>
            </w:pPr>
            <w:r w:rsidRPr="0047596A">
              <w:rPr>
                <w:b/>
                <w:bCs/>
                <w:szCs w:val="20"/>
                <w:lang w:eastAsia="en-US"/>
              </w:rPr>
              <w:t xml:space="preserve">O proponente deverá apresentar carta do fabricante dos equipamentos ofertados, mencionando que o proponente é seu distribuidor autorizado e atestando que o proponente está capacitado pelo fabricante a prestar assistência técnica, treinamento e suporte aos seus produtos. </w:t>
            </w:r>
          </w:p>
          <w:p w14:paraId="12E65168" w14:textId="1EFA735F" w:rsidR="004D18B9" w:rsidRPr="00AF671F" w:rsidRDefault="004D18B9" w:rsidP="001C1DA6">
            <w:pPr>
              <w:rPr>
                <w:szCs w:val="20"/>
              </w:rPr>
            </w:pPr>
            <w:r w:rsidRPr="0047596A">
              <w:rPr>
                <w:b/>
                <w:bCs/>
                <w:szCs w:val="20"/>
                <w:lang w:eastAsia="en-US"/>
              </w:rPr>
              <w:t xml:space="preserve">Os Receptores GNSS devem estar homologados junto à ANATEL, dentro do prazo de validade, que permita a operação destes equipamentos no Brasil. </w:t>
            </w:r>
          </w:p>
          <w:p w14:paraId="28CDB92E" w14:textId="77777777" w:rsidR="004D18B9" w:rsidRDefault="004D18B9" w:rsidP="001C1DA6">
            <w:pPr>
              <w:rPr>
                <w:szCs w:val="20"/>
              </w:rPr>
            </w:pPr>
          </w:p>
          <w:p w14:paraId="406F4618" w14:textId="77777777" w:rsidR="00200AC9" w:rsidRDefault="00200AC9" w:rsidP="001C1DA6">
            <w:pPr>
              <w:rPr>
                <w:szCs w:val="20"/>
              </w:rPr>
            </w:pPr>
          </w:p>
          <w:p w14:paraId="5AF3AA06" w14:textId="77777777" w:rsidR="00200AC9" w:rsidRDefault="00200AC9" w:rsidP="001C1DA6">
            <w:pPr>
              <w:rPr>
                <w:szCs w:val="20"/>
              </w:rPr>
            </w:pPr>
          </w:p>
          <w:p w14:paraId="1DA6A842" w14:textId="77777777" w:rsidR="00200AC9" w:rsidRPr="00AF671F" w:rsidRDefault="00200AC9" w:rsidP="001C1DA6">
            <w:pPr>
              <w:rPr>
                <w:szCs w:val="20"/>
              </w:rPr>
            </w:pPr>
          </w:p>
          <w:p w14:paraId="505B77F9" w14:textId="77777777" w:rsidR="004D18B9" w:rsidRPr="00AF671F" w:rsidRDefault="004D18B9" w:rsidP="001C1DA6">
            <w:pPr>
              <w:spacing w:line="360" w:lineRule="auto"/>
              <w:jc w:val="left"/>
              <w:rPr>
                <w:szCs w:val="20"/>
              </w:rPr>
            </w:pPr>
          </w:p>
        </w:tc>
      </w:tr>
      <w:tr w:rsidR="00D745D5" w:rsidRPr="00AF671F" w14:paraId="767F3C5F" w14:textId="77777777" w:rsidTr="00554893">
        <w:trPr>
          <w:trHeight w:val="70"/>
        </w:trPr>
        <w:tc>
          <w:tcPr>
            <w:tcW w:w="435" w:type="pct"/>
            <w:shd w:val="clear" w:color="auto" w:fill="auto"/>
            <w:noWrap/>
            <w:vAlign w:val="center"/>
          </w:tcPr>
          <w:p w14:paraId="5677E766" w14:textId="77777777" w:rsidR="00D745D5" w:rsidRPr="00026EA3" w:rsidRDefault="00D745D5" w:rsidP="00D745D5">
            <w:pPr>
              <w:spacing w:line="360" w:lineRule="auto"/>
              <w:jc w:val="center"/>
              <w:rPr>
                <w:rFonts w:eastAsia="Times New Roman"/>
                <w:b/>
                <w:bCs/>
                <w:color w:val="000000"/>
                <w:szCs w:val="20"/>
                <w:lang w:eastAsia="pt-BR"/>
              </w:rPr>
            </w:pPr>
            <w:r w:rsidRPr="00026EA3">
              <w:rPr>
                <w:rFonts w:eastAsia="Times New Roman"/>
                <w:b/>
                <w:bCs/>
                <w:color w:val="000000"/>
                <w:szCs w:val="20"/>
                <w:lang w:eastAsia="pt-BR"/>
              </w:rPr>
              <w:lastRenderedPageBreak/>
              <w:t>07</w:t>
            </w:r>
          </w:p>
          <w:p w14:paraId="50F5134A" w14:textId="77777777" w:rsidR="00D745D5" w:rsidRPr="00026EA3" w:rsidRDefault="00D745D5" w:rsidP="00D745D5">
            <w:pPr>
              <w:spacing w:line="360" w:lineRule="auto"/>
              <w:jc w:val="center"/>
              <w:rPr>
                <w:rFonts w:eastAsia="Times New Roman"/>
                <w:b/>
                <w:bCs/>
                <w:color w:val="000000"/>
                <w:szCs w:val="20"/>
                <w:lang w:eastAsia="pt-BR"/>
              </w:rPr>
            </w:pPr>
            <w:r>
              <w:rPr>
                <w:rFonts w:eastAsia="Times New Roman"/>
                <w:b/>
                <w:bCs/>
                <w:color w:val="000000"/>
                <w:szCs w:val="20"/>
                <w:lang w:eastAsia="pt-BR"/>
              </w:rPr>
              <w:t>e</w:t>
            </w:r>
          </w:p>
          <w:p w14:paraId="7CCD535E" w14:textId="64F1D28D" w:rsidR="00D745D5" w:rsidRPr="00026EA3" w:rsidRDefault="00D745D5" w:rsidP="00D745D5">
            <w:pPr>
              <w:spacing w:line="360" w:lineRule="auto"/>
              <w:jc w:val="center"/>
              <w:rPr>
                <w:rFonts w:eastAsia="Times New Roman"/>
                <w:b/>
                <w:bCs/>
                <w:color w:val="000000"/>
                <w:szCs w:val="20"/>
                <w:lang w:eastAsia="pt-BR"/>
              </w:rPr>
            </w:pPr>
            <w:r w:rsidRPr="00026EA3">
              <w:rPr>
                <w:rFonts w:eastAsia="Times New Roman"/>
                <w:b/>
                <w:bCs/>
                <w:color w:val="000000"/>
                <w:szCs w:val="20"/>
                <w:lang w:eastAsia="pt-BR"/>
              </w:rPr>
              <w:t>08</w:t>
            </w:r>
          </w:p>
        </w:tc>
        <w:tc>
          <w:tcPr>
            <w:tcW w:w="4565" w:type="pct"/>
            <w:shd w:val="clear" w:color="auto" w:fill="auto"/>
          </w:tcPr>
          <w:p w14:paraId="5184E4AE" w14:textId="77777777" w:rsidR="00D745D5" w:rsidRPr="00AF671F" w:rsidRDefault="00D745D5" w:rsidP="00D745D5">
            <w:pPr>
              <w:spacing w:line="360" w:lineRule="auto"/>
              <w:jc w:val="left"/>
              <w:rPr>
                <w:b/>
                <w:bCs/>
                <w:szCs w:val="20"/>
              </w:rPr>
            </w:pPr>
            <w:r w:rsidRPr="00AF671F">
              <w:rPr>
                <w:b/>
                <w:bCs/>
                <w:szCs w:val="20"/>
              </w:rPr>
              <w:t>Rádio externo</w:t>
            </w:r>
          </w:p>
          <w:p w14:paraId="7245DA5F" w14:textId="77777777" w:rsidR="00D745D5" w:rsidRPr="00AF671F" w:rsidRDefault="00D745D5" w:rsidP="00D745D5">
            <w:pPr>
              <w:spacing w:line="360" w:lineRule="auto"/>
              <w:jc w:val="left"/>
              <w:rPr>
                <w:szCs w:val="20"/>
              </w:rPr>
            </w:pPr>
            <w:r w:rsidRPr="00AF671F">
              <w:rPr>
                <w:szCs w:val="20"/>
              </w:rPr>
              <w:t>Rádio Externo com potência de saída de 35W.</w:t>
            </w:r>
          </w:p>
          <w:p w14:paraId="7CD775AE" w14:textId="77777777" w:rsidR="00D745D5" w:rsidRPr="00AF671F" w:rsidRDefault="00D745D5" w:rsidP="00D745D5">
            <w:pPr>
              <w:spacing w:line="360" w:lineRule="auto"/>
              <w:jc w:val="left"/>
              <w:rPr>
                <w:szCs w:val="20"/>
              </w:rPr>
            </w:pPr>
            <w:r w:rsidRPr="00AF671F">
              <w:rPr>
                <w:szCs w:val="20"/>
              </w:rPr>
              <w:t xml:space="preserve">Alimentação de 9 a 16V. </w:t>
            </w:r>
          </w:p>
          <w:p w14:paraId="70CA881F" w14:textId="77777777" w:rsidR="00D745D5" w:rsidRPr="00AF671F" w:rsidRDefault="00D745D5" w:rsidP="00D745D5">
            <w:pPr>
              <w:spacing w:line="360" w:lineRule="auto"/>
              <w:jc w:val="left"/>
              <w:rPr>
                <w:szCs w:val="20"/>
              </w:rPr>
            </w:pPr>
            <w:r w:rsidRPr="00AF671F">
              <w:rPr>
                <w:szCs w:val="20"/>
              </w:rPr>
              <w:t>Canais programáveis.</w:t>
            </w:r>
          </w:p>
          <w:p w14:paraId="24D50D77" w14:textId="77777777" w:rsidR="00D745D5" w:rsidRPr="00AF671F" w:rsidRDefault="00D745D5" w:rsidP="00D745D5">
            <w:pPr>
              <w:spacing w:line="360" w:lineRule="auto"/>
              <w:jc w:val="left"/>
              <w:rPr>
                <w:szCs w:val="20"/>
              </w:rPr>
            </w:pPr>
            <w:r w:rsidRPr="00AF671F">
              <w:rPr>
                <w:szCs w:val="20"/>
              </w:rPr>
              <w:t>Faixa de frequência para operação: de 410MHz a 470MHz.</w:t>
            </w:r>
          </w:p>
          <w:p w14:paraId="1C725FFB" w14:textId="77777777" w:rsidR="00D745D5" w:rsidRPr="00AF671F" w:rsidRDefault="00D745D5" w:rsidP="00D745D5">
            <w:pPr>
              <w:spacing w:line="360" w:lineRule="auto"/>
              <w:jc w:val="left"/>
              <w:rPr>
                <w:szCs w:val="20"/>
              </w:rPr>
            </w:pPr>
            <w:r w:rsidRPr="00AF671F">
              <w:rPr>
                <w:szCs w:val="20"/>
              </w:rPr>
              <w:t>Display integrado para operação.</w:t>
            </w:r>
          </w:p>
          <w:p w14:paraId="6AD8DA2D" w14:textId="77777777" w:rsidR="00D745D5" w:rsidRPr="00AF671F" w:rsidRDefault="00D745D5" w:rsidP="00D745D5">
            <w:pPr>
              <w:spacing w:line="360" w:lineRule="auto"/>
              <w:jc w:val="left"/>
              <w:rPr>
                <w:szCs w:val="20"/>
              </w:rPr>
            </w:pPr>
            <w:r w:rsidRPr="00AF671F">
              <w:rPr>
                <w:szCs w:val="20"/>
              </w:rPr>
              <w:t>O rádio deve estar homologação pela ANATEL.</w:t>
            </w:r>
          </w:p>
          <w:p w14:paraId="1C36E0D1" w14:textId="77777777" w:rsidR="00D745D5" w:rsidRPr="00AF671F" w:rsidRDefault="00D745D5" w:rsidP="00D745D5">
            <w:pPr>
              <w:spacing w:line="360" w:lineRule="auto"/>
              <w:jc w:val="left"/>
              <w:rPr>
                <w:b/>
                <w:bCs/>
                <w:szCs w:val="20"/>
              </w:rPr>
            </w:pPr>
            <w:r w:rsidRPr="00AF671F">
              <w:rPr>
                <w:b/>
                <w:bCs/>
                <w:szCs w:val="20"/>
              </w:rPr>
              <w:t>Observação:</w:t>
            </w:r>
            <w:r w:rsidRPr="00AF671F">
              <w:rPr>
                <w:b/>
                <w:bCs/>
                <w:szCs w:val="20"/>
              </w:rPr>
              <w:br/>
              <w:t xml:space="preserve">Para evitar qualquer incompatibilidade o rádio deverá ser da mesma marca dos Receptores GNSS </w:t>
            </w:r>
          </w:p>
          <w:p w14:paraId="6C0427FE" w14:textId="77777777" w:rsidR="00D745D5" w:rsidRPr="00AF671F" w:rsidRDefault="00D745D5" w:rsidP="00AA4369">
            <w:pPr>
              <w:spacing w:line="276" w:lineRule="auto"/>
              <w:rPr>
                <w:b/>
                <w:bCs/>
                <w:szCs w:val="20"/>
              </w:rPr>
            </w:pPr>
          </w:p>
        </w:tc>
      </w:tr>
      <w:tr w:rsidR="004D18B9" w:rsidRPr="00AF671F" w14:paraId="2997928C" w14:textId="77777777" w:rsidTr="00554893">
        <w:trPr>
          <w:trHeight w:val="70"/>
        </w:trPr>
        <w:tc>
          <w:tcPr>
            <w:tcW w:w="435" w:type="pct"/>
            <w:shd w:val="clear" w:color="auto" w:fill="auto"/>
            <w:noWrap/>
            <w:vAlign w:val="center"/>
          </w:tcPr>
          <w:p w14:paraId="45483536" w14:textId="0AF0B688" w:rsidR="004D18B9" w:rsidRPr="00026EA3" w:rsidRDefault="00026EA3" w:rsidP="001C1DA6">
            <w:pPr>
              <w:spacing w:line="360" w:lineRule="auto"/>
              <w:jc w:val="center"/>
              <w:rPr>
                <w:rFonts w:eastAsia="Times New Roman"/>
                <w:b/>
                <w:bCs/>
                <w:color w:val="000000"/>
                <w:szCs w:val="20"/>
                <w:lang w:eastAsia="pt-BR"/>
              </w:rPr>
            </w:pPr>
            <w:r w:rsidRPr="00026EA3">
              <w:rPr>
                <w:rFonts w:eastAsia="Times New Roman"/>
                <w:b/>
                <w:bCs/>
                <w:color w:val="000000"/>
                <w:szCs w:val="20"/>
                <w:lang w:eastAsia="pt-BR"/>
              </w:rPr>
              <w:t>0</w:t>
            </w:r>
            <w:r w:rsidR="00D745D5">
              <w:rPr>
                <w:rFonts w:eastAsia="Times New Roman"/>
                <w:b/>
                <w:bCs/>
                <w:color w:val="000000"/>
                <w:szCs w:val="20"/>
                <w:lang w:eastAsia="pt-BR"/>
              </w:rPr>
              <w:t>9</w:t>
            </w:r>
          </w:p>
          <w:p w14:paraId="18E68016" w14:textId="22BF0DDB" w:rsidR="00026EA3" w:rsidRPr="00026EA3" w:rsidRDefault="00026EA3" w:rsidP="001C1DA6">
            <w:pPr>
              <w:spacing w:line="360" w:lineRule="auto"/>
              <w:jc w:val="center"/>
              <w:rPr>
                <w:rFonts w:eastAsia="Times New Roman"/>
                <w:b/>
                <w:bCs/>
                <w:color w:val="000000"/>
                <w:szCs w:val="20"/>
                <w:lang w:eastAsia="pt-BR"/>
              </w:rPr>
            </w:pPr>
            <w:r>
              <w:rPr>
                <w:rFonts w:eastAsia="Times New Roman"/>
                <w:b/>
                <w:bCs/>
                <w:color w:val="000000"/>
                <w:szCs w:val="20"/>
                <w:lang w:eastAsia="pt-BR"/>
              </w:rPr>
              <w:t>e</w:t>
            </w:r>
          </w:p>
          <w:p w14:paraId="11B1438B" w14:textId="060428DB" w:rsidR="00026EA3" w:rsidRPr="00AF671F" w:rsidRDefault="00D745D5" w:rsidP="001C1DA6">
            <w:pPr>
              <w:spacing w:line="360" w:lineRule="auto"/>
              <w:jc w:val="center"/>
              <w:rPr>
                <w:rFonts w:eastAsia="Times New Roman"/>
                <w:color w:val="000000"/>
                <w:szCs w:val="20"/>
                <w:lang w:eastAsia="pt-BR"/>
              </w:rPr>
            </w:pPr>
            <w:r>
              <w:rPr>
                <w:rFonts w:eastAsia="Times New Roman"/>
                <w:color w:val="000000"/>
                <w:szCs w:val="20"/>
                <w:lang w:eastAsia="pt-BR"/>
              </w:rPr>
              <w:t>10</w:t>
            </w:r>
          </w:p>
        </w:tc>
        <w:tc>
          <w:tcPr>
            <w:tcW w:w="4565" w:type="pct"/>
            <w:shd w:val="clear" w:color="auto" w:fill="auto"/>
          </w:tcPr>
          <w:p w14:paraId="5878EF74" w14:textId="0F1F25EA" w:rsidR="004D18B9" w:rsidRPr="00AF671F" w:rsidRDefault="004921FB" w:rsidP="00AA4369">
            <w:pPr>
              <w:spacing w:line="276" w:lineRule="auto"/>
              <w:rPr>
                <w:b/>
                <w:bCs/>
                <w:szCs w:val="20"/>
              </w:rPr>
            </w:pPr>
            <w:r w:rsidRPr="00AF671F">
              <w:rPr>
                <w:b/>
                <w:bCs/>
                <w:szCs w:val="20"/>
              </w:rPr>
              <w:t>E</w:t>
            </w:r>
            <w:r w:rsidR="006C0FC7" w:rsidRPr="00AF671F">
              <w:rPr>
                <w:b/>
                <w:bCs/>
                <w:szCs w:val="20"/>
              </w:rPr>
              <w:t>stação</w:t>
            </w:r>
            <w:r w:rsidRPr="00AF671F">
              <w:rPr>
                <w:b/>
                <w:bCs/>
                <w:szCs w:val="20"/>
              </w:rPr>
              <w:t xml:space="preserve"> T</w:t>
            </w:r>
            <w:r w:rsidR="006C0FC7" w:rsidRPr="00AF671F">
              <w:rPr>
                <w:b/>
                <w:bCs/>
                <w:szCs w:val="20"/>
              </w:rPr>
              <w:t>otal</w:t>
            </w:r>
          </w:p>
          <w:p w14:paraId="4DBDD4D9" w14:textId="77777777" w:rsidR="00AA4369" w:rsidRPr="00AF671F" w:rsidRDefault="00AA4369" w:rsidP="00AA4369">
            <w:pPr>
              <w:spacing w:line="276" w:lineRule="auto"/>
              <w:rPr>
                <w:szCs w:val="20"/>
              </w:rPr>
            </w:pPr>
            <w:r w:rsidRPr="00AF671F">
              <w:rPr>
                <w:szCs w:val="20"/>
              </w:rPr>
              <w:t>Estação Total Eletrônica com as seguintes especificações mínimas:</w:t>
            </w:r>
          </w:p>
          <w:p w14:paraId="069B5CC1" w14:textId="77777777" w:rsidR="00AA4369" w:rsidRPr="00AF671F" w:rsidRDefault="00AA4369" w:rsidP="00AA4369">
            <w:pPr>
              <w:spacing w:line="276" w:lineRule="auto"/>
              <w:rPr>
                <w:szCs w:val="20"/>
              </w:rPr>
            </w:pPr>
          </w:p>
          <w:p w14:paraId="11421C60" w14:textId="77777777" w:rsidR="00AA4369" w:rsidRPr="00AF671F" w:rsidRDefault="00AA4369" w:rsidP="00182D07">
            <w:pPr>
              <w:suppressAutoHyphens w:val="0"/>
              <w:spacing w:line="276" w:lineRule="auto"/>
              <w:rPr>
                <w:szCs w:val="20"/>
              </w:rPr>
            </w:pPr>
            <w:r w:rsidRPr="00AF671F">
              <w:rPr>
                <w:szCs w:val="20"/>
              </w:rPr>
              <w:t>Possuir teclado expandido com no mínimo 25 teclas físicas que facilitem a operação do equipamento;</w:t>
            </w:r>
          </w:p>
          <w:p w14:paraId="3047548F" w14:textId="77777777" w:rsidR="00AA4369" w:rsidRPr="00AF671F" w:rsidRDefault="00AA4369" w:rsidP="00182D07">
            <w:pPr>
              <w:suppressAutoHyphens w:val="0"/>
              <w:spacing w:line="276" w:lineRule="auto"/>
              <w:rPr>
                <w:szCs w:val="20"/>
              </w:rPr>
            </w:pPr>
            <w:r w:rsidRPr="00AF671F">
              <w:rPr>
                <w:szCs w:val="20"/>
              </w:rPr>
              <w:t>Ser à prova d'água, de acordo com especificação IP55 (resistente a poeira e água) ou superior;</w:t>
            </w:r>
          </w:p>
          <w:p w14:paraId="3B83C8F1" w14:textId="77777777" w:rsidR="00AA4369" w:rsidRPr="00AF671F" w:rsidRDefault="00AA4369" w:rsidP="00182D07">
            <w:pPr>
              <w:suppressAutoHyphens w:val="0"/>
              <w:spacing w:line="276" w:lineRule="auto"/>
              <w:rPr>
                <w:szCs w:val="20"/>
              </w:rPr>
            </w:pPr>
            <w:r w:rsidRPr="00AF671F">
              <w:rPr>
                <w:szCs w:val="20"/>
              </w:rPr>
              <w:t>Possuir leitura direta de 1";</w:t>
            </w:r>
          </w:p>
          <w:p w14:paraId="49C09AF8" w14:textId="77777777" w:rsidR="00AA4369" w:rsidRPr="00AF671F" w:rsidRDefault="00AA4369" w:rsidP="00182D07">
            <w:pPr>
              <w:suppressAutoHyphens w:val="0"/>
              <w:spacing w:line="276" w:lineRule="auto"/>
              <w:rPr>
                <w:szCs w:val="20"/>
              </w:rPr>
            </w:pPr>
            <w:r w:rsidRPr="00AF671F">
              <w:rPr>
                <w:szCs w:val="20"/>
              </w:rPr>
              <w:t>Possuir aumento de 30x, ou melhor, e poder de resolução de 3”;</w:t>
            </w:r>
          </w:p>
          <w:p w14:paraId="7D05F8A0" w14:textId="77777777" w:rsidR="00AA4369" w:rsidRPr="00AF671F" w:rsidRDefault="00AA4369" w:rsidP="00182D07">
            <w:pPr>
              <w:suppressAutoHyphens w:val="0"/>
              <w:spacing w:line="276" w:lineRule="auto"/>
              <w:rPr>
                <w:szCs w:val="20"/>
              </w:rPr>
            </w:pPr>
            <w:r w:rsidRPr="00AF671F">
              <w:rPr>
                <w:szCs w:val="20"/>
              </w:rPr>
              <w:t>Possuir distância de foco mínimo de 1,5m;</w:t>
            </w:r>
          </w:p>
          <w:p w14:paraId="69201ED7" w14:textId="77777777" w:rsidR="00AA4369" w:rsidRPr="00AF671F" w:rsidRDefault="00AA4369" w:rsidP="00182D07">
            <w:pPr>
              <w:suppressAutoHyphens w:val="0"/>
              <w:spacing w:line="276" w:lineRule="auto"/>
              <w:rPr>
                <w:szCs w:val="20"/>
              </w:rPr>
            </w:pPr>
            <w:r w:rsidRPr="00AF671F">
              <w:rPr>
                <w:szCs w:val="20"/>
              </w:rPr>
              <w:t>Campo de visão de 1º20’ ou melhor;</w:t>
            </w:r>
          </w:p>
          <w:p w14:paraId="104BFCBE" w14:textId="77777777" w:rsidR="00AA4369" w:rsidRPr="00AF671F" w:rsidRDefault="00AA4369" w:rsidP="00182D07">
            <w:pPr>
              <w:suppressAutoHyphens w:val="0"/>
              <w:spacing w:line="276" w:lineRule="auto"/>
              <w:rPr>
                <w:szCs w:val="20"/>
              </w:rPr>
            </w:pPr>
            <w:r w:rsidRPr="00AF671F">
              <w:rPr>
                <w:szCs w:val="20"/>
              </w:rPr>
              <w:t>Possuir display com resolução mínima de 128x64pixels e menus em Português;</w:t>
            </w:r>
          </w:p>
          <w:p w14:paraId="4E2BC84F" w14:textId="77777777" w:rsidR="00AA4369" w:rsidRPr="00AF671F" w:rsidRDefault="00AA4369" w:rsidP="00182D07">
            <w:pPr>
              <w:suppressAutoHyphens w:val="0"/>
              <w:spacing w:line="276" w:lineRule="auto"/>
              <w:rPr>
                <w:szCs w:val="20"/>
              </w:rPr>
            </w:pPr>
            <w:r w:rsidRPr="00AF671F">
              <w:rPr>
                <w:szCs w:val="20"/>
              </w:rPr>
              <w:t>Possuir alcance de medição de distâncias de até 4.000 m com 01 prisma e de 600m sem uso de prisma;</w:t>
            </w:r>
          </w:p>
          <w:p w14:paraId="00B05CE3" w14:textId="77777777" w:rsidR="00AA4369" w:rsidRPr="00AF671F" w:rsidRDefault="00AA4369" w:rsidP="00182D07">
            <w:pPr>
              <w:suppressAutoHyphens w:val="0"/>
              <w:spacing w:line="276" w:lineRule="auto"/>
              <w:rPr>
                <w:szCs w:val="20"/>
              </w:rPr>
            </w:pPr>
            <w:r w:rsidRPr="00AF671F">
              <w:rPr>
                <w:szCs w:val="20"/>
              </w:rPr>
              <w:t>Ter precisão linear no modo com prisma igual ou melhor a 2mm + 2ppm e de 3mm + 2ppm no modo sem prisma;</w:t>
            </w:r>
          </w:p>
          <w:p w14:paraId="08E8304F" w14:textId="77777777" w:rsidR="00AA4369" w:rsidRPr="00AF671F" w:rsidRDefault="00AA4369" w:rsidP="00182D07">
            <w:pPr>
              <w:suppressAutoHyphens w:val="0"/>
              <w:spacing w:line="276" w:lineRule="auto"/>
              <w:rPr>
                <w:szCs w:val="20"/>
              </w:rPr>
            </w:pPr>
            <w:r w:rsidRPr="00AF671F">
              <w:rPr>
                <w:szCs w:val="20"/>
              </w:rPr>
              <w:t>Ter precisão angular igual ou melhor a 05” (cinco segundos);</w:t>
            </w:r>
          </w:p>
          <w:p w14:paraId="4E91F0E2" w14:textId="77777777" w:rsidR="00AA4369" w:rsidRPr="00AF671F" w:rsidRDefault="00AA4369" w:rsidP="00182D07">
            <w:pPr>
              <w:suppressAutoHyphens w:val="0"/>
              <w:spacing w:line="276" w:lineRule="auto"/>
              <w:rPr>
                <w:szCs w:val="20"/>
              </w:rPr>
            </w:pPr>
            <w:r w:rsidRPr="00AF671F">
              <w:rPr>
                <w:szCs w:val="20"/>
              </w:rPr>
              <w:t>Possuir compensador nos eixos horizontal e vertical, de até 3’ (três minutos), ou melhor;</w:t>
            </w:r>
          </w:p>
          <w:p w14:paraId="4FD2FD8F" w14:textId="321B95ED" w:rsidR="00AA4369" w:rsidRPr="00AF671F" w:rsidRDefault="00182D07" w:rsidP="00182D07">
            <w:pPr>
              <w:suppressAutoHyphens w:val="0"/>
              <w:spacing w:line="276" w:lineRule="auto"/>
              <w:rPr>
                <w:szCs w:val="20"/>
              </w:rPr>
            </w:pPr>
            <w:r w:rsidRPr="00AF671F">
              <w:rPr>
                <w:szCs w:val="20"/>
              </w:rPr>
              <w:t>P</w:t>
            </w:r>
            <w:r w:rsidR="00AA4369" w:rsidRPr="00AF671F">
              <w:rPr>
                <w:szCs w:val="20"/>
              </w:rPr>
              <w:t>ossuir coletor de dados interno com memória, no mínimo de 50.000 pontos de coordenadas e atributos;</w:t>
            </w:r>
          </w:p>
          <w:p w14:paraId="6C5624DF" w14:textId="77777777" w:rsidR="00AA4369" w:rsidRPr="00AF671F" w:rsidRDefault="00AA4369" w:rsidP="00182D07">
            <w:pPr>
              <w:suppressAutoHyphens w:val="0"/>
              <w:spacing w:line="276" w:lineRule="auto"/>
              <w:rPr>
                <w:szCs w:val="20"/>
              </w:rPr>
            </w:pPr>
            <w:r w:rsidRPr="00AF671F">
              <w:rPr>
                <w:szCs w:val="20"/>
              </w:rPr>
              <w:t>Capaz de realizar medições com prismas em intervalos de até 0,4 segundos ou melhor e no modo sem prisma em intervalos de até 0,4 segundos ou melhor;</w:t>
            </w:r>
          </w:p>
          <w:p w14:paraId="3FD17B9E" w14:textId="77777777" w:rsidR="00AA4369" w:rsidRPr="00AF671F" w:rsidRDefault="00AA4369" w:rsidP="00182D07">
            <w:pPr>
              <w:suppressAutoHyphens w:val="0"/>
              <w:spacing w:line="276" w:lineRule="auto"/>
              <w:rPr>
                <w:szCs w:val="20"/>
              </w:rPr>
            </w:pPr>
            <w:r w:rsidRPr="00AF671F">
              <w:rPr>
                <w:szCs w:val="20"/>
              </w:rPr>
              <w:t xml:space="preserve">Deverá possuir peso de até 5,0kg com bateria e possuir temperatura de operação -20C a +50C; </w:t>
            </w:r>
          </w:p>
          <w:p w14:paraId="628038EF" w14:textId="77777777" w:rsidR="00AA4369" w:rsidRPr="00AF671F" w:rsidRDefault="00AA4369" w:rsidP="00182D07">
            <w:pPr>
              <w:suppressAutoHyphens w:val="0"/>
              <w:spacing w:line="276" w:lineRule="auto"/>
              <w:rPr>
                <w:szCs w:val="20"/>
              </w:rPr>
            </w:pPr>
            <w:r w:rsidRPr="00AF671F">
              <w:rPr>
                <w:szCs w:val="20"/>
              </w:rPr>
              <w:t>Tempo de operação da bateria igual ou superior a 14 (quatorze) horas e tempo de recarga total de cada bateria igual ou inferior a 6 (seis) horas;</w:t>
            </w:r>
          </w:p>
          <w:p w14:paraId="6C150F2D" w14:textId="77777777" w:rsidR="00AA4369" w:rsidRPr="00AF671F" w:rsidRDefault="00AA4369" w:rsidP="00182D07">
            <w:pPr>
              <w:suppressAutoHyphens w:val="0"/>
              <w:spacing w:line="276" w:lineRule="auto"/>
              <w:rPr>
                <w:szCs w:val="20"/>
              </w:rPr>
            </w:pPr>
            <w:r w:rsidRPr="00AF671F">
              <w:rPr>
                <w:szCs w:val="20"/>
              </w:rPr>
              <w:t>Possuir prumo ótico com aumento de 3x, ou melhor;</w:t>
            </w:r>
          </w:p>
          <w:p w14:paraId="7EF40FD4" w14:textId="77777777" w:rsidR="00AA4369" w:rsidRPr="00AF671F" w:rsidRDefault="00AA4369" w:rsidP="00182D07">
            <w:pPr>
              <w:suppressAutoHyphens w:val="0"/>
              <w:spacing w:line="276" w:lineRule="auto"/>
              <w:rPr>
                <w:szCs w:val="20"/>
              </w:rPr>
            </w:pPr>
            <w:r w:rsidRPr="00AF671F">
              <w:rPr>
                <w:szCs w:val="20"/>
              </w:rPr>
              <w:t>Possuir nível bolha circular com sensibilidade de 10’/2mm ou melhor;</w:t>
            </w:r>
          </w:p>
          <w:p w14:paraId="74103A2A" w14:textId="77777777" w:rsidR="00AA4369" w:rsidRPr="00AF671F" w:rsidRDefault="00AA4369" w:rsidP="00182D07">
            <w:pPr>
              <w:suppressAutoHyphens w:val="0"/>
              <w:spacing w:line="276" w:lineRule="auto"/>
              <w:rPr>
                <w:szCs w:val="20"/>
              </w:rPr>
            </w:pPr>
            <w:r w:rsidRPr="00AF671F">
              <w:rPr>
                <w:szCs w:val="20"/>
              </w:rPr>
              <w:t>Trabalhar sobre pressões barométricas de 400mmHg a 999mmHg, 533hPa a 1332hPa e 15,8inHg a 39,3inHg.</w:t>
            </w:r>
          </w:p>
          <w:p w14:paraId="2D944ABB" w14:textId="77777777" w:rsidR="00AA4369" w:rsidRPr="00AF671F" w:rsidRDefault="00AA4369" w:rsidP="00182D07">
            <w:pPr>
              <w:suppressAutoHyphens w:val="0"/>
              <w:spacing w:line="276" w:lineRule="auto"/>
              <w:rPr>
                <w:szCs w:val="20"/>
              </w:rPr>
            </w:pPr>
            <w:r w:rsidRPr="00AF671F">
              <w:rPr>
                <w:szCs w:val="20"/>
              </w:rPr>
              <w:t xml:space="preserve">Ser capaz de calcular: </w:t>
            </w:r>
          </w:p>
          <w:p w14:paraId="2D03A9F2" w14:textId="77777777" w:rsidR="00AA4369" w:rsidRPr="00AF671F" w:rsidRDefault="00AA4369" w:rsidP="00AA4369">
            <w:pPr>
              <w:spacing w:line="276" w:lineRule="auto"/>
              <w:rPr>
                <w:szCs w:val="20"/>
              </w:rPr>
            </w:pPr>
            <w:r w:rsidRPr="00AF671F">
              <w:rPr>
                <w:szCs w:val="20"/>
              </w:rPr>
              <w:t xml:space="preserve">- cota da estação, através de leitura de pontos conhecidos; </w:t>
            </w:r>
          </w:p>
          <w:p w14:paraId="009B83BB" w14:textId="77777777" w:rsidR="00AA4369" w:rsidRPr="00AF671F" w:rsidRDefault="00AA4369" w:rsidP="00AA4369">
            <w:pPr>
              <w:spacing w:line="276" w:lineRule="auto"/>
              <w:rPr>
                <w:szCs w:val="20"/>
              </w:rPr>
            </w:pPr>
            <w:r w:rsidRPr="00AF671F">
              <w:rPr>
                <w:szCs w:val="20"/>
              </w:rPr>
              <w:t>- área, durante a coleta de dados ou pontos armazenados;</w:t>
            </w:r>
          </w:p>
          <w:p w14:paraId="6919561A" w14:textId="77777777" w:rsidR="00AA4369" w:rsidRPr="00AF671F" w:rsidRDefault="00AA4369" w:rsidP="00AA4369">
            <w:pPr>
              <w:spacing w:line="276" w:lineRule="auto"/>
              <w:rPr>
                <w:szCs w:val="20"/>
              </w:rPr>
            </w:pPr>
            <w:r w:rsidRPr="00AF671F">
              <w:rPr>
                <w:szCs w:val="20"/>
              </w:rPr>
              <w:t>- distância horizontal, vertical e desnível entre pontos lidos da mesma estação;</w:t>
            </w:r>
          </w:p>
          <w:p w14:paraId="0C0913FE" w14:textId="77777777" w:rsidR="00AA4369" w:rsidRPr="00AF671F" w:rsidRDefault="00AA4369" w:rsidP="00AA4369">
            <w:pPr>
              <w:spacing w:line="276" w:lineRule="auto"/>
              <w:rPr>
                <w:szCs w:val="20"/>
              </w:rPr>
            </w:pPr>
            <w:r w:rsidRPr="00AF671F">
              <w:rPr>
                <w:szCs w:val="20"/>
              </w:rPr>
              <w:lastRenderedPageBreak/>
              <w:t>- coordenada X, Y e Z de ponto inacessível, após leitura de três pontos no mesmo plano (ex.: levantamento de pontos inacessíveis em fachadas de prédios);</w:t>
            </w:r>
          </w:p>
          <w:p w14:paraId="5350AF78" w14:textId="77777777" w:rsidR="00AA4369" w:rsidRPr="00AF671F" w:rsidRDefault="00AA4369" w:rsidP="00AA4369">
            <w:pPr>
              <w:spacing w:line="276" w:lineRule="auto"/>
              <w:rPr>
                <w:szCs w:val="20"/>
              </w:rPr>
            </w:pPr>
            <w:r w:rsidRPr="00AF671F">
              <w:rPr>
                <w:szCs w:val="20"/>
              </w:rPr>
              <w:t>- coordenada relativa de ponto em relação a uma linha base;</w:t>
            </w:r>
          </w:p>
          <w:p w14:paraId="59687146" w14:textId="77777777" w:rsidR="00AA4369" w:rsidRPr="00AF671F" w:rsidRDefault="00AA4369" w:rsidP="00182D07">
            <w:pPr>
              <w:suppressAutoHyphens w:val="0"/>
              <w:spacing w:line="276" w:lineRule="auto"/>
              <w:rPr>
                <w:szCs w:val="20"/>
              </w:rPr>
            </w:pPr>
            <w:r w:rsidRPr="00AF671F">
              <w:rPr>
                <w:szCs w:val="20"/>
              </w:rPr>
              <w:t>Possuir aplicação para locações;</w:t>
            </w:r>
          </w:p>
          <w:p w14:paraId="16CE6CBD" w14:textId="77777777" w:rsidR="00AA4369" w:rsidRPr="00AF671F" w:rsidRDefault="00AA4369" w:rsidP="00182D07">
            <w:pPr>
              <w:suppressAutoHyphens w:val="0"/>
              <w:spacing w:line="276" w:lineRule="auto"/>
              <w:rPr>
                <w:szCs w:val="20"/>
              </w:rPr>
            </w:pPr>
            <w:r w:rsidRPr="00AF671F">
              <w:rPr>
                <w:szCs w:val="20"/>
              </w:rPr>
              <w:t>Dotada de porta serial RS 232;</w:t>
            </w:r>
          </w:p>
          <w:p w14:paraId="082E4E21" w14:textId="77777777" w:rsidR="00AA4369" w:rsidRPr="00AF671F" w:rsidRDefault="00AA4369" w:rsidP="00182D07">
            <w:pPr>
              <w:suppressAutoHyphens w:val="0"/>
              <w:spacing w:line="276" w:lineRule="auto"/>
              <w:rPr>
                <w:szCs w:val="20"/>
              </w:rPr>
            </w:pPr>
            <w:r w:rsidRPr="00AF671F">
              <w:rPr>
                <w:szCs w:val="20"/>
              </w:rPr>
              <w:t>Possuir comunicação sem fio via Bluetooth;</w:t>
            </w:r>
          </w:p>
          <w:p w14:paraId="7377F5B1" w14:textId="77777777" w:rsidR="00AA4369" w:rsidRPr="00AF671F" w:rsidRDefault="00AA4369" w:rsidP="00182D07">
            <w:pPr>
              <w:suppressAutoHyphens w:val="0"/>
              <w:spacing w:line="276" w:lineRule="auto"/>
              <w:rPr>
                <w:szCs w:val="20"/>
              </w:rPr>
            </w:pPr>
            <w:r w:rsidRPr="00AF671F">
              <w:rPr>
                <w:szCs w:val="20"/>
              </w:rPr>
              <w:t>Capaz de transferir dados da Estação Total para o celular por aproximação através da tecnologia NFC, possibilitando que os dados coletados em campo sejam facilmente enviados para o escritório e evitando assim a necessidade do deslocamento da Estação Total até o escritório para que os dados possam ser trabalhados;</w:t>
            </w:r>
          </w:p>
          <w:p w14:paraId="5C197FDC" w14:textId="77777777" w:rsidR="00AA4369" w:rsidRPr="00AF671F" w:rsidRDefault="00AA4369" w:rsidP="00182D07">
            <w:pPr>
              <w:suppressAutoHyphens w:val="0"/>
              <w:spacing w:line="276" w:lineRule="auto"/>
              <w:rPr>
                <w:szCs w:val="20"/>
              </w:rPr>
            </w:pPr>
            <w:r w:rsidRPr="00AF671F">
              <w:rPr>
                <w:szCs w:val="20"/>
              </w:rPr>
              <w:t>Possuir aplicativo para transferência dos dados entre Estação Total e celular do mesmo fabricante da Estação Total, garantindo assim a total compatibilidade do sistema. O aplicativo deve permitir descarregar dados da Estação Total e carregar projetos para a mesma;</w:t>
            </w:r>
          </w:p>
          <w:p w14:paraId="594AFECD" w14:textId="77777777" w:rsidR="00AA4369" w:rsidRPr="00AF671F" w:rsidRDefault="00AA4369" w:rsidP="00182D07">
            <w:pPr>
              <w:suppressAutoHyphens w:val="0"/>
              <w:spacing w:line="276" w:lineRule="auto"/>
              <w:rPr>
                <w:szCs w:val="20"/>
              </w:rPr>
            </w:pPr>
            <w:r w:rsidRPr="00AF671F">
              <w:rPr>
                <w:szCs w:val="20"/>
              </w:rPr>
              <w:t>Garantia mínima de 1 (um) ano contra defeitos de fábrica.</w:t>
            </w:r>
          </w:p>
          <w:p w14:paraId="2D1DDD2F" w14:textId="77777777" w:rsidR="00AA4369" w:rsidRPr="00AF671F" w:rsidRDefault="00AA4369" w:rsidP="00AA4369">
            <w:pPr>
              <w:spacing w:line="276" w:lineRule="auto"/>
              <w:rPr>
                <w:szCs w:val="20"/>
              </w:rPr>
            </w:pPr>
          </w:p>
          <w:p w14:paraId="6DBB1E53" w14:textId="77777777" w:rsidR="00AA4369" w:rsidRPr="00AF671F" w:rsidRDefault="00AA4369" w:rsidP="00AA4369">
            <w:pPr>
              <w:spacing w:line="276" w:lineRule="auto"/>
              <w:rPr>
                <w:szCs w:val="20"/>
              </w:rPr>
            </w:pPr>
            <w:r w:rsidRPr="00AF671F">
              <w:rPr>
                <w:szCs w:val="20"/>
              </w:rPr>
              <w:t>Com os seguintes acessórios:</w:t>
            </w:r>
          </w:p>
          <w:p w14:paraId="3E875694" w14:textId="77777777" w:rsidR="00AA4369" w:rsidRPr="00AF671F" w:rsidRDefault="00AA4369" w:rsidP="00182D07">
            <w:pPr>
              <w:suppressAutoHyphens w:val="0"/>
              <w:spacing w:line="276" w:lineRule="auto"/>
              <w:rPr>
                <w:szCs w:val="20"/>
              </w:rPr>
            </w:pPr>
            <w:r w:rsidRPr="00AF671F">
              <w:rPr>
                <w:szCs w:val="20"/>
              </w:rPr>
              <w:t>1 Bateria recarregável;</w:t>
            </w:r>
          </w:p>
          <w:p w14:paraId="6911527D" w14:textId="77777777" w:rsidR="00AA4369" w:rsidRPr="00AF671F" w:rsidRDefault="00AA4369" w:rsidP="00182D07">
            <w:pPr>
              <w:suppressAutoHyphens w:val="0"/>
              <w:spacing w:line="276" w:lineRule="auto"/>
              <w:rPr>
                <w:szCs w:val="20"/>
              </w:rPr>
            </w:pPr>
            <w:r w:rsidRPr="00AF671F">
              <w:rPr>
                <w:szCs w:val="20"/>
              </w:rPr>
              <w:t>Carregador de bateria;</w:t>
            </w:r>
          </w:p>
          <w:p w14:paraId="589686BC" w14:textId="77777777" w:rsidR="00AA4369" w:rsidRPr="00AF671F" w:rsidRDefault="00AA4369" w:rsidP="00182D07">
            <w:pPr>
              <w:suppressAutoHyphens w:val="0"/>
              <w:spacing w:line="276" w:lineRule="auto"/>
              <w:rPr>
                <w:szCs w:val="20"/>
              </w:rPr>
            </w:pPr>
            <w:r w:rsidRPr="00AF671F">
              <w:rPr>
                <w:szCs w:val="20"/>
              </w:rPr>
              <w:t>2 Prismas com suporte;</w:t>
            </w:r>
          </w:p>
          <w:p w14:paraId="21BBC7C5" w14:textId="77777777" w:rsidR="00AA4369" w:rsidRPr="00AF671F" w:rsidRDefault="00AA4369" w:rsidP="00182D07">
            <w:pPr>
              <w:suppressAutoHyphens w:val="0"/>
              <w:spacing w:line="276" w:lineRule="auto"/>
              <w:rPr>
                <w:szCs w:val="20"/>
              </w:rPr>
            </w:pPr>
            <w:r w:rsidRPr="00AF671F">
              <w:rPr>
                <w:szCs w:val="20"/>
              </w:rPr>
              <w:t>2 Bastões telescópicos de 2,50 m;</w:t>
            </w:r>
          </w:p>
          <w:p w14:paraId="3BEB9281" w14:textId="77777777" w:rsidR="00AA4369" w:rsidRPr="00AF671F" w:rsidRDefault="00AA4369" w:rsidP="00182D07">
            <w:pPr>
              <w:suppressAutoHyphens w:val="0"/>
              <w:spacing w:line="276" w:lineRule="auto"/>
              <w:rPr>
                <w:szCs w:val="20"/>
              </w:rPr>
            </w:pPr>
            <w:r w:rsidRPr="00AF671F">
              <w:rPr>
                <w:szCs w:val="20"/>
              </w:rPr>
              <w:t>1 Tripé de Alumínio;</w:t>
            </w:r>
          </w:p>
          <w:p w14:paraId="576032B5" w14:textId="77777777" w:rsidR="00AA4369" w:rsidRPr="00AF671F" w:rsidRDefault="00AA4369" w:rsidP="00182D07">
            <w:pPr>
              <w:suppressAutoHyphens w:val="0"/>
              <w:spacing w:line="276" w:lineRule="auto"/>
              <w:rPr>
                <w:szCs w:val="20"/>
              </w:rPr>
            </w:pPr>
            <w:r w:rsidRPr="00AF671F">
              <w:rPr>
                <w:szCs w:val="20"/>
              </w:rPr>
              <w:t>1 Cabo serial ou USB.</w:t>
            </w:r>
          </w:p>
          <w:p w14:paraId="20862D69" w14:textId="77777777" w:rsidR="00AA4369" w:rsidRPr="00AF671F" w:rsidRDefault="00AA4369" w:rsidP="00AA4369">
            <w:pPr>
              <w:spacing w:line="276" w:lineRule="auto"/>
              <w:rPr>
                <w:szCs w:val="20"/>
              </w:rPr>
            </w:pPr>
          </w:p>
          <w:p w14:paraId="5BDDE6E5" w14:textId="77777777" w:rsidR="00AA4369" w:rsidRPr="00AF671F" w:rsidRDefault="00AA4369" w:rsidP="00AA4369">
            <w:pPr>
              <w:spacing w:line="276" w:lineRule="auto"/>
              <w:rPr>
                <w:szCs w:val="20"/>
              </w:rPr>
            </w:pPr>
            <w:r w:rsidRPr="00AF671F">
              <w:rPr>
                <w:szCs w:val="20"/>
              </w:rPr>
              <w:t xml:space="preserve">OBS: </w:t>
            </w:r>
          </w:p>
          <w:p w14:paraId="6AEFB821" w14:textId="77777777" w:rsidR="00AA4369" w:rsidRPr="00AF671F" w:rsidRDefault="00AA4369" w:rsidP="00AA4369">
            <w:pPr>
              <w:spacing w:line="276" w:lineRule="auto"/>
              <w:rPr>
                <w:szCs w:val="20"/>
              </w:rPr>
            </w:pPr>
          </w:p>
          <w:p w14:paraId="0977BB22" w14:textId="77777777" w:rsidR="00AA4369" w:rsidRPr="00AF671F" w:rsidRDefault="00AA4369" w:rsidP="00C949E9">
            <w:pPr>
              <w:numPr>
                <w:ilvl w:val="0"/>
                <w:numId w:val="26"/>
              </w:numPr>
              <w:suppressAutoHyphens w:val="0"/>
              <w:spacing w:line="276" w:lineRule="auto"/>
              <w:rPr>
                <w:b/>
                <w:bCs/>
                <w:szCs w:val="20"/>
              </w:rPr>
            </w:pPr>
            <w:r w:rsidRPr="00AF671F">
              <w:rPr>
                <w:b/>
                <w:bCs/>
                <w:szCs w:val="20"/>
              </w:rPr>
              <w:t xml:space="preserve">Todos os itens (hardware e software) ofertados deverão ser obrigatoriamente do mesmo fabricante e no idioma Português (exceto acessórios como tripé, bastões, </w:t>
            </w:r>
            <w:proofErr w:type="spellStart"/>
            <w:r w:rsidRPr="00AF671F">
              <w:rPr>
                <w:b/>
                <w:bCs/>
                <w:szCs w:val="20"/>
              </w:rPr>
              <w:t>etc</w:t>
            </w:r>
            <w:proofErr w:type="spellEnd"/>
            <w:r w:rsidRPr="00AF671F">
              <w:rPr>
                <w:b/>
                <w:bCs/>
                <w:szCs w:val="20"/>
              </w:rPr>
              <w:t>).</w:t>
            </w:r>
          </w:p>
          <w:p w14:paraId="5152C59E" w14:textId="77777777" w:rsidR="00AA4369" w:rsidRPr="00AF671F" w:rsidRDefault="00AA4369" w:rsidP="00C949E9">
            <w:pPr>
              <w:numPr>
                <w:ilvl w:val="0"/>
                <w:numId w:val="26"/>
              </w:numPr>
              <w:suppressAutoHyphens w:val="0"/>
              <w:spacing w:line="276" w:lineRule="auto"/>
              <w:rPr>
                <w:b/>
                <w:bCs/>
                <w:szCs w:val="20"/>
              </w:rPr>
            </w:pPr>
            <w:r w:rsidRPr="00AF671F">
              <w:rPr>
                <w:b/>
                <w:bCs/>
                <w:szCs w:val="20"/>
              </w:rPr>
              <w:t>O prazo de garantia para os itens ofertados não poderá ser inferior a 12 (doze) meses para a Estação Total e de 3 (três) meses para os demais acessórios contados a partir da data do fornecimento.</w:t>
            </w:r>
          </w:p>
          <w:p w14:paraId="6F741610" w14:textId="77777777" w:rsidR="00AA4369" w:rsidRPr="00AF671F" w:rsidRDefault="00AA4369" w:rsidP="00C949E9">
            <w:pPr>
              <w:numPr>
                <w:ilvl w:val="0"/>
                <w:numId w:val="26"/>
              </w:numPr>
              <w:suppressAutoHyphens w:val="0"/>
              <w:spacing w:line="276" w:lineRule="auto"/>
              <w:rPr>
                <w:b/>
                <w:bCs/>
                <w:szCs w:val="20"/>
              </w:rPr>
            </w:pPr>
            <w:r w:rsidRPr="00AF671F">
              <w:rPr>
                <w:b/>
                <w:bCs/>
                <w:szCs w:val="20"/>
              </w:rPr>
              <w:t>O proponente deverá apresentar carta do fabricante da Estação Total ofertada, mencionando que o proponente é seu distribuidor autorizado e atestando que o proponente está capacitado pelo fabricante a prestar assistência técnica, treinamento e suporte aos seus produtos.</w:t>
            </w:r>
          </w:p>
          <w:p w14:paraId="537F5195" w14:textId="77777777" w:rsidR="00AA4369" w:rsidRPr="00AF671F" w:rsidRDefault="00AA4369" w:rsidP="00C949E9">
            <w:pPr>
              <w:numPr>
                <w:ilvl w:val="0"/>
                <w:numId w:val="26"/>
              </w:numPr>
              <w:suppressAutoHyphens w:val="0"/>
              <w:spacing w:line="276" w:lineRule="auto"/>
              <w:rPr>
                <w:b/>
                <w:bCs/>
                <w:szCs w:val="20"/>
              </w:rPr>
            </w:pPr>
            <w:r w:rsidRPr="00AF671F">
              <w:rPr>
                <w:b/>
                <w:bCs/>
                <w:szCs w:val="20"/>
              </w:rPr>
              <w:t>Todas as informações técnicas, obrigatoriamente, deverão estar disponíveis em catálogo, ou manual, ou site do fabricante.</w:t>
            </w:r>
          </w:p>
          <w:p w14:paraId="56699F03" w14:textId="77777777" w:rsidR="00AA4369" w:rsidRPr="00AF671F" w:rsidRDefault="00AA4369" w:rsidP="00C949E9">
            <w:pPr>
              <w:numPr>
                <w:ilvl w:val="0"/>
                <w:numId w:val="26"/>
              </w:numPr>
              <w:suppressAutoHyphens w:val="0"/>
              <w:spacing w:line="276" w:lineRule="auto"/>
              <w:rPr>
                <w:szCs w:val="20"/>
              </w:rPr>
            </w:pPr>
            <w:r w:rsidRPr="00AF671F">
              <w:rPr>
                <w:b/>
                <w:bCs/>
                <w:szCs w:val="20"/>
              </w:rPr>
              <w:t>O proponente deve ofertar suporte técnico gratuito, fornecido por pessoal especializado, por tempo igual ou superior ao período de garantia da Estação Total</w:t>
            </w:r>
            <w:r w:rsidRPr="00AF671F">
              <w:rPr>
                <w:szCs w:val="20"/>
              </w:rPr>
              <w:t>.</w:t>
            </w:r>
          </w:p>
          <w:p w14:paraId="600AA7B0" w14:textId="77777777" w:rsidR="00AA4369" w:rsidRPr="00AF671F" w:rsidRDefault="00AA4369" w:rsidP="00AA4369">
            <w:pPr>
              <w:spacing w:line="276" w:lineRule="auto"/>
              <w:rPr>
                <w:szCs w:val="20"/>
              </w:rPr>
            </w:pPr>
          </w:p>
          <w:p w14:paraId="06A37354" w14:textId="77777777" w:rsidR="004D18B9" w:rsidRPr="00AF671F" w:rsidRDefault="004D18B9" w:rsidP="00AA4369">
            <w:pPr>
              <w:spacing w:line="276" w:lineRule="auto"/>
              <w:rPr>
                <w:szCs w:val="20"/>
              </w:rPr>
            </w:pPr>
          </w:p>
        </w:tc>
      </w:tr>
      <w:tr w:rsidR="00554893" w:rsidRPr="00AF671F" w14:paraId="0FF2CE0D" w14:textId="77777777" w:rsidTr="00554893">
        <w:trPr>
          <w:trHeight w:val="70"/>
        </w:trPr>
        <w:tc>
          <w:tcPr>
            <w:tcW w:w="435" w:type="pct"/>
            <w:shd w:val="clear" w:color="auto" w:fill="auto"/>
            <w:noWrap/>
            <w:vAlign w:val="center"/>
          </w:tcPr>
          <w:p w14:paraId="19DA3B4D" w14:textId="608BD573" w:rsidR="00554893" w:rsidRPr="00AF671F" w:rsidRDefault="00554893" w:rsidP="001C1DA6">
            <w:pPr>
              <w:spacing w:line="360" w:lineRule="auto"/>
              <w:jc w:val="center"/>
              <w:rPr>
                <w:rFonts w:eastAsia="Times New Roman"/>
                <w:b/>
                <w:bCs/>
                <w:color w:val="000000"/>
                <w:szCs w:val="20"/>
                <w:lang w:eastAsia="pt-BR"/>
              </w:rPr>
            </w:pPr>
            <w:r>
              <w:rPr>
                <w:rFonts w:eastAsia="Times New Roman"/>
                <w:b/>
                <w:bCs/>
                <w:color w:val="000000"/>
                <w:szCs w:val="20"/>
                <w:lang w:eastAsia="pt-BR"/>
              </w:rPr>
              <w:lastRenderedPageBreak/>
              <w:t>11</w:t>
            </w:r>
          </w:p>
        </w:tc>
        <w:tc>
          <w:tcPr>
            <w:tcW w:w="4565" w:type="pct"/>
            <w:shd w:val="clear" w:color="auto" w:fill="auto"/>
          </w:tcPr>
          <w:p w14:paraId="322E5EC2" w14:textId="77777777" w:rsidR="00554893" w:rsidRPr="00AF671F" w:rsidRDefault="00554893" w:rsidP="00803692">
            <w:pPr>
              <w:spacing w:line="360" w:lineRule="auto"/>
              <w:jc w:val="left"/>
              <w:rPr>
                <w:b/>
                <w:bCs/>
                <w:szCs w:val="20"/>
              </w:rPr>
            </w:pPr>
            <w:r>
              <w:rPr>
                <w:b/>
                <w:bCs/>
                <w:szCs w:val="20"/>
              </w:rPr>
              <w:t xml:space="preserve">Conjunto de </w:t>
            </w:r>
            <w:r w:rsidRPr="00AF671F">
              <w:rPr>
                <w:b/>
                <w:bCs/>
                <w:szCs w:val="20"/>
              </w:rPr>
              <w:t>bateria para drone</w:t>
            </w:r>
          </w:p>
          <w:p w14:paraId="2CC5742F" w14:textId="37F5F70B" w:rsidR="00554893" w:rsidRPr="00AF671F" w:rsidRDefault="00554893" w:rsidP="00F04BDC">
            <w:pPr>
              <w:pStyle w:val="Default"/>
              <w:spacing w:line="276" w:lineRule="auto"/>
              <w:jc w:val="both"/>
              <w:rPr>
                <w:rFonts w:ascii="Arial" w:hAnsi="Arial" w:cs="Arial"/>
                <w:sz w:val="20"/>
                <w:szCs w:val="20"/>
              </w:rPr>
            </w:pPr>
            <w:r w:rsidRPr="00AF671F">
              <w:rPr>
                <w:szCs w:val="20"/>
              </w:rPr>
              <w:t xml:space="preserve">Especificações: Bateria de Voo Inteligente: Modelo: BWX260-5000-15.4 Capacidade: 5000 </w:t>
            </w:r>
            <w:proofErr w:type="spellStart"/>
            <w:r w:rsidRPr="00AF671F">
              <w:rPr>
                <w:szCs w:val="20"/>
              </w:rPr>
              <w:t>mAh</w:t>
            </w:r>
            <w:proofErr w:type="spellEnd"/>
            <w:r w:rsidRPr="00AF671F">
              <w:rPr>
                <w:szCs w:val="20"/>
              </w:rPr>
              <w:t xml:space="preserve"> Peso: 335,5 g Tipo de bateria: </w:t>
            </w:r>
            <w:proofErr w:type="spellStart"/>
            <w:r w:rsidRPr="00AF671F">
              <w:rPr>
                <w:szCs w:val="20"/>
              </w:rPr>
              <w:t>LiPo</w:t>
            </w:r>
            <w:proofErr w:type="spellEnd"/>
            <w:r w:rsidRPr="00AF671F">
              <w:rPr>
                <w:szCs w:val="20"/>
              </w:rPr>
              <w:t xml:space="preserve"> 4S Temperatura de carregamento: 5° a 40° C (41° a 104° F) Hub de carregamento de bateria (100 W): Modelo: CHX265-100 Dimensões: 150×55×28 mm (C×L×A) Peso: 116 gramas </w:t>
            </w:r>
            <w:r w:rsidRPr="00AF671F">
              <w:rPr>
                <w:szCs w:val="20"/>
              </w:rPr>
              <w:lastRenderedPageBreak/>
              <w:t>Temperatura operacional: 5° a 40° C (41° a 104° F) Entrada: 5-20 V, máx. 5 A Adaptador de alimentação compatível: Adaptador de alimentação DJI USB-C (100 W) Tempo de carregamento: Aprox. 1 h 10 min (bateria simples) Testado usando o adaptador de alimentação DJI USB-C (100 W).</w:t>
            </w:r>
          </w:p>
        </w:tc>
      </w:tr>
    </w:tbl>
    <w:p w14:paraId="041F77DB" w14:textId="77777777" w:rsidR="004D18B9" w:rsidRDefault="004D18B9" w:rsidP="009B79A9">
      <w:pPr>
        <w:jc w:val="center"/>
      </w:pPr>
    </w:p>
    <w:p w14:paraId="0F285A7D" w14:textId="77777777" w:rsidR="004C725C" w:rsidRDefault="004C725C">
      <w:pPr>
        <w:spacing w:before="120" w:after="120"/>
        <w:jc w:val="center"/>
      </w:pPr>
    </w:p>
    <w:p w14:paraId="1A241FB1" w14:textId="77777777" w:rsidR="004C725C" w:rsidRDefault="004C725C">
      <w:pPr>
        <w:spacing w:before="120" w:after="120"/>
        <w:rPr>
          <w:sz w:val="24"/>
        </w:rPr>
      </w:pPr>
    </w:p>
    <w:p w14:paraId="76E07834" w14:textId="77777777" w:rsidR="00462FC1" w:rsidRDefault="00462FC1">
      <w:pPr>
        <w:spacing w:before="120" w:after="120"/>
        <w:rPr>
          <w:sz w:val="24"/>
        </w:rPr>
      </w:pPr>
    </w:p>
    <w:p w14:paraId="7DA8CC49" w14:textId="77777777" w:rsidR="00D745D5" w:rsidRDefault="00D745D5">
      <w:pPr>
        <w:spacing w:before="120" w:after="120"/>
        <w:rPr>
          <w:sz w:val="24"/>
        </w:rPr>
      </w:pPr>
    </w:p>
    <w:p w14:paraId="7E3CD454" w14:textId="77777777" w:rsidR="00D745D5" w:rsidRDefault="00D745D5">
      <w:pPr>
        <w:spacing w:before="120" w:after="120"/>
        <w:rPr>
          <w:sz w:val="24"/>
        </w:rPr>
      </w:pPr>
    </w:p>
    <w:p w14:paraId="70468A73" w14:textId="77777777" w:rsidR="00D745D5" w:rsidRDefault="00D745D5">
      <w:pPr>
        <w:spacing w:before="120" w:after="120"/>
        <w:rPr>
          <w:sz w:val="24"/>
        </w:rPr>
      </w:pPr>
    </w:p>
    <w:p w14:paraId="21FDC5E6" w14:textId="77777777" w:rsidR="00D745D5" w:rsidRDefault="00D745D5">
      <w:pPr>
        <w:spacing w:before="120" w:after="120"/>
        <w:rPr>
          <w:sz w:val="24"/>
        </w:rPr>
      </w:pPr>
    </w:p>
    <w:p w14:paraId="05B2BD80" w14:textId="77777777" w:rsidR="00D745D5" w:rsidRDefault="00D745D5">
      <w:pPr>
        <w:spacing w:before="120" w:after="120"/>
        <w:rPr>
          <w:sz w:val="24"/>
        </w:rPr>
      </w:pPr>
    </w:p>
    <w:p w14:paraId="207FE7DA" w14:textId="77777777" w:rsidR="00D745D5" w:rsidRDefault="00D745D5">
      <w:pPr>
        <w:spacing w:before="120" w:after="120"/>
        <w:rPr>
          <w:sz w:val="24"/>
        </w:rPr>
      </w:pPr>
    </w:p>
    <w:p w14:paraId="03B22475" w14:textId="77777777" w:rsidR="00D745D5" w:rsidRDefault="00D745D5">
      <w:pPr>
        <w:spacing w:before="120" w:after="120"/>
        <w:rPr>
          <w:sz w:val="24"/>
        </w:rPr>
      </w:pPr>
    </w:p>
    <w:p w14:paraId="3C16E2B0" w14:textId="77777777" w:rsidR="00D745D5" w:rsidRDefault="00D745D5">
      <w:pPr>
        <w:spacing w:before="120" w:after="120"/>
        <w:rPr>
          <w:sz w:val="24"/>
        </w:rPr>
      </w:pPr>
    </w:p>
    <w:p w14:paraId="7C44645E" w14:textId="77777777" w:rsidR="00D745D5" w:rsidRDefault="00D745D5">
      <w:pPr>
        <w:spacing w:before="120" w:after="120"/>
        <w:rPr>
          <w:sz w:val="24"/>
        </w:rPr>
      </w:pPr>
    </w:p>
    <w:p w14:paraId="21EA50D5" w14:textId="77777777" w:rsidR="00D745D5" w:rsidRDefault="00D745D5">
      <w:pPr>
        <w:spacing w:before="120" w:after="120"/>
        <w:rPr>
          <w:sz w:val="24"/>
        </w:rPr>
      </w:pPr>
    </w:p>
    <w:p w14:paraId="6797FC76" w14:textId="77777777" w:rsidR="00D745D5" w:rsidRDefault="00D745D5">
      <w:pPr>
        <w:spacing w:before="120" w:after="120"/>
        <w:rPr>
          <w:sz w:val="24"/>
        </w:rPr>
      </w:pPr>
    </w:p>
    <w:p w14:paraId="10AFE8D0" w14:textId="77777777" w:rsidR="00D745D5" w:rsidRDefault="00D745D5">
      <w:pPr>
        <w:spacing w:before="120" w:after="120"/>
        <w:rPr>
          <w:sz w:val="24"/>
        </w:rPr>
      </w:pPr>
    </w:p>
    <w:p w14:paraId="0D132118" w14:textId="77777777" w:rsidR="00D745D5" w:rsidRDefault="00D745D5">
      <w:pPr>
        <w:spacing w:before="120" w:after="120"/>
        <w:rPr>
          <w:sz w:val="24"/>
        </w:rPr>
      </w:pPr>
    </w:p>
    <w:p w14:paraId="7251410B" w14:textId="77777777" w:rsidR="009A740E" w:rsidRDefault="009A740E">
      <w:pPr>
        <w:spacing w:before="120" w:after="120"/>
        <w:rPr>
          <w:sz w:val="24"/>
        </w:rPr>
      </w:pPr>
    </w:p>
    <w:p w14:paraId="58BCF9E4" w14:textId="77777777" w:rsidR="009A740E" w:rsidRDefault="009A740E">
      <w:pPr>
        <w:spacing w:before="120" w:after="120"/>
        <w:rPr>
          <w:sz w:val="24"/>
        </w:rPr>
      </w:pPr>
    </w:p>
    <w:p w14:paraId="7176D3B5" w14:textId="77777777" w:rsidR="009A740E" w:rsidRDefault="009A740E">
      <w:pPr>
        <w:spacing w:before="120" w:after="120"/>
        <w:rPr>
          <w:sz w:val="24"/>
        </w:rPr>
      </w:pPr>
    </w:p>
    <w:p w14:paraId="27E4F409" w14:textId="77777777" w:rsidR="009A740E" w:rsidRDefault="009A740E">
      <w:pPr>
        <w:spacing w:before="120" w:after="120"/>
        <w:rPr>
          <w:sz w:val="24"/>
        </w:rPr>
      </w:pPr>
    </w:p>
    <w:p w14:paraId="6E1B483A" w14:textId="77777777" w:rsidR="009A740E" w:rsidRDefault="009A740E">
      <w:pPr>
        <w:spacing w:before="120" w:after="120"/>
        <w:rPr>
          <w:sz w:val="24"/>
        </w:rPr>
      </w:pPr>
    </w:p>
    <w:p w14:paraId="76290E55" w14:textId="77777777" w:rsidR="009A740E" w:rsidRDefault="009A740E">
      <w:pPr>
        <w:spacing w:before="120" w:after="120"/>
        <w:rPr>
          <w:sz w:val="24"/>
        </w:rPr>
      </w:pPr>
    </w:p>
    <w:p w14:paraId="4E2071C1" w14:textId="77777777" w:rsidR="009A740E" w:rsidRDefault="009A740E">
      <w:pPr>
        <w:spacing w:before="120" w:after="120"/>
        <w:rPr>
          <w:sz w:val="24"/>
        </w:rPr>
      </w:pPr>
    </w:p>
    <w:p w14:paraId="49C626AE" w14:textId="77777777" w:rsidR="009A740E" w:rsidRDefault="009A740E">
      <w:pPr>
        <w:spacing w:before="120" w:after="120"/>
        <w:rPr>
          <w:sz w:val="24"/>
        </w:rPr>
      </w:pPr>
    </w:p>
    <w:p w14:paraId="4E73255F" w14:textId="77777777" w:rsidR="009A740E" w:rsidRDefault="009A740E">
      <w:pPr>
        <w:spacing w:before="120" w:after="120"/>
        <w:rPr>
          <w:sz w:val="24"/>
        </w:rPr>
      </w:pPr>
    </w:p>
    <w:p w14:paraId="2E787EAC" w14:textId="77777777" w:rsidR="009A740E" w:rsidRDefault="009A740E">
      <w:pPr>
        <w:spacing w:before="120" w:after="120"/>
        <w:rPr>
          <w:sz w:val="24"/>
        </w:rPr>
      </w:pPr>
    </w:p>
    <w:p w14:paraId="2404580C" w14:textId="77777777" w:rsidR="009A740E" w:rsidRDefault="009A740E">
      <w:pPr>
        <w:spacing w:before="120" w:after="120"/>
        <w:rPr>
          <w:sz w:val="24"/>
        </w:rPr>
      </w:pPr>
    </w:p>
    <w:p w14:paraId="3CF3A429" w14:textId="77777777" w:rsidR="009A740E" w:rsidRDefault="009A740E">
      <w:pPr>
        <w:spacing w:before="120" w:after="120"/>
        <w:rPr>
          <w:sz w:val="24"/>
        </w:rPr>
      </w:pPr>
    </w:p>
    <w:p w14:paraId="5D73374B" w14:textId="77777777" w:rsidR="00D745D5" w:rsidRDefault="00D745D5">
      <w:pPr>
        <w:spacing w:before="120" w:after="120"/>
        <w:rPr>
          <w:sz w:val="24"/>
        </w:rPr>
      </w:pPr>
    </w:p>
    <w:p w14:paraId="00EF657D" w14:textId="68B8A7CA" w:rsidR="00FC5F69" w:rsidRDefault="00FC5F69" w:rsidP="00FC5F69">
      <w:pPr>
        <w:suppressAutoHyphens w:val="0"/>
        <w:spacing w:before="240" w:after="240"/>
        <w:jc w:val="center"/>
        <w:rPr>
          <w:b/>
          <w:sz w:val="24"/>
        </w:rPr>
      </w:pPr>
      <w:r w:rsidRPr="00D745D5">
        <w:rPr>
          <w:b/>
          <w:sz w:val="24"/>
        </w:rPr>
        <w:t xml:space="preserve">ANEXO </w:t>
      </w:r>
      <w:r w:rsidR="00D67224" w:rsidRPr="00D745D5">
        <w:rPr>
          <w:b/>
          <w:sz w:val="24"/>
        </w:rPr>
        <w:t>I</w:t>
      </w:r>
      <w:r w:rsidRPr="00D745D5">
        <w:rPr>
          <w:b/>
          <w:sz w:val="24"/>
        </w:rPr>
        <w:t>V</w:t>
      </w:r>
      <w:r w:rsidR="000D1E56">
        <w:rPr>
          <w:b/>
          <w:sz w:val="24"/>
        </w:rPr>
        <w:t xml:space="preserve"> - </w:t>
      </w:r>
      <w:r>
        <w:rPr>
          <w:b/>
          <w:sz w:val="24"/>
        </w:rPr>
        <w:t>MATRIZ DE RISCO</w:t>
      </w:r>
    </w:p>
    <w:p w14:paraId="7B1517F1" w14:textId="07A8487D" w:rsidR="009B79A9" w:rsidRDefault="009B79A9" w:rsidP="009B79A9">
      <w:pPr>
        <w:jc w:val="center"/>
      </w:pPr>
    </w:p>
    <w:tbl>
      <w:tblPr>
        <w:tblStyle w:val="Tabelacomgrade"/>
        <w:tblW w:w="0" w:type="auto"/>
        <w:tblLayout w:type="fixed"/>
        <w:tblLook w:val="04A0" w:firstRow="1" w:lastRow="0" w:firstColumn="1" w:lastColumn="0" w:noHBand="0" w:noVBand="1"/>
      </w:tblPr>
      <w:tblGrid>
        <w:gridCol w:w="1734"/>
        <w:gridCol w:w="1805"/>
        <w:gridCol w:w="1701"/>
        <w:gridCol w:w="992"/>
        <w:gridCol w:w="1418"/>
        <w:gridCol w:w="1926"/>
      </w:tblGrid>
      <w:tr w:rsidR="005F5A88" w:rsidRPr="005F5A88" w14:paraId="30B39036" w14:textId="77777777" w:rsidTr="005F5A88">
        <w:trPr>
          <w:trHeight w:val="799"/>
        </w:trPr>
        <w:tc>
          <w:tcPr>
            <w:tcW w:w="9576" w:type="dxa"/>
            <w:gridSpan w:val="6"/>
            <w:noWrap/>
            <w:hideMark/>
          </w:tcPr>
          <w:p w14:paraId="1A4DAB5B" w14:textId="77777777" w:rsidR="005F5A88" w:rsidRPr="005F5A88" w:rsidRDefault="005F5A88" w:rsidP="005F5A88">
            <w:pPr>
              <w:suppressAutoHyphens w:val="0"/>
              <w:spacing w:before="240" w:after="240"/>
              <w:jc w:val="center"/>
              <w:rPr>
                <w:b/>
                <w:bCs/>
                <w:color w:val="00000A"/>
                <w:szCs w:val="20"/>
                <w:lang w:eastAsia="en-US"/>
              </w:rPr>
            </w:pPr>
            <w:r w:rsidRPr="005F5A88">
              <w:rPr>
                <w:b/>
                <w:bCs/>
                <w:color w:val="00000A"/>
                <w:szCs w:val="20"/>
                <w:lang w:eastAsia="en-US"/>
              </w:rPr>
              <w:t>MATRIZ DE RISCOS - COMPRA DE EQUIPAMENTOS</w:t>
            </w:r>
          </w:p>
        </w:tc>
      </w:tr>
      <w:tr w:rsidR="005F5A88" w:rsidRPr="005F5A88" w14:paraId="57DB68A3" w14:textId="77777777" w:rsidTr="005F5A88">
        <w:trPr>
          <w:trHeight w:val="1200"/>
        </w:trPr>
        <w:tc>
          <w:tcPr>
            <w:tcW w:w="1734" w:type="dxa"/>
            <w:hideMark/>
          </w:tcPr>
          <w:p w14:paraId="73B02C66" w14:textId="77777777" w:rsidR="005F5A88" w:rsidRPr="005F5A88" w:rsidRDefault="005F5A88" w:rsidP="005F5A88">
            <w:pPr>
              <w:suppressAutoHyphens w:val="0"/>
              <w:spacing w:before="240" w:after="240"/>
              <w:rPr>
                <w:b/>
                <w:bCs/>
                <w:color w:val="00000A"/>
                <w:szCs w:val="20"/>
                <w:lang w:eastAsia="en-US"/>
              </w:rPr>
            </w:pPr>
            <w:r w:rsidRPr="005F5A88">
              <w:rPr>
                <w:b/>
                <w:bCs/>
                <w:color w:val="00000A"/>
                <w:szCs w:val="20"/>
                <w:lang w:eastAsia="en-US"/>
              </w:rPr>
              <w:t>Risco</w:t>
            </w:r>
          </w:p>
        </w:tc>
        <w:tc>
          <w:tcPr>
            <w:tcW w:w="1805" w:type="dxa"/>
            <w:hideMark/>
          </w:tcPr>
          <w:p w14:paraId="48A43B84" w14:textId="77777777" w:rsidR="005F5A88" w:rsidRPr="005F5A88" w:rsidRDefault="005F5A88" w:rsidP="005F5A88">
            <w:pPr>
              <w:suppressAutoHyphens w:val="0"/>
              <w:spacing w:before="240" w:after="240"/>
              <w:rPr>
                <w:b/>
                <w:bCs/>
                <w:color w:val="00000A"/>
                <w:szCs w:val="20"/>
                <w:lang w:eastAsia="en-US"/>
              </w:rPr>
            </w:pPr>
            <w:r w:rsidRPr="005F5A88">
              <w:rPr>
                <w:b/>
                <w:bCs/>
                <w:color w:val="00000A"/>
                <w:szCs w:val="20"/>
                <w:lang w:eastAsia="en-US"/>
              </w:rPr>
              <w:t>Definição</w:t>
            </w:r>
          </w:p>
        </w:tc>
        <w:tc>
          <w:tcPr>
            <w:tcW w:w="1701" w:type="dxa"/>
            <w:hideMark/>
          </w:tcPr>
          <w:p w14:paraId="5F8C1789" w14:textId="304129C4" w:rsidR="005F5A88" w:rsidRPr="005F5A88" w:rsidRDefault="005F5A88" w:rsidP="005F5A88">
            <w:pPr>
              <w:suppressAutoHyphens w:val="0"/>
              <w:spacing w:before="240" w:after="240"/>
              <w:rPr>
                <w:b/>
                <w:bCs/>
                <w:color w:val="00000A"/>
                <w:szCs w:val="20"/>
                <w:lang w:eastAsia="en-US"/>
              </w:rPr>
            </w:pPr>
            <w:r w:rsidRPr="005F5A88">
              <w:rPr>
                <w:b/>
                <w:bCs/>
                <w:color w:val="00000A"/>
                <w:szCs w:val="20"/>
                <w:lang w:eastAsia="en-US"/>
              </w:rPr>
              <w:t>Alocação (</w:t>
            </w:r>
            <w:r w:rsidR="008D4D24">
              <w:rPr>
                <w:b/>
                <w:bCs/>
                <w:color w:val="00000A"/>
                <w:szCs w:val="20"/>
                <w:lang w:eastAsia="en-US"/>
              </w:rPr>
              <w:t>CODEVASF</w:t>
            </w:r>
            <w:r w:rsidRPr="005F5A88">
              <w:rPr>
                <w:b/>
                <w:bCs/>
                <w:color w:val="00000A"/>
                <w:szCs w:val="20"/>
                <w:lang w:eastAsia="en-US"/>
              </w:rPr>
              <w:t>, Contratada ou Compartilhada)</w:t>
            </w:r>
          </w:p>
        </w:tc>
        <w:tc>
          <w:tcPr>
            <w:tcW w:w="992" w:type="dxa"/>
            <w:hideMark/>
          </w:tcPr>
          <w:p w14:paraId="1C6FC1C8" w14:textId="77777777" w:rsidR="005F5A88" w:rsidRPr="005F5A88" w:rsidRDefault="005F5A88" w:rsidP="005F5A88">
            <w:pPr>
              <w:suppressAutoHyphens w:val="0"/>
              <w:spacing w:before="240" w:after="240"/>
              <w:rPr>
                <w:b/>
                <w:bCs/>
                <w:color w:val="00000A"/>
                <w:szCs w:val="20"/>
                <w:lang w:eastAsia="en-US"/>
              </w:rPr>
            </w:pPr>
            <w:r w:rsidRPr="005F5A88">
              <w:rPr>
                <w:b/>
                <w:bCs/>
                <w:color w:val="00000A"/>
                <w:szCs w:val="20"/>
                <w:lang w:eastAsia="en-US"/>
              </w:rPr>
              <w:t>Impacto (Alto, médio ou baixo)</w:t>
            </w:r>
          </w:p>
        </w:tc>
        <w:tc>
          <w:tcPr>
            <w:tcW w:w="1418" w:type="dxa"/>
            <w:hideMark/>
          </w:tcPr>
          <w:p w14:paraId="0669D56D" w14:textId="77777777" w:rsidR="005F5A88" w:rsidRPr="005F5A88" w:rsidRDefault="005F5A88" w:rsidP="005F5A88">
            <w:pPr>
              <w:suppressAutoHyphens w:val="0"/>
              <w:spacing w:before="240" w:after="240"/>
              <w:rPr>
                <w:b/>
                <w:bCs/>
                <w:color w:val="00000A"/>
                <w:szCs w:val="20"/>
                <w:lang w:eastAsia="en-US"/>
              </w:rPr>
            </w:pPr>
            <w:r w:rsidRPr="005F5A88">
              <w:rPr>
                <w:b/>
                <w:bCs/>
                <w:color w:val="00000A"/>
                <w:szCs w:val="20"/>
                <w:lang w:eastAsia="en-US"/>
              </w:rPr>
              <w:t>Probabilidade (frequente, provável, ocasional, remota ou improvável)</w:t>
            </w:r>
          </w:p>
        </w:tc>
        <w:tc>
          <w:tcPr>
            <w:tcW w:w="1926" w:type="dxa"/>
            <w:hideMark/>
          </w:tcPr>
          <w:p w14:paraId="252D59D1" w14:textId="77777777" w:rsidR="005F5A88" w:rsidRPr="005F5A88" w:rsidRDefault="005F5A88" w:rsidP="005F5A88">
            <w:pPr>
              <w:suppressAutoHyphens w:val="0"/>
              <w:spacing w:before="240" w:after="240"/>
              <w:rPr>
                <w:b/>
                <w:bCs/>
                <w:color w:val="00000A"/>
                <w:szCs w:val="20"/>
                <w:lang w:eastAsia="en-US"/>
              </w:rPr>
            </w:pPr>
            <w:r w:rsidRPr="005F5A88">
              <w:rPr>
                <w:b/>
                <w:bCs/>
                <w:color w:val="00000A"/>
                <w:szCs w:val="20"/>
                <w:lang w:eastAsia="en-US"/>
              </w:rPr>
              <w:t>Medidas, procedimentos ou mecanismos para minimizar o risco</w:t>
            </w:r>
          </w:p>
        </w:tc>
      </w:tr>
      <w:tr w:rsidR="005F5A88" w:rsidRPr="005F5A88" w14:paraId="27F6B83F" w14:textId="77777777" w:rsidTr="005F5A88">
        <w:trPr>
          <w:trHeight w:val="3000"/>
        </w:trPr>
        <w:tc>
          <w:tcPr>
            <w:tcW w:w="1734" w:type="dxa"/>
            <w:hideMark/>
          </w:tcPr>
          <w:p w14:paraId="174A1A85"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1 - Oscilação do dólar acima do normal</w:t>
            </w:r>
          </w:p>
        </w:tc>
        <w:tc>
          <w:tcPr>
            <w:tcW w:w="1805" w:type="dxa"/>
            <w:hideMark/>
          </w:tcPr>
          <w:p w14:paraId="10E829F9"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Variação do preço extraordinária ou imprevisível: afetando no preço final dos equipamentos tendo em vista que são mercadorias importadas e estão atreladas a variação do dólar.</w:t>
            </w:r>
          </w:p>
        </w:tc>
        <w:tc>
          <w:tcPr>
            <w:tcW w:w="1701" w:type="dxa"/>
            <w:hideMark/>
          </w:tcPr>
          <w:p w14:paraId="359EFE23"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Compartilhada</w:t>
            </w:r>
          </w:p>
        </w:tc>
        <w:tc>
          <w:tcPr>
            <w:tcW w:w="992" w:type="dxa"/>
            <w:hideMark/>
          </w:tcPr>
          <w:p w14:paraId="2F8865E6"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Alto</w:t>
            </w:r>
          </w:p>
        </w:tc>
        <w:tc>
          <w:tcPr>
            <w:tcW w:w="1418" w:type="dxa"/>
            <w:hideMark/>
          </w:tcPr>
          <w:p w14:paraId="1EB9F296"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Ocasional</w:t>
            </w:r>
          </w:p>
        </w:tc>
        <w:tc>
          <w:tcPr>
            <w:tcW w:w="1926" w:type="dxa"/>
            <w:hideMark/>
          </w:tcPr>
          <w:p w14:paraId="5E9C29A6" w14:textId="536EBBFC"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 xml:space="preserve">Aditivo para reequilíbrio econômico-financeiro do contrato, após análise dos equipamentos pleiteados pela contratada e aqueles observados pela </w:t>
            </w:r>
            <w:r w:rsidR="008D4D24">
              <w:rPr>
                <w:color w:val="00000A"/>
                <w:szCs w:val="20"/>
                <w:lang w:eastAsia="en-US"/>
              </w:rPr>
              <w:t>CODEVASF</w:t>
            </w:r>
            <w:r w:rsidRPr="005F5A88">
              <w:rPr>
                <w:color w:val="00000A"/>
                <w:szCs w:val="20"/>
                <w:lang w:eastAsia="en-US"/>
              </w:rPr>
              <w:t>. O reequilíbrio poderá resultar em acréscimo ou diminuição a depender da variação real de preço verificada.</w:t>
            </w:r>
          </w:p>
        </w:tc>
      </w:tr>
      <w:tr w:rsidR="005F5A88" w:rsidRPr="005F5A88" w14:paraId="78BD67F9" w14:textId="77777777" w:rsidTr="005F5A88">
        <w:trPr>
          <w:trHeight w:val="1200"/>
        </w:trPr>
        <w:tc>
          <w:tcPr>
            <w:tcW w:w="1734" w:type="dxa"/>
            <w:hideMark/>
          </w:tcPr>
          <w:p w14:paraId="3F0714CA"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2 -Alterações Tributárias</w:t>
            </w:r>
          </w:p>
        </w:tc>
        <w:tc>
          <w:tcPr>
            <w:tcW w:w="1805" w:type="dxa"/>
            <w:hideMark/>
          </w:tcPr>
          <w:p w14:paraId="0DB5634D"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Mudança na legislação tributária que altere os valores dos equipamentos.</w:t>
            </w:r>
          </w:p>
        </w:tc>
        <w:tc>
          <w:tcPr>
            <w:tcW w:w="1701" w:type="dxa"/>
            <w:hideMark/>
          </w:tcPr>
          <w:p w14:paraId="02AF3341" w14:textId="4A337C73" w:rsidR="005F5A88" w:rsidRPr="005F5A88" w:rsidRDefault="008D4D24" w:rsidP="005F5A88">
            <w:pPr>
              <w:suppressAutoHyphens w:val="0"/>
              <w:spacing w:before="240" w:after="240"/>
              <w:rPr>
                <w:color w:val="00000A"/>
                <w:szCs w:val="20"/>
                <w:lang w:eastAsia="en-US"/>
              </w:rPr>
            </w:pPr>
            <w:r>
              <w:rPr>
                <w:color w:val="00000A"/>
                <w:szCs w:val="20"/>
                <w:lang w:eastAsia="en-US"/>
              </w:rPr>
              <w:t>CODEVASF</w:t>
            </w:r>
          </w:p>
        </w:tc>
        <w:tc>
          <w:tcPr>
            <w:tcW w:w="992" w:type="dxa"/>
            <w:hideMark/>
          </w:tcPr>
          <w:p w14:paraId="164DF385"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Médio</w:t>
            </w:r>
          </w:p>
        </w:tc>
        <w:tc>
          <w:tcPr>
            <w:tcW w:w="1418" w:type="dxa"/>
            <w:hideMark/>
          </w:tcPr>
          <w:p w14:paraId="478403EB"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Remota</w:t>
            </w:r>
          </w:p>
        </w:tc>
        <w:tc>
          <w:tcPr>
            <w:tcW w:w="1926" w:type="dxa"/>
            <w:hideMark/>
          </w:tcPr>
          <w:p w14:paraId="2E972D9B"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Aditivo para reequilíbrio econômico-financeiro ao contrato.</w:t>
            </w:r>
          </w:p>
        </w:tc>
      </w:tr>
      <w:tr w:rsidR="005F5A88" w:rsidRPr="005F5A88" w14:paraId="6C5582BC" w14:textId="77777777" w:rsidTr="005F5A88">
        <w:trPr>
          <w:trHeight w:val="1215"/>
        </w:trPr>
        <w:tc>
          <w:tcPr>
            <w:tcW w:w="1734" w:type="dxa"/>
            <w:hideMark/>
          </w:tcPr>
          <w:p w14:paraId="154AC567"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3 - Problemas com a logística.</w:t>
            </w:r>
          </w:p>
        </w:tc>
        <w:tc>
          <w:tcPr>
            <w:tcW w:w="1805" w:type="dxa"/>
            <w:hideMark/>
          </w:tcPr>
          <w:p w14:paraId="7083C354"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Dificuldade para entrega dos equipamentos em decorrência de interferências nas rotas de entrega.</w:t>
            </w:r>
          </w:p>
        </w:tc>
        <w:tc>
          <w:tcPr>
            <w:tcW w:w="1701" w:type="dxa"/>
            <w:hideMark/>
          </w:tcPr>
          <w:p w14:paraId="09E94F3A"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Contratada</w:t>
            </w:r>
          </w:p>
        </w:tc>
        <w:tc>
          <w:tcPr>
            <w:tcW w:w="992" w:type="dxa"/>
            <w:hideMark/>
          </w:tcPr>
          <w:p w14:paraId="56911226"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Médio</w:t>
            </w:r>
          </w:p>
        </w:tc>
        <w:tc>
          <w:tcPr>
            <w:tcW w:w="1418" w:type="dxa"/>
            <w:hideMark/>
          </w:tcPr>
          <w:p w14:paraId="167230D8"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Ocasional</w:t>
            </w:r>
          </w:p>
        </w:tc>
        <w:tc>
          <w:tcPr>
            <w:tcW w:w="1926" w:type="dxa"/>
            <w:hideMark/>
          </w:tcPr>
          <w:p w14:paraId="35C89DAB"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Empresa deverá sanar estes problemas: podendo requerer um aditivo de prazo para entrega.</w:t>
            </w:r>
          </w:p>
        </w:tc>
      </w:tr>
      <w:tr w:rsidR="005F5A88" w:rsidRPr="005F5A88" w14:paraId="689511B8" w14:textId="77777777" w:rsidTr="005F5A88">
        <w:trPr>
          <w:trHeight w:val="1200"/>
        </w:trPr>
        <w:tc>
          <w:tcPr>
            <w:tcW w:w="1734" w:type="dxa"/>
            <w:hideMark/>
          </w:tcPr>
          <w:p w14:paraId="2785496E"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lastRenderedPageBreak/>
              <w:t>4 – Dano no frete dos itens de fornecimento</w:t>
            </w:r>
          </w:p>
        </w:tc>
        <w:tc>
          <w:tcPr>
            <w:tcW w:w="1805" w:type="dxa"/>
            <w:hideMark/>
          </w:tcPr>
          <w:p w14:paraId="3F5EC06D"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Dano durante o transporte dos materiais, equipamentos ou máquinas.</w:t>
            </w:r>
          </w:p>
        </w:tc>
        <w:tc>
          <w:tcPr>
            <w:tcW w:w="1701" w:type="dxa"/>
            <w:hideMark/>
          </w:tcPr>
          <w:p w14:paraId="3108E9AB"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Contratada</w:t>
            </w:r>
          </w:p>
        </w:tc>
        <w:tc>
          <w:tcPr>
            <w:tcW w:w="992" w:type="dxa"/>
            <w:hideMark/>
          </w:tcPr>
          <w:p w14:paraId="3DF91751"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Médio</w:t>
            </w:r>
          </w:p>
        </w:tc>
        <w:tc>
          <w:tcPr>
            <w:tcW w:w="1418" w:type="dxa"/>
            <w:hideMark/>
          </w:tcPr>
          <w:p w14:paraId="1800623C"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Ocasional</w:t>
            </w:r>
          </w:p>
        </w:tc>
        <w:tc>
          <w:tcPr>
            <w:tcW w:w="1926" w:type="dxa"/>
            <w:hideMark/>
          </w:tcPr>
          <w:p w14:paraId="61C5492C"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Substituição imediata do material, equipamento ou máquina danificado pela Contratada durante o transporte.</w:t>
            </w:r>
          </w:p>
        </w:tc>
      </w:tr>
      <w:tr w:rsidR="005F5A88" w:rsidRPr="005F5A88" w14:paraId="5DCF091B" w14:textId="77777777" w:rsidTr="005F5A88">
        <w:trPr>
          <w:trHeight w:val="1800"/>
        </w:trPr>
        <w:tc>
          <w:tcPr>
            <w:tcW w:w="1734" w:type="dxa"/>
            <w:hideMark/>
          </w:tcPr>
          <w:p w14:paraId="39D5BFE6"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5 - Extravio.</w:t>
            </w:r>
          </w:p>
        </w:tc>
        <w:tc>
          <w:tcPr>
            <w:tcW w:w="1805" w:type="dxa"/>
            <w:hideMark/>
          </w:tcPr>
          <w:p w14:paraId="582F9E4A"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Extravio dos equipamentos antes da entrega dos mesmos no local definido no TR.</w:t>
            </w:r>
            <w:r w:rsidRPr="005F5A88">
              <w:rPr>
                <w:color w:val="00000A"/>
                <w:szCs w:val="20"/>
                <w:lang w:eastAsia="en-US"/>
              </w:rPr>
              <w:br w:type="page"/>
            </w:r>
          </w:p>
        </w:tc>
        <w:tc>
          <w:tcPr>
            <w:tcW w:w="1701" w:type="dxa"/>
            <w:hideMark/>
          </w:tcPr>
          <w:p w14:paraId="35D85E84"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Contratada</w:t>
            </w:r>
          </w:p>
        </w:tc>
        <w:tc>
          <w:tcPr>
            <w:tcW w:w="992" w:type="dxa"/>
            <w:hideMark/>
          </w:tcPr>
          <w:p w14:paraId="48AEBB6E"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Alto</w:t>
            </w:r>
          </w:p>
        </w:tc>
        <w:tc>
          <w:tcPr>
            <w:tcW w:w="1418" w:type="dxa"/>
            <w:hideMark/>
          </w:tcPr>
          <w:p w14:paraId="72593DC1"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Ocasional</w:t>
            </w:r>
          </w:p>
        </w:tc>
        <w:tc>
          <w:tcPr>
            <w:tcW w:w="1926" w:type="dxa"/>
            <w:hideMark/>
          </w:tcPr>
          <w:p w14:paraId="64A30A4D" w14:textId="25E651CE"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Empresa deverá avisar</w:t>
            </w:r>
            <w:r>
              <w:rPr>
                <w:color w:val="00000A"/>
                <w:szCs w:val="20"/>
                <w:lang w:eastAsia="en-US"/>
              </w:rPr>
              <w:t xml:space="preserve"> </w:t>
            </w:r>
            <w:r w:rsidRPr="005F5A88">
              <w:rPr>
                <w:color w:val="00000A"/>
                <w:szCs w:val="20"/>
                <w:lang w:eastAsia="en-US"/>
              </w:rPr>
              <w:t>a contratante do fato comprovando mediante Boletim de Ocorrência, e assim requerendo um novo prazo para envio novamente do material.</w:t>
            </w:r>
          </w:p>
        </w:tc>
      </w:tr>
      <w:tr w:rsidR="005F5A88" w:rsidRPr="005F5A88" w14:paraId="10DB0863" w14:textId="77777777" w:rsidTr="005F5A88">
        <w:trPr>
          <w:trHeight w:val="1500"/>
        </w:trPr>
        <w:tc>
          <w:tcPr>
            <w:tcW w:w="1734" w:type="dxa"/>
            <w:hideMark/>
          </w:tcPr>
          <w:p w14:paraId="6A9D488B"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6 - Entrega em desacordo com as especificações do Edital.</w:t>
            </w:r>
          </w:p>
        </w:tc>
        <w:tc>
          <w:tcPr>
            <w:tcW w:w="1805" w:type="dxa"/>
            <w:hideMark/>
          </w:tcPr>
          <w:p w14:paraId="2EF4E060"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Não verificação pela contratada da especificação do equipamento descrita no Edital.</w:t>
            </w:r>
          </w:p>
        </w:tc>
        <w:tc>
          <w:tcPr>
            <w:tcW w:w="1701" w:type="dxa"/>
            <w:hideMark/>
          </w:tcPr>
          <w:p w14:paraId="0350A197"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Contratada</w:t>
            </w:r>
          </w:p>
        </w:tc>
        <w:tc>
          <w:tcPr>
            <w:tcW w:w="992" w:type="dxa"/>
            <w:hideMark/>
          </w:tcPr>
          <w:p w14:paraId="4753C1BF"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Alto</w:t>
            </w:r>
          </w:p>
        </w:tc>
        <w:tc>
          <w:tcPr>
            <w:tcW w:w="1418" w:type="dxa"/>
            <w:hideMark/>
          </w:tcPr>
          <w:p w14:paraId="733C9673"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Remota</w:t>
            </w:r>
          </w:p>
        </w:tc>
        <w:tc>
          <w:tcPr>
            <w:tcW w:w="1926" w:type="dxa"/>
            <w:hideMark/>
          </w:tcPr>
          <w:p w14:paraId="7664B75B"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Contratada deverá promover imediata correção, adequação ou substituição do fornecimento em compatibilidade com a especificação mínima do Edital.</w:t>
            </w:r>
          </w:p>
        </w:tc>
      </w:tr>
      <w:tr w:rsidR="005F5A88" w:rsidRPr="005F5A88" w14:paraId="174028B7" w14:textId="77777777" w:rsidTr="005F5A88">
        <w:trPr>
          <w:trHeight w:val="1200"/>
        </w:trPr>
        <w:tc>
          <w:tcPr>
            <w:tcW w:w="1734" w:type="dxa"/>
            <w:hideMark/>
          </w:tcPr>
          <w:p w14:paraId="3DDD67DA"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7 - Greve da Receita Federal do Brasil</w:t>
            </w:r>
          </w:p>
        </w:tc>
        <w:tc>
          <w:tcPr>
            <w:tcW w:w="1805" w:type="dxa"/>
            <w:hideMark/>
          </w:tcPr>
          <w:p w14:paraId="71E5DE46"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Greve da Receita Federal nos fornecimentos importados devidamente comprovados os impactos.</w:t>
            </w:r>
          </w:p>
        </w:tc>
        <w:tc>
          <w:tcPr>
            <w:tcW w:w="1701" w:type="dxa"/>
            <w:hideMark/>
          </w:tcPr>
          <w:p w14:paraId="1A8D1998" w14:textId="37AF3EF9" w:rsidR="005F5A88" w:rsidRPr="005F5A88" w:rsidRDefault="008D4D24" w:rsidP="005F5A88">
            <w:pPr>
              <w:suppressAutoHyphens w:val="0"/>
              <w:spacing w:before="240" w:after="240"/>
              <w:rPr>
                <w:color w:val="00000A"/>
                <w:szCs w:val="20"/>
                <w:lang w:eastAsia="en-US"/>
              </w:rPr>
            </w:pPr>
            <w:r>
              <w:rPr>
                <w:color w:val="00000A"/>
                <w:szCs w:val="20"/>
                <w:lang w:eastAsia="en-US"/>
              </w:rPr>
              <w:t>CODEVASF</w:t>
            </w:r>
          </w:p>
        </w:tc>
        <w:tc>
          <w:tcPr>
            <w:tcW w:w="992" w:type="dxa"/>
            <w:hideMark/>
          </w:tcPr>
          <w:p w14:paraId="321BA0EE"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Alto</w:t>
            </w:r>
          </w:p>
        </w:tc>
        <w:tc>
          <w:tcPr>
            <w:tcW w:w="1418" w:type="dxa"/>
            <w:hideMark/>
          </w:tcPr>
          <w:p w14:paraId="68F99397"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Remota</w:t>
            </w:r>
          </w:p>
        </w:tc>
        <w:tc>
          <w:tcPr>
            <w:tcW w:w="1926" w:type="dxa"/>
            <w:hideMark/>
          </w:tcPr>
          <w:p w14:paraId="499FEC7C"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Aditivo de prazo</w:t>
            </w:r>
          </w:p>
        </w:tc>
      </w:tr>
      <w:tr w:rsidR="005F5A88" w:rsidRPr="005F5A88" w14:paraId="5B292841" w14:textId="77777777" w:rsidTr="005F5A88">
        <w:trPr>
          <w:trHeight w:val="1890"/>
        </w:trPr>
        <w:tc>
          <w:tcPr>
            <w:tcW w:w="1734" w:type="dxa"/>
            <w:hideMark/>
          </w:tcPr>
          <w:p w14:paraId="1366BBE4"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8 - Atraso no pagamento das medições</w:t>
            </w:r>
          </w:p>
        </w:tc>
        <w:tc>
          <w:tcPr>
            <w:tcW w:w="1805" w:type="dxa"/>
            <w:hideMark/>
          </w:tcPr>
          <w:p w14:paraId="6742D146" w14:textId="48DFD14F"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 xml:space="preserve">Pagamentos após decorridos 30 (trinta) dias, contados a partir da data da aprovação da medição pela </w:t>
            </w:r>
            <w:r w:rsidR="008D4D24">
              <w:rPr>
                <w:color w:val="00000A"/>
                <w:szCs w:val="20"/>
                <w:lang w:eastAsia="en-US"/>
              </w:rPr>
              <w:t>CODEVASF</w:t>
            </w:r>
            <w:r w:rsidRPr="005F5A88">
              <w:rPr>
                <w:color w:val="00000A"/>
                <w:szCs w:val="20"/>
                <w:lang w:eastAsia="en-US"/>
              </w:rPr>
              <w:t xml:space="preserve"> e </w:t>
            </w:r>
            <w:r w:rsidRPr="005F5A88">
              <w:rPr>
                <w:color w:val="00000A"/>
                <w:szCs w:val="20"/>
                <w:lang w:eastAsia="en-US"/>
              </w:rPr>
              <w:lastRenderedPageBreak/>
              <w:t>atesto da nota fiscal.</w:t>
            </w:r>
          </w:p>
        </w:tc>
        <w:tc>
          <w:tcPr>
            <w:tcW w:w="1701" w:type="dxa"/>
            <w:hideMark/>
          </w:tcPr>
          <w:p w14:paraId="09635428" w14:textId="0121EA3B" w:rsidR="005F5A88" w:rsidRPr="005F5A88" w:rsidRDefault="008D4D24" w:rsidP="005F5A88">
            <w:pPr>
              <w:suppressAutoHyphens w:val="0"/>
              <w:spacing w:before="240" w:after="240"/>
              <w:rPr>
                <w:color w:val="00000A"/>
                <w:szCs w:val="20"/>
                <w:lang w:eastAsia="en-US"/>
              </w:rPr>
            </w:pPr>
            <w:r>
              <w:rPr>
                <w:color w:val="00000A"/>
                <w:szCs w:val="20"/>
                <w:lang w:eastAsia="en-US"/>
              </w:rPr>
              <w:lastRenderedPageBreak/>
              <w:t>CODEVASF</w:t>
            </w:r>
          </w:p>
        </w:tc>
        <w:tc>
          <w:tcPr>
            <w:tcW w:w="992" w:type="dxa"/>
            <w:hideMark/>
          </w:tcPr>
          <w:p w14:paraId="42A04152"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Alto</w:t>
            </w:r>
          </w:p>
        </w:tc>
        <w:tc>
          <w:tcPr>
            <w:tcW w:w="1418" w:type="dxa"/>
            <w:hideMark/>
          </w:tcPr>
          <w:p w14:paraId="18F6C8DF"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Provável</w:t>
            </w:r>
          </w:p>
        </w:tc>
        <w:tc>
          <w:tcPr>
            <w:tcW w:w="1926" w:type="dxa"/>
            <w:hideMark/>
          </w:tcPr>
          <w:p w14:paraId="4E84E3EF"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 xml:space="preserve">A Contratada deverá solicitar o pagamento da atualização monetária conforme o disposto no anexo XI, Art. 5º, da IN 05/2017 e possuir capital de giro para </w:t>
            </w:r>
            <w:r w:rsidRPr="005F5A88">
              <w:rPr>
                <w:color w:val="00000A"/>
                <w:szCs w:val="20"/>
                <w:lang w:eastAsia="en-US"/>
              </w:rPr>
              <w:lastRenderedPageBreak/>
              <w:t>a execução dos serviços.</w:t>
            </w:r>
          </w:p>
        </w:tc>
      </w:tr>
      <w:tr w:rsidR="005F5A88" w:rsidRPr="005F5A88" w14:paraId="6216D795" w14:textId="77777777" w:rsidTr="005F5A88">
        <w:trPr>
          <w:trHeight w:val="1500"/>
        </w:trPr>
        <w:tc>
          <w:tcPr>
            <w:tcW w:w="1734" w:type="dxa"/>
            <w:hideMark/>
          </w:tcPr>
          <w:p w14:paraId="54FA3D0C"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lastRenderedPageBreak/>
              <w:t>9 - Interrupção do contrato</w:t>
            </w:r>
          </w:p>
        </w:tc>
        <w:tc>
          <w:tcPr>
            <w:tcW w:w="1805" w:type="dxa"/>
            <w:hideMark/>
          </w:tcPr>
          <w:p w14:paraId="1F04E3BB" w14:textId="28DBAD11"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 xml:space="preserve">Verificação da impossibilidade provisória da execução dos serviços por parte da </w:t>
            </w:r>
            <w:r w:rsidR="008D4D24">
              <w:rPr>
                <w:color w:val="00000A"/>
                <w:szCs w:val="20"/>
                <w:lang w:eastAsia="en-US"/>
              </w:rPr>
              <w:t>CODEVASF</w:t>
            </w:r>
            <w:r w:rsidRPr="005F5A88">
              <w:rPr>
                <w:color w:val="00000A"/>
                <w:szCs w:val="20"/>
                <w:lang w:eastAsia="en-US"/>
              </w:rPr>
              <w:t>.</w:t>
            </w:r>
            <w:r w:rsidRPr="005F5A88">
              <w:rPr>
                <w:color w:val="00000A"/>
                <w:szCs w:val="20"/>
                <w:lang w:eastAsia="en-US"/>
              </w:rPr>
              <w:br w:type="page"/>
            </w:r>
          </w:p>
        </w:tc>
        <w:tc>
          <w:tcPr>
            <w:tcW w:w="1701" w:type="dxa"/>
            <w:hideMark/>
          </w:tcPr>
          <w:p w14:paraId="19A145C4"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Compartilhada</w:t>
            </w:r>
          </w:p>
        </w:tc>
        <w:tc>
          <w:tcPr>
            <w:tcW w:w="992" w:type="dxa"/>
            <w:hideMark/>
          </w:tcPr>
          <w:p w14:paraId="5AFE38F5"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Baixo</w:t>
            </w:r>
          </w:p>
        </w:tc>
        <w:tc>
          <w:tcPr>
            <w:tcW w:w="1418" w:type="dxa"/>
            <w:hideMark/>
          </w:tcPr>
          <w:p w14:paraId="65DBF727"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Remota</w:t>
            </w:r>
          </w:p>
        </w:tc>
        <w:tc>
          <w:tcPr>
            <w:tcW w:w="1926" w:type="dxa"/>
            <w:hideMark/>
          </w:tcPr>
          <w:p w14:paraId="42A57F71" w14:textId="77777777" w:rsidR="005F5A88" w:rsidRPr="005F5A88" w:rsidRDefault="005F5A88" w:rsidP="005F5A88">
            <w:pPr>
              <w:suppressAutoHyphens w:val="0"/>
              <w:spacing w:before="240" w:after="240"/>
              <w:rPr>
                <w:color w:val="00000A"/>
                <w:szCs w:val="20"/>
                <w:lang w:eastAsia="en-US"/>
              </w:rPr>
            </w:pPr>
            <w:r w:rsidRPr="005F5A88">
              <w:rPr>
                <w:color w:val="00000A"/>
                <w:szCs w:val="20"/>
                <w:lang w:eastAsia="en-US"/>
              </w:rPr>
              <w:t>Interrupção da contagem do prazo de entrega.</w:t>
            </w:r>
          </w:p>
        </w:tc>
      </w:tr>
    </w:tbl>
    <w:p w14:paraId="222A603C" w14:textId="77777777" w:rsidR="00462FC1" w:rsidRDefault="00462FC1" w:rsidP="00157D57">
      <w:pPr>
        <w:suppressAutoHyphens w:val="0"/>
        <w:spacing w:before="240" w:after="240"/>
        <w:rPr>
          <w:color w:val="00000A"/>
          <w:szCs w:val="20"/>
          <w:lang w:eastAsia="en-US"/>
        </w:rPr>
      </w:pPr>
    </w:p>
    <w:p w14:paraId="4EBAA9B3" w14:textId="77777777" w:rsidR="00462FC1" w:rsidRDefault="00462FC1" w:rsidP="00157D57">
      <w:pPr>
        <w:suppressAutoHyphens w:val="0"/>
        <w:spacing w:before="240" w:after="240"/>
        <w:rPr>
          <w:color w:val="00000A"/>
          <w:szCs w:val="20"/>
          <w:lang w:eastAsia="en-US"/>
        </w:rPr>
      </w:pPr>
    </w:p>
    <w:p w14:paraId="6A0D11F0" w14:textId="77777777" w:rsidR="00462FC1" w:rsidRDefault="00462FC1" w:rsidP="00157D57">
      <w:pPr>
        <w:suppressAutoHyphens w:val="0"/>
        <w:spacing w:before="240" w:after="240"/>
        <w:rPr>
          <w:color w:val="00000A"/>
          <w:szCs w:val="20"/>
          <w:lang w:eastAsia="en-US"/>
        </w:rPr>
      </w:pPr>
    </w:p>
    <w:p w14:paraId="12762332" w14:textId="77777777" w:rsidR="00462FC1" w:rsidRDefault="00462FC1" w:rsidP="00157D57">
      <w:pPr>
        <w:suppressAutoHyphens w:val="0"/>
        <w:spacing w:before="240" w:after="240"/>
        <w:rPr>
          <w:color w:val="00000A"/>
          <w:szCs w:val="20"/>
          <w:lang w:eastAsia="en-US"/>
        </w:rPr>
      </w:pPr>
    </w:p>
    <w:p w14:paraId="5930E411" w14:textId="77777777" w:rsidR="00462FC1" w:rsidRDefault="00462FC1" w:rsidP="00157D57">
      <w:pPr>
        <w:suppressAutoHyphens w:val="0"/>
        <w:spacing w:before="240" w:after="240"/>
        <w:rPr>
          <w:color w:val="00000A"/>
          <w:szCs w:val="20"/>
          <w:lang w:eastAsia="en-US"/>
        </w:rPr>
      </w:pPr>
    </w:p>
    <w:p w14:paraId="43AA5524" w14:textId="77777777" w:rsidR="00462FC1" w:rsidRDefault="00462FC1" w:rsidP="00157D57">
      <w:pPr>
        <w:suppressAutoHyphens w:val="0"/>
        <w:spacing w:before="240" w:after="240"/>
        <w:rPr>
          <w:color w:val="00000A"/>
          <w:szCs w:val="20"/>
          <w:lang w:eastAsia="en-US"/>
        </w:rPr>
      </w:pPr>
    </w:p>
    <w:p w14:paraId="78910E4E" w14:textId="77777777" w:rsidR="00462FC1" w:rsidRDefault="00462FC1" w:rsidP="00157D57">
      <w:pPr>
        <w:suppressAutoHyphens w:val="0"/>
        <w:spacing w:before="240" w:after="240"/>
        <w:rPr>
          <w:color w:val="00000A"/>
          <w:szCs w:val="20"/>
          <w:lang w:eastAsia="en-US"/>
        </w:rPr>
      </w:pPr>
    </w:p>
    <w:p w14:paraId="6FDECA6F" w14:textId="77777777" w:rsidR="00462FC1" w:rsidRDefault="00462FC1" w:rsidP="00157D57">
      <w:pPr>
        <w:suppressAutoHyphens w:val="0"/>
        <w:spacing w:before="240" w:after="240"/>
        <w:rPr>
          <w:color w:val="00000A"/>
          <w:szCs w:val="20"/>
          <w:lang w:eastAsia="en-US"/>
        </w:rPr>
      </w:pPr>
    </w:p>
    <w:p w14:paraId="5108E727" w14:textId="77777777" w:rsidR="00462FC1" w:rsidRDefault="00462FC1" w:rsidP="00157D57">
      <w:pPr>
        <w:suppressAutoHyphens w:val="0"/>
        <w:spacing w:before="240" w:after="240"/>
        <w:rPr>
          <w:color w:val="00000A"/>
          <w:szCs w:val="20"/>
          <w:lang w:eastAsia="en-US"/>
        </w:rPr>
      </w:pPr>
    </w:p>
    <w:p w14:paraId="5D98B37C" w14:textId="77777777" w:rsidR="00462FC1" w:rsidRDefault="00462FC1" w:rsidP="00157D57">
      <w:pPr>
        <w:suppressAutoHyphens w:val="0"/>
        <w:spacing w:before="240" w:after="240"/>
        <w:rPr>
          <w:color w:val="00000A"/>
          <w:szCs w:val="20"/>
          <w:lang w:eastAsia="en-US"/>
        </w:rPr>
      </w:pPr>
    </w:p>
    <w:p w14:paraId="70C18F91" w14:textId="77777777" w:rsidR="00E62F96" w:rsidRDefault="00E62F96" w:rsidP="00157D57">
      <w:pPr>
        <w:suppressAutoHyphens w:val="0"/>
        <w:spacing w:before="240" w:after="240"/>
        <w:rPr>
          <w:color w:val="00000A"/>
          <w:szCs w:val="20"/>
          <w:lang w:eastAsia="en-US"/>
        </w:rPr>
      </w:pPr>
    </w:p>
    <w:p w14:paraId="3D6788E6" w14:textId="77777777" w:rsidR="00E62F96" w:rsidRDefault="00E62F96" w:rsidP="00157D57">
      <w:pPr>
        <w:suppressAutoHyphens w:val="0"/>
        <w:spacing w:before="240" w:after="240"/>
        <w:rPr>
          <w:color w:val="00000A"/>
          <w:szCs w:val="20"/>
          <w:lang w:eastAsia="en-US"/>
        </w:rPr>
      </w:pPr>
    </w:p>
    <w:p w14:paraId="1CCDE2D8" w14:textId="77777777" w:rsidR="00E62F96" w:rsidRDefault="00E62F96" w:rsidP="00157D57">
      <w:pPr>
        <w:suppressAutoHyphens w:val="0"/>
        <w:spacing w:before="240" w:after="240"/>
        <w:rPr>
          <w:color w:val="00000A"/>
          <w:szCs w:val="20"/>
          <w:lang w:eastAsia="en-US"/>
        </w:rPr>
      </w:pPr>
    </w:p>
    <w:p w14:paraId="462A809A" w14:textId="77777777" w:rsidR="00462FC1" w:rsidRDefault="00462FC1" w:rsidP="00157D57">
      <w:pPr>
        <w:suppressAutoHyphens w:val="0"/>
        <w:spacing w:before="240" w:after="240"/>
        <w:rPr>
          <w:color w:val="00000A"/>
          <w:szCs w:val="20"/>
          <w:lang w:eastAsia="en-US"/>
        </w:rPr>
      </w:pPr>
    </w:p>
    <w:p w14:paraId="0AB8C3AB" w14:textId="77777777" w:rsidR="000D1E56" w:rsidRDefault="000D1E56" w:rsidP="00157D57">
      <w:pPr>
        <w:suppressAutoHyphens w:val="0"/>
        <w:spacing w:before="240" w:after="240"/>
        <w:rPr>
          <w:color w:val="00000A"/>
          <w:szCs w:val="20"/>
          <w:lang w:eastAsia="en-US"/>
        </w:rPr>
      </w:pPr>
    </w:p>
    <w:p w14:paraId="79ABF2C4" w14:textId="77777777" w:rsidR="000D1E56" w:rsidRDefault="000D1E56" w:rsidP="00157D57">
      <w:pPr>
        <w:suppressAutoHyphens w:val="0"/>
        <w:spacing w:before="240" w:after="240"/>
        <w:rPr>
          <w:color w:val="00000A"/>
          <w:szCs w:val="20"/>
          <w:lang w:eastAsia="en-US"/>
        </w:rPr>
      </w:pPr>
    </w:p>
    <w:p w14:paraId="4B0C6F1D" w14:textId="77777777" w:rsidR="000D1E56" w:rsidRDefault="000D1E56" w:rsidP="00157D57">
      <w:pPr>
        <w:suppressAutoHyphens w:val="0"/>
        <w:spacing w:before="240" w:after="240"/>
        <w:rPr>
          <w:color w:val="00000A"/>
          <w:szCs w:val="20"/>
          <w:lang w:eastAsia="en-US"/>
        </w:rPr>
      </w:pPr>
    </w:p>
    <w:p w14:paraId="679464A4" w14:textId="77777777" w:rsidR="00462FC1" w:rsidRDefault="00462FC1" w:rsidP="00157D57">
      <w:pPr>
        <w:suppressAutoHyphens w:val="0"/>
        <w:spacing w:before="240" w:after="240"/>
        <w:rPr>
          <w:color w:val="00000A"/>
          <w:szCs w:val="20"/>
          <w:lang w:eastAsia="en-US"/>
        </w:rPr>
      </w:pPr>
    </w:p>
    <w:p w14:paraId="42E5D978" w14:textId="77777777" w:rsidR="00462FC1" w:rsidRDefault="00462FC1" w:rsidP="00157D57">
      <w:pPr>
        <w:suppressAutoHyphens w:val="0"/>
        <w:spacing w:before="240" w:after="240"/>
        <w:rPr>
          <w:color w:val="00000A"/>
          <w:szCs w:val="20"/>
          <w:lang w:eastAsia="en-US"/>
        </w:rPr>
      </w:pPr>
    </w:p>
    <w:p w14:paraId="365D5ECE" w14:textId="1164E787" w:rsidR="00521F4A" w:rsidRDefault="00911DF4" w:rsidP="00521F4A">
      <w:pPr>
        <w:suppressAutoHyphens w:val="0"/>
        <w:spacing w:before="240" w:after="240"/>
        <w:jc w:val="center"/>
        <w:rPr>
          <w:b/>
          <w:sz w:val="24"/>
        </w:rPr>
      </w:pPr>
      <w:r w:rsidRPr="00E62F96">
        <w:rPr>
          <w:b/>
          <w:sz w:val="24"/>
        </w:rPr>
        <w:lastRenderedPageBreak/>
        <w:t>ANEXO V</w:t>
      </w:r>
      <w:r w:rsidR="000D1E56">
        <w:rPr>
          <w:b/>
          <w:sz w:val="24"/>
        </w:rPr>
        <w:t xml:space="preserve"> - </w:t>
      </w:r>
      <w:r w:rsidR="00521F4A">
        <w:rPr>
          <w:b/>
          <w:sz w:val="24"/>
        </w:rPr>
        <w:t>CRONOGRAMA DE ENTREGA</w:t>
      </w:r>
    </w:p>
    <w:p w14:paraId="3C8A85DE" w14:textId="77777777" w:rsidR="00924C8B" w:rsidRDefault="00924C8B" w:rsidP="009B79A9">
      <w:pPr>
        <w:jc w:val="center"/>
      </w:pPr>
    </w:p>
    <w:p w14:paraId="153675AF" w14:textId="31FF6BF3" w:rsidR="00521F4A" w:rsidRDefault="004C336A" w:rsidP="00521F4A">
      <w:pPr>
        <w:suppressAutoHyphens w:val="0"/>
        <w:spacing w:before="240" w:after="240"/>
        <w:rPr>
          <w:color w:val="00000A"/>
          <w:szCs w:val="20"/>
          <w:lang w:eastAsia="en-US"/>
        </w:rPr>
      </w:pPr>
      <w:r w:rsidRPr="004C336A">
        <w:rPr>
          <w:noProof/>
          <w:lang w:eastAsia="pt-BR"/>
        </w:rPr>
        <w:drawing>
          <wp:inline distT="0" distB="0" distL="0" distR="0" wp14:anchorId="0227AF2D" wp14:editId="748B80C2">
            <wp:extent cx="6087110" cy="3413760"/>
            <wp:effectExtent l="0" t="0" r="8890" b="0"/>
            <wp:docPr id="175274880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87110" cy="3413760"/>
                    </a:xfrm>
                    <a:prstGeom prst="rect">
                      <a:avLst/>
                    </a:prstGeom>
                    <a:noFill/>
                    <a:ln>
                      <a:noFill/>
                    </a:ln>
                  </pic:spPr>
                </pic:pic>
              </a:graphicData>
            </a:graphic>
          </wp:inline>
        </w:drawing>
      </w:r>
    </w:p>
    <w:p w14:paraId="2AA39D3B" w14:textId="77777777" w:rsidR="00E62F96" w:rsidRDefault="00E62F96" w:rsidP="00521F4A">
      <w:pPr>
        <w:suppressAutoHyphens w:val="0"/>
        <w:spacing w:before="240" w:after="240"/>
        <w:rPr>
          <w:color w:val="00000A"/>
          <w:szCs w:val="20"/>
          <w:lang w:eastAsia="en-US"/>
        </w:rPr>
      </w:pPr>
    </w:p>
    <w:p w14:paraId="12C05F8D" w14:textId="77777777" w:rsidR="00E62F96" w:rsidRDefault="00E62F96" w:rsidP="00521F4A">
      <w:pPr>
        <w:suppressAutoHyphens w:val="0"/>
        <w:spacing w:before="240" w:after="240"/>
        <w:rPr>
          <w:color w:val="00000A"/>
          <w:szCs w:val="20"/>
          <w:lang w:eastAsia="en-US"/>
        </w:rPr>
      </w:pPr>
    </w:p>
    <w:p w14:paraId="201C5167" w14:textId="77777777" w:rsidR="00E62F96" w:rsidRDefault="00E62F96" w:rsidP="00521F4A">
      <w:pPr>
        <w:suppressAutoHyphens w:val="0"/>
        <w:spacing w:before="240" w:after="240"/>
        <w:rPr>
          <w:color w:val="00000A"/>
          <w:szCs w:val="20"/>
          <w:lang w:eastAsia="en-US"/>
        </w:rPr>
      </w:pPr>
    </w:p>
    <w:p w14:paraId="3E42ECE1" w14:textId="77777777" w:rsidR="008577A9" w:rsidRDefault="008577A9" w:rsidP="00521F4A">
      <w:pPr>
        <w:suppressAutoHyphens w:val="0"/>
        <w:spacing w:before="240" w:after="240"/>
        <w:rPr>
          <w:color w:val="00000A"/>
          <w:szCs w:val="20"/>
          <w:lang w:eastAsia="en-US"/>
        </w:rPr>
      </w:pPr>
    </w:p>
    <w:p w14:paraId="43245AE5" w14:textId="77777777" w:rsidR="008577A9" w:rsidRDefault="008577A9" w:rsidP="00521F4A">
      <w:pPr>
        <w:suppressAutoHyphens w:val="0"/>
        <w:spacing w:before="240" w:after="240"/>
        <w:rPr>
          <w:color w:val="00000A"/>
          <w:szCs w:val="20"/>
          <w:lang w:eastAsia="en-US"/>
        </w:rPr>
      </w:pPr>
    </w:p>
    <w:p w14:paraId="5D0988A1" w14:textId="77777777" w:rsidR="000D1E56" w:rsidRDefault="000D1E56" w:rsidP="00521F4A">
      <w:pPr>
        <w:suppressAutoHyphens w:val="0"/>
        <w:spacing w:before="240" w:after="240"/>
        <w:rPr>
          <w:color w:val="00000A"/>
          <w:szCs w:val="20"/>
          <w:lang w:eastAsia="en-US"/>
        </w:rPr>
      </w:pPr>
    </w:p>
    <w:p w14:paraId="33181D84" w14:textId="77777777" w:rsidR="004C336A" w:rsidRDefault="004C336A" w:rsidP="00521F4A">
      <w:pPr>
        <w:suppressAutoHyphens w:val="0"/>
        <w:spacing w:before="240" w:after="240"/>
        <w:rPr>
          <w:color w:val="00000A"/>
          <w:szCs w:val="20"/>
          <w:lang w:eastAsia="en-US"/>
        </w:rPr>
      </w:pPr>
    </w:p>
    <w:p w14:paraId="39BD4924" w14:textId="77777777" w:rsidR="004C336A" w:rsidRDefault="004C336A" w:rsidP="00521F4A">
      <w:pPr>
        <w:suppressAutoHyphens w:val="0"/>
        <w:spacing w:before="240" w:after="240"/>
        <w:rPr>
          <w:color w:val="00000A"/>
          <w:szCs w:val="20"/>
          <w:lang w:eastAsia="en-US"/>
        </w:rPr>
      </w:pPr>
    </w:p>
    <w:p w14:paraId="31EC7B85" w14:textId="77777777" w:rsidR="004C336A" w:rsidRDefault="004C336A" w:rsidP="00521F4A">
      <w:pPr>
        <w:suppressAutoHyphens w:val="0"/>
        <w:spacing w:before="240" w:after="240"/>
        <w:rPr>
          <w:color w:val="00000A"/>
          <w:szCs w:val="20"/>
          <w:lang w:eastAsia="en-US"/>
        </w:rPr>
      </w:pPr>
    </w:p>
    <w:p w14:paraId="2FBA6BA4" w14:textId="77777777" w:rsidR="008577A9" w:rsidRDefault="008577A9" w:rsidP="00521F4A">
      <w:pPr>
        <w:suppressAutoHyphens w:val="0"/>
        <w:spacing w:before="240" w:after="240"/>
        <w:rPr>
          <w:color w:val="00000A"/>
          <w:szCs w:val="20"/>
          <w:lang w:eastAsia="en-US"/>
        </w:rPr>
      </w:pPr>
    </w:p>
    <w:p w14:paraId="123C0947" w14:textId="77777777" w:rsidR="000D1E56" w:rsidRDefault="000D1E56" w:rsidP="00521F4A">
      <w:pPr>
        <w:suppressAutoHyphens w:val="0"/>
        <w:spacing w:before="240" w:after="240"/>
        <w:rPr>
          <w:color w:val="00000A"/>
          <w:szCs w:val="20"/>
          <w:lang w:eastAsia="en-US"/>
        </w:rPr>
      </w:pPr>
    </w:p>
    <w:p w14:paraId="3189F2B0" w14:textId="77777777" w:rsidR="00E62F96" w:rsidRDefault="00E62F96" w:rsidP="00521F4A">
      <w:pPr>
        <w:suppressAutoHyphens w:val="0"/>
        <w:spacing w:before="240" w:after="240"/>
        <w:rPr>
          <w:color w:val="00000A"/>
          <w:szCs w:val="20"/>
          <w:lang w:eastAsia="en-US"/>
        </w:rPr>
      </w:pPr>
    </w:p>
    <w:p w14:paraId="148BE9F8" w14:textId="77777777" w:rsidR="00E62F96" w:rsidRDefault="00E62F96" w:rsidP="00521F4A">
      <w:pPr>
        <w:suppressAutoHyphens w:val="0"/>
        <w:spacing w:before="240" w:after="240"/>
        <w:rPr>
          <w:color w:val="00000A"/>
          <w:szCs w:val="20"/>
          <w:lang w:eastAsia="en-US"/>
        </w:rPr>
      </w:pPr>
    </w:p>
    <w:p w14:paraId="57D65BD7" w14:textId="744CCB36" w:rsidR="00521F4A" w:rsidRDefault="00521F4A" w:rsidP="000D1E56">
      <w:pPr>
        <w:suppressAutoHyphens w:val="0"/>
        <w:spacing w:before="240" w:after="240"/>
        <w:jc w:val="center"/>
      </w:pPr>
      <w:r w:rsidRPr="008577A9">
        <w:rPr>
          <w:b/>
          <w:sz w:val="24"/>
        </w:rPr>
        <w:lastRenderedPageBreak/>
        <w:t>ANEXO VI</w:t>
      </w:r>
      <w:r w:rsidR="000D1E56">
        <w:rPr>
          <w:b/>
          <w:sz w:val="24"/>
        </w:rPr>
        <w:t xml:space="preserve"> - </w:t>
      </w:r>
      <w:r>
        <w:rPr>
          <w:b/>
          <w:sz w:val="24"/>
        </w:rPr>
        <w:t xml:space="preserve">MODELOS DE PLANILHAS DE PREÇOS </w:t>
      </w:r>
    </w:p>
    <w:p w14:paraId="558E30D4" w14:textId="77777777" w:rsidR="00521F4A" w:rsidRDefault="00521F4A" w:rsidP="00521F4A">
      <w:pPr>
        <w:jc w:val="center"/>
      </w:pPr>
      <w:r>
        <w:rPr>
          <w:szCs w:val="20"/>
        </w:rPr>
        <w:t>(PROPOSTA DE PREÇOS)</w:t>
      </w:r>
    </w:p>
    <w:p w14:paraId="08C9B699" w14:textId="77777777" w:rsidR="001F26C2" w:rsidRDefault="001F26C2" w:rsidP="00521F4A">
      <w:pPr>
        <w:spacing w:before="120" w:after="120"/>
        <w:jc w:val="center"/>
        <w:rPr>
          <w:b/>
          <w:color w:val="00000A"/>
          <w:szCs w:val="20"/>
          <w:lang w:eastAsia="en-US"/>
        </w:rPr>
      </w:pPr>
    </w:p>
    <w:tbl>
      <w:tblPr>
        <w:tblW w:w="8677" w:type="dxa"/>
        <w:jc w:val="center"/>
        <w:tblCellMar>
          <w:top w:w="15" w:type="dxa"/>
          <w:left w:w="70" w:type="dxa"/>
          <w:right w:w="70" w:type="dxa"/>
        </w:tblCellMar>
        <w:tblLook w:val="04A0" w:firstRow="1" w:lastRow="0" w:firstColumn="1" w:lastColumn="0" w:noHBand="0" w:noVBand="1"/>
      </w:tblPr>
      <w:tblGrid>
        <w:gridCol w:w="733"/>
        <w:gridCol w:w="2164"/>
        <w:gridCol w:w="1782"/>
        <w:gridCol w:w="2210"/>
        <w:gridCol w:w="1752"/>
        <w:gridCol w:w="146"/>
      </w:tblGrid>
      <w:tr w:rsidR="00C4210F" w:rsidRPr="00C4210F" w14:paraId="1EF1C9B7" w14:textId="77777777" w:rsidTr="00C4210F">
        <w:trPr>
          <w:gridAfter w:val="1"/>
          <w:wAfter w:w="36" w:type="dxa"/>
          <w:trHeight w:val="300"/>
          <w:jc w:val="center"/>
        </w:trPr>
        <w:tc>
          <w:tcPr>
            <w:tcW w:w="864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C0F40" w14:textId="77777777" w:rsidR="00C4210F" w:rsidRPr="00C4210F" w:rsidRDefault="00C4210F" w:rsidP="00C4210F">
            <w:pPr>
              <w:suppressAutoHyphens w:val="0"/>
              <w:jc w:val="center"/>
              <w:rPr>
                <w:rFonts w:ascii="Times New Roman" w:eastAsia="Times New Roman" w:hAnsi="Times New Roman" w:cs="Times New Roman"/>
                <w:b/>
                <w:bCs/>
                <w:color w:val="000000"/>
                <w:sz w:val="22"/>
                <w:szCs w:val="22"/>
                <w:lang w:eastAsia="pt-BR"/>
              </w:rPr>
            </w:pPr>
            <w:r w:rsidRPr="00C4210F">
              <w:rPr>
                <w:rFonts w:ascii="Times New Roman" w:eastAsia="Times New Roman" w:hAnsi="Times New Roman" w:cs="Times New Roman"/>
                <w:b/>
                <w:bCs/>
                <w:color w:val="000000"/>
                <w:sz w:val="22"/>
                <w:szCs w:val="22"/>
                <w:lang w:eastAsia="pt-BR"/>
              </w:rPr>
              <w:t>Modelo de Proposta de Preços</w:t>
            </w:r>
          </w:p>
        </w:tc>
      </w:tr>
      <w:tr w:rsidR="00C4210F" w:rsidRPr="00C4210F" w14:paraId="5232A7FE" w14:textId="77777777" w:rsidTr="00C4210F">
        <w:trPr>
          <w:gridAfter w:val="1"/>
          <w:wAfter w:w="36" w:type="dxa"/>
          <w:trHeight w:val="300"/>
          <w:jc w:val="center"/>
        </w:trPr>
        <w:tc>
          <w:tcPr>
            <w:tcW w:w="73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D4458D" w14:textId="77777777" w:rsidR="00C4210F" w:rsidRPr="00C4210F" w:rsidRDefault="00C4210F" w:rsidP="00C4210F">
            <w:pPr>
              <w:suppressAutoHyphens w:val="0"/>
              <w:jc w:val="center"/>
              <w:rPr>
                <w:rFonts w:ascii="Times New Roman" w:eastAsia="Times New Roman" w:hAnsi="Times New Roman" w:cs="Times New Roman"/>
                <w:b/>
                <w:bCs/>
                <w:color w:val="000000"/>
                <w:sz w:val="22"/>
                <w:szCs w:val="22"/>
                <w:lang w:eastAsia="pt-BR"/>
              </w:rPr>
            </w:pPr>
            <w:r w:rsidRPr="00C4210F">
              <w:rPr>
                <w:rFonts w:ascii="Times New Roman" w:eastAsia="Times New Roman" w:hAnsi="Times New Roman" w:cs="Times New Roman"/>
                <w:b/>
                <w:bCs/>
                <w:color w:val="000000"/>
                <w:sz w:val="22"/>
                <w:szCs w:val="22"/>
                <w:lang w:eastAsia="pt-BR"/>
              </w:rPr>
              <w:t>Item</w:t>
            </w:r>
          </w:p>
        </w:tc>
        <w:tc>
          <w:tcPr>
            <w:tcW w:w="216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D046B" w14:textId="77777777" w:rsidR="00C4210F" w:rsidRPr="00C4210F" w:rsidRDefault="00C4210F" w:rsidP="00C4210F">
            <w:pPr>
              <w:suppressAutoHyphens w:val="0"/>
              <w:jc w:val="center"/>
              <w:rPr>
                <w:rFonts w:ascii="Times New Roman" w:eastAsia="Times New Roman" w:hAnsi="Times New Roman" w:cs="Times New Roman"/>
                <w:b/>
                <w:bCs/>
                <w:color w:val="000000"/>
                <w:sz w:val="22"/>
                <w:szCs w:val="22"/>
                <w:lang w:eastAsia="pt-BR"/>
              </w:rPr>
            </w:pPr>
            <w:r w:rsidRPr="00C4210F">
              <w:rPr>
                <w:rFonts w:ascii="Times New Roman" w:eastAsia="Times New Roman" w:hAnsi="Times New Roman" w:cs="Times New Roman"/>
                <w:b/>
                <w:bCs/>
                <w:color w:val="000000"/>
                <w:sz w:val="22"/>
                <w:szCs w:val="22"/>
                <w:lang w:eastAsia="pt-BR"/>
              </w:rPr>
              <w:t>Equipamentos</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F60AC" w14:textId="77777777" w:rsidR="00C4210F" w:rsidRPr="00C4210F" w:rsidRDefault="00C4210F" w:rsidP="00C4210F">
            <w:pPr>
              <w:suppressAutoHyphens w:val="0"/>
              <w:jc w:val="center"/>
              <w:rPr>
                <w:rFonts w:ascii="Times New Roman" w:eastAsia="Times New Roman" w:hAnsi="Times New Roman" w:cs="Times New Roman"/>
                <w:b/>
                <w:bCs/>
                <w:color w:val="000000"/>
                <w:sz w:val="22"/>
                <w:szCs w:val="22"/>
                <w:lang w:eastAsia="pt-BR"/>
              </w:rPr>
            </w:pPr>
            <w:r w:rsidRPr="00C4210F">
              <w:rPr>
                <w:rFonts w:ascii="Times New Roman" w:eastAsia="Times New Roman" w:hAnsi="Times New Roman" w:cs="Times New Roman"/>
                <w:b/>
                <w:bCs/>
                <w:color w:val="000000"/>
                <w:sz w:val="22"/>
                <w:szCs w:val="22"/>
                <w:lang w:eastAsia="pt-BR"/>
              </w:rPr>
              <w:t>Quantidade</w:t>
            </w:r>
          </w:p>
        </w:tc>
        <w:tc>
          <w:tcPr>
            <w:tcW w:w="22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CA497" w14:textId="77777777" w:rsidR="00C4210F" w:rsidRPr="00C4210F" w:rsidRDefault="00C4210F" w:rsidP="00C4210F">
            <w:pPr>
              <w:suppressAutoHyphens w:val="0"/>
              <w:jc w:val="center"/>
              <w:rPr>
                <w:rFonts w:ascii="Times New Roman" w:eastAsia="Times New Roman" w:hAnsi="Times New Roman" w:cs="Times New Roman"/>
                <w:b/>
                <w:bCs/>
                <w:color w:val="000000"/>
                <w:sz w:val="22"/>
                <w:szCs w:val="22"/>
                <w:lang w:eastAsia="pt-BR"/>
              </w:rPr>
            </w:pPr>
            <w:r w:rsidRPr="00C4210F">
              <w:rPr>
                <w:rFonts w:ascii="Times New Roman" w:eastAsia="Times New Roman" w:hAnsi="Times New Roman" w:cs="Times New Roman"/>
                <w:b/>
                <w:bCs/>
                <w:color w:val="000000"/>
                <w:sz w:val="22"/>
                <w:szCs w:val="22"/>
                <w:lang w:eastAsia="pt-BR"/>
              </w:rPr>
              <w:t>Valor Unitário</w:t>
            </w:r>
          </w:p>
        </w:tc>
        <w:tc>
          <w:tcPr>
            <w:tcW w:w="17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3034D" w14:textId="77777777" w:rsidR="00C4210F" w:rsidRPr="00C4210F" w:rsidRDefault="00C4210F" w:rsidP="00C4210F">
            <w:pPr>
              <w:suppressAutoHyphens w:val="0"/>
              <w:jc w:val="center"/>
              <w:rPr>
                <w:rFonts w:ascii="Times New Roman" w:eastAsia="Times New Roman" w:hAnsi="Times New Roman" w:cs="Times New Roman"/>
                <w:b/>
                <w:bCs/>
                <w:color w:val="000000"/>
                <w:sz w:val="22"/>
                <w:szCs w:val="22"/>
                <w:lang w:eastAsia="pt-BR"/>
              </w:rPr>
            </w:pPr>
            <w:r w:rsidRPr="00C4210F">
              <w:rPr>
                <w:rFonts w:ascii="Times New Roman" w:eastAsia="Times New Roman" w:hAnsi="Times New Roman" w:cs="Times New Roman"/>
                <w:b/>
                <w:bCs/>
                <w:color w:val="000000"/>
                <w:sz w:val="22"/>
                <w:szCs w:val="22"/>
                <w:lang w:eastAsia="pt-BR"/>
              </w:rPr>
              <w:t>Valor Total</w:t>
            </w:r>
          </w:p>
        </w:tc>
      </w:tr>
      <w:tr w:rsidR="00C4210F" w:rsidRPr="00C4210F" w14:paraId="11E1A3CD" w14:textId="77777777" w:rsidTr="00C4210F">
        <w:trPr>
          <w:trHeight w:val="300"/>
          <w:jc w:val="center"/>
        </w:trPr>
        <w:tc>
          <w:tcPr>
            <w:tcW w:w="733" w:type="dxa"/>
            <w:vMerge/>
            <w:tcBorders>
              <w:top w:val="nil"/>
              <w:left w:val="single" w:sz="4" w:space="0" w:color="auto"/>
              <w:bottom w:val="single" w:sz="4" w:space="0" w:color="auto"/>
              <w:right w:val="single" w:sz="4" w:space="0" w:color="auto"/>
            </w:tcBorders>
            <w:vAlign w:val="center"/>
            <w:hideMark/>
          </w:tcPr>
          <w:p w14:paraId="7C63A166" w14:textId="77777777" w:rsidR="00C4210F" w:rsidRPr="00C4210F" w:rsidRDefault="00C4210F" w:rsidP="00C4210F">
            <w:pPr>
              <w:suppressAutoHyphens w:val="0"/>
              <w:jc w:val="left"/>
              <w:rPr>
                <w:rFonts w:ascii="Times New Roman" w:eastAsia="Times New Roman" w:hAnsi="Times New Roman" w:cs="Times New Roman"/>
                <w:b/>
                <w:bCs/>
                <w:color w:val="000000"/>
                <w:sz w:val="22"/>
                <w:szCs w:val="22"/>
                <w:lang w:eastAsia="pt-BR"/>
              </w:rPr>
            </w:pPr>
          </w:p>
        </w:tc>
        <w:tc>
          <w:tcPr>
            <w:tcW w:w="2164" w:type="dxa"/>
            <w:vMerge/>
            <w:tcBorders>
              <w:top w:val="single" w:sz="4" w:space="0" w:color="auto"/>
              <w:left w:val="single" w:sz="4" w:space="0" w:color="auto"/>
              <w:bottom w:val="single" w:sz="4" w:space="0" w:color="auto"/>
              <w:right w:val="single" w:sz="4" w:space="0" w:color="auto"/>
            </w:tcBorders>
            <w:vAlign w:val="center"/>
            <w:hideMark/>
          </w:tcPr>
          <w:p w14:paraId="1533B600" w14:textId="77777777" w:rsidR="00C4210F" w:rsidRPr="00C4210F" w:rsidRDefault="00C4210F" w:rsidP="00C4210F">
            <w:pPr>
              <w:suppressAutoHyphens w:val="0"/>
              <w:jc w:val="left"/>
              <w:rPr>
                <w:rFonts w:ascii="Times New Roman" w:eastAsia="Times New Roman" w:hAnsi="Times New Roman" w:cs="Times New Roman"/>
                <w:b/>
                <w:bCs/>
                <w:color w:val="000000"/>
                <w:sz w:val="22"/>
                <w:szCs w:val="22"/>
                <w:lang w:eastAsia="pt-BR"/>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14:paraId="7BD9DFDC" w14:textId="77777777" w:rsidR="00C4210F" w:rsidRPr="00C4210F" w:rsidRDefault="00C4210F" w:rsidP="00C4210F">
            <w:pPr>
              <w:suppressAutoHyphens w:val="0"/>
              <w:jc w:val="left"/>
              <w:rPr>
                <w:rFonts w:ascii="Times New Roman" w:eastAsia="Times New Roman" w:hAnsi="Times New Roman" w:cs="Times New Roman"/>
                <w:b/>
                <w:bCs/>
                <w:color w:val="000000"/>
                <w:sz w:val="22"/>
                <w:szCs w:val="22"/>
                <w:lang w:eastAsia="pt-BR"/>
              </w:rPr>
            </w:pPr>
          </w:p>
        </w:tc>
        <w:tc>
          <w:tcPr>
            <w:tcW w:w="2210" w:type="dxa"/>
            <w:vMerge/>
            <w:tcBorders>
              <w:top w:val="single" w:sz="4" w:space="0" w:color="auto"/>
              <w:left w:val="single" w:sz="4" w:space="0" w:color="auto"/>
              <w:bottom w:val="single" w:sz="4" w:space="0" w:color="auto"/>
              <w:right w:val="single" w:sz="4" w:space="0" w:color="auto"/>
            </w:tcBorders>
            <w:vAlign w:val="center"/>
            <w:hideMark/>
          </w:tcPr>
          <w:p w14:paraId="706DEE29" w14:textId="77777777" w:rsidR="00C4210F" w:rsidRPr="00C4210F" w:rsidRDefault="00C4210F" w:rsidP="00C4210F">
            <w:pPr>
              <w:suppressAutoHyphens w:val="0"/>
              <w:jc w:val="left"/>
              <w:rPr>
                <w:rFonts w:ascii="Times New Roman" w:eastAsia="Times New Roman" w:hAnsi="Times New Roman" w:cs="Times New Roman"/>
                <w:b/>
                <w:bCs/>
                <w:color w:val="000000"/>
                <w:sz w:val="22"/>
                <w:szCs w:val="22"/>
                <w:lang w:eastAsia="pt-BR"/>
              </w:rPr>
            </w:pPr>
          </w:p>
        </w:tc>
        <w:tc>
          <w:tcPr>
            <w:tcW w:w="1752" w:type="dxa"/>
            <w:vMerge/>
            <w:tcBorders>
              <w:top w:val="single" w:sz="4" w:space="0" w:color="auto"/>
              <w:left w:val="single" w:sz="4" w:space="0" w:color="auto"/>
              <w:bottom w:val="single" w:sz="4" w:space="0" w:color="auto"/>
              <w:right w:val="single" w:sz="4" w:space="0" w:color="auto"/>
            </w:tcBorders>
            <w:vAlign w:val="center"/>
            <w:hideMark/>
          </w:tcPr>
          <w:p w14:paraId="445682D2" w14:textId="77777777" w:rsidR="00C4210F" w:rsidRPr="00C4210F" w:rsidRDefault="00C4210F" w:rsidP="00C4210F">
            <w:pPr>
              <w:suppressAutoHyphens w:val="0"/>
              <w:jc w:val="left"/>
              <w:rPr>
                <w:rFonts w:ascii="Times New Roman" w:eastAsia="Times New Roman" w:hAnsi="Times New Roman" w:cs="Times New Roman"/>
                <w:b/>
                <w:bCs/>
                <w:color w:val="000000"/>
                <w:sz w:val="22"/>
                <w:szCs w:val="22"/>
                <w:lang w:eastAsia="pt-BR"/>
              </w:rPr>
            </w:pPr>
          </w:p>
        </w:tc>
        <w:tc>
          <w:tcPr>
            <w:tcW w:w="36" w:type="dxa"/>
            <w:tcBorders>
              <w:top w:val="nil"/>
              <w:left w:val="nil"/>
              <w:bottom w:val="nil"/>
              <w:right w:val="nil"/>
            </w:tcBorders>
            <w:shd w:val="clear" w:color="auto" w:fill="auto"/>
            <w:noWrap/>
            <w:vAlign w:val="bottom"/>
            <w:hideMark/>
          </w:tcPr>
          <w:p w14:paraId="45E589BB" w14:textId="77777777" w:rsidR="00C4210F" w:rsidRPr="00C4210F" w:rsidRDefault="00C4210F" w:rsidP="00C4210F">
            <w:pPr>
              <w:suppressAutoHyphens w:val="0"/>
              <w:jc w:val="center"/>
              <w:rPr>
                <w:rFonts w:ascii="Times New Roman" w:eastAsia="Times New Roman" w:hAnsi="Times New Roman" w:cs="Times New Roman"/>
                <w:b/>
                <w:bCs/>
                <w:color w:val="000000"/>
                <w:sz w:val="22"/>
                <w:szCs w:val="22"/>
                <w:lang w:eastAsia="pt-BR"/>
              </w:rPr>
            </w:pPr>
          </w:p>
        </w:tc>
      </w:tr>
      <w:tr w:rsidR="00C4210F" w:rsidRPr="00C4210F" w14:paraId="3C8003A6" w14:textId="77777777" w:rsidTr="00C4210F">
        <w:trPr>
          <w:trHeight w:val="300"/>
          <w:jc w:val="center"/>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14:paraId="1855B349"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1</w:t>
            </w:r>
          </w:p>
        </w:tc>
        <w:tc>
          <w:tcPr>
            <w:tcW w:w="2164" w:type="dxa"/>
            <w:tcBorders>
              <w:top w:val="single" w:sz="4" w:space="0" w:color="auto"/>
              <w:left w:val="nil"/>
              <w:bottom w:val="single" w:sz="4" w:space="0" w:color="auto"/>
              <w:right w:val="single" w:sz="4" w:space="0" w:color="auto"/>
            </w:tcBorders>
            <w:shd w:val="clear" w:color="auto" w:fill="auto"/>
            <w:noWrap/>
            <w:vAlign w:val="center"/>
            <w:hideMark/>
          </w:tcPr>
          <w:p w14:paraId="2ACBB9C2"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 </w:t>
            </w:r>
          </w:p>
        </w:tc>
        <w:tc>
          <w:tcPr>
            <w:tcW w:w="1782" w:type="dxa"/>
            <w:tcBorders>
              <w:top w:val="single" w:sz="4" w:space="0" w:color="auto"/>
              <w:left w:val="nil"/>
              <w:bottom w:val="single" w:sz="4" w:space="0" w:color="auto"/>
              <w:right w:val="single" w:sz="4" w:space="0" w:color="auto"/>
            </w:tcBorders>
            <w:shd w:val="clear" w:color="auto" w:fill="auto"/>
            <w:noWrap/>
            <w:vAlign w:val="center"/>
            <w:hideMark/>
          </w:tcPr>
          <w:p w14:paraId="64A210D4"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 </w:t>
            </w:r>
          </w:p>
        </w:tc>
        <w:tc>
          <w:tcPr>
            <w:tcW w:w="2210" w:type="dxa"/>
            <w:tcBorders>
              <w:top w:val="single" w:sz="4" w:space="0" w:color="auto"/>
              <w:left w:val="nil"/>
              <w:bottom w:val="single" w:sz="4" w:space="0" w:color="auto"/>
              <w:right w:val="single" w:sz="4" w:space="0" w:color="auto"/>
            </w:tcBorders>
            <w:shd w:val="clear" w:color="auto" w:fill="auto"/>
            <w:noWrap/>
            <w:vAlign w:val="center"/>
            <w:hideMark/>
          </w:tcPr>
          <w:p w14:paraId="386C8E8D"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 </w:t>
            </w:r>
          </w:p>
        </w:tc>
        <w:tc>
          <w:tcPr>
            <w:tcW w:w="1752" w:type="dxa"/>
            <w:tcBorders>
              <w:top w:val="single" w:sz="4" w:space="0" w:color="auto"/>
              <w:left w:val="nil"/>
              <w:bottom w:val="single" w:sz="4" w:space="0" w:color="auto"/>
              <w:right w:val="single" w:sz="4" w:space="0" w:color="auto"/>
            </w:tcBorders>
            <w:shd w:val="clear" w:color="auto" w:fill="auto"/>
            <w:noWrap/>
            <w:vAlign w:val="center"/>
            <w:hideMark/>
          </w:tcPr>
          <w:p w14:paraId="37A58287"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 </w:t>
            </w:r>
          </w:p>
        </w:tc>
        <w:tc>
          <w:tcPr>
            <w:tcW w:w="36" w:type="dxa"/>
            <w:vAlign w:val="center"/>
            <w:hideMark/>
          </w:tcPr>
          <w:p w14:paraId="638D3D92" w14:textId="77777777" w:rsidR="00C4210F" w:rsidRPr="00C4210F" w:rsidRDefault="00C4210F" w:rsidP="00C4210F">
            <w:pPr>
              <w:suppressAutoHyphens w:val="0"/>
              <w:jc w:val="left"/>
              <w:rPr>
                <w:rFonts w:ascii="Times New Roman" w:eastAsia="Times New Roman" w:hAnsi="Times New Roman" w:cs="Times New Roman"/>
                <w:szCs w:val="20"/>
                <w:lang w:eastAsia="pt-BR"/>
              </w:rPr>
            </w:pPr>
          </w:p>
        </w:tc>
      </w:tr>
      <w:tr w:rsidR="00C4210F" w:rsidRPr="00C4210F" w14:paraId="133C7501" w14:textId="77777777" w:rsidTr="00C4210F">
        <w:trPr>
          <w:trHeight w:val="300"/>
          <w:jc w:val="center"/>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14:paraId="1618C994"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2</w:t>
            </w:r>
          </w:p>
        </w:tc>
        <w:tc>
          <w:tcPr>
            <w:tcW w:w="2164" w:type="dxa"/>
            <w:tcBorders>
              <w:top w:val="single" w:sz="4" w:space="0" w:color="auto"/>
              <w:left w:val="nil"/>
              <w:bottom w:val="single" w:sz="4" w:space="0" w:color="auto"/>
              <w:right w:val="single" w:sz="4" w:space="0" w:color="auto"/>
            </w:tcBorders>
            <w:shd w:val="clear" w:color="auto" w:fill="auto"/>
            <w:noWrap/>
            <w:vAlign w:val="center"/>
            <w:hideMark/>
          </w:tcPr>
          <w:p w14:paraId="4FF9F72D"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 </w:t>
            </w:r>
          </w:p>
        </w:tc>
        <w:tc>
          <w:tcPr>
            <w:tcW w:w="1782" w:type="dxa"/>
            <w:tcBorders>
              <w:top w:val="single" w:sz="4" w:space="0" w:color="auto"/>
              <w:left w:val="nil"/>
              <w:bottom w:val="single" w:sz="4" w:space="0" w:color="auto"/>
              <w:right w:val="single" w:sz="4" w:space="0" w:color="auto"/>
            </w:tcBorders>
            <w:shd w:val="clear" w:color="auto" w:fill="auto"/>
            <w:noWrap/>
            <w:vAlign w:val="center"/>
            <w:hideMark/>
          </w:tcPr>
          <w:p w14:paraId="438C4CF8"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 </w:t>
            </w:r>
          </w:p>
        </w:tc>
        <w:tc>
          <w:tcPr>
            <w:tcW w:w="2210" w:type="dxa"/>
            <w:tcBorders>
              <w:top w:val="single" w:sz="4" w:space="0" w:color="auto"/>
              <w:left w:val="nil"/>
              <w:bottom w:val="single" w:sz="4" w:space="0" w:color="auto"/>
              <w:right w:val="single" w:sz="4" w:space="0" w:color="auto"/>
            </w:tcBorders>
            <w:shd w:val="clear" w:color="auto" w:fill="auto"/>
            <w:noWrap/>
            <w:vAlign w:val="center"/>
            <w:hideMark/>
          </w:tcPr>
          <w:p w14:paraId="787194D7"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 </w:t>
            </w:r>
          </w:p>
        </w:tc>
        <w:tc>
          <w:tcPr>
            <w:tcW w:w="1752" w:type="dxa"/>
            <w:tcBorders>
              <w:top w:val="single" w:sz="4" w:space="0" w:color="auto"/>
              <w:left w:val="nil"/>
              <w:bottom w:val="single" w:sz="4" w:space="0" w:color="auto"/>
              <w:right w:val="single" w:sz="4" w:space="0" w:color="auto"/>
            </w:tcBorders>
            <w:shd w:val="clear" w:color="auto" w:fill="auto"/>
            <w:noWrap/>
            <w:vAlign w:val="center"/>
            <w:hideMark/>
          </w:tcPr>
          <w:p w14:paraId="3867F8A3"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 </w:t>
            </w:r>
          </w:p>
        </w:tc>
        <w:tc>
          <w:tcPr>
            <w:tcW w:w="36" w:type="dxa"/>
            <w:vAlign w:val="center"/>
            <w:hideMark/>
          </w:tcPr>
          <w:p w14:paraId="07BA5ADD" w14:textId="77777777" w:rsidR="00C4210F" w:rsidRPr="00C4210F" w:rsidRDefault="00C4210F" w:rsidP="00C4210F">
            <w:pPr>
              <w:suppressAutoHyphens w:val="0"/>
              <w:jc w:val="left"/>
              <w:rPr>
                <w:rFonts w:ascii="Times New Roman" w:eastAsia="Times New Roman" w:hAnsi="Times New Roman" w:cs="Times New Roman"/>
                <w:szCs w:val="20"/>
                <w:lang w:eastAsia="pt-BR"/>
              </w:rPr>
            </w:pPr>
          </w:p>
        </w:tc>
      </w:tr>
      <w:tr w:rsidR="00C4210F" w:rsidRPr="00C4210F" w14:paraId="7400178C" w14:textId="77777777" w:rsidTr="00C4210F">
        <w:trPr>
          <w:trHeight w:val="300"/>
          <w:jc w:val="center"/>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14:paraId="11615AFE"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3</w:t>
            </w:r>
          </w:p>
        </w:tc>
        <w:tc>
          <w:tcPr>
            <w:tcW w:w="2164" w:type="dxa"/>
            <w:tcBorders>
              <w:top w:val="single" w:sz="4" w:space="0" w:color="auto"/>
              <w:left w:val="nil"/>
              <w:bottom w:val="single" w:sz="4" w:space="0" w:color="auto"/>
              <w:right w:val="single" w:sz="4" w:space="0" w:color="auto"/>
            </w:tcBorders>
            <w:shd w:val="clear" w:color="auto" w:fill="auto"/>
            <w:noWrap/>
            <w:vAlign w:val="center"/>
            <w:hideMark/>
          </w:tcPr>
          <w:p w14:paraId="5EEC7B84"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 </w:t>
            </w:r>
          </w:p>
        </w:tc>
        <w:tc>
          <w:tcPr>
            <w:tcW w:w="1782" w:type="dxa"/>
            <w:tcBorders>
              <w:top w:val="single" w:sz="4" w:space="0" w:color="auto"/>
              <w:left w:val="nil"/>
              <w:bottom w:val="single" w:sz="4" w:space="0" w:color="auto"/>
              <w:right w:val="single" w:sz="4" w:space="0" w:color="auto"/>
            </w:tcBorders>
            <w:shd w:val="clear" w:color="auto" w:fill="auto"/>
            <w:noWrap/>
            <w:vAlign w:val="center"/>
            <w:hideMark/>
          </w:tcPr>
          <w:p w14:paraId="314B6E77"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 </w:t>
            </w:r>
          </w:p>
        </w:tc>
        <w:tc>
          <w:tcPr>
            <w:tcW w:w="2210" w:type="dxa"/>
            <w:tcBorders>
              <w:top w:val="single" w:sz="4" w:space="0" w:color="auto"/>
              <w:left w:val="nil"/>
              <w:bottom w:val="single" w:sz="4" w:space="0" w:color="auto"/>
              <w:right w:val="single" w:sz="4" w:space="0" w:color="auto"/>
            </w:tcBorders>
            <w:shd w:val="clear" w:color="auto" w:fill="auto"/>
            <w:noWrap/>
            <w:vAlign w:val="center"/>
            <w:hideMark/>
          </w:tcPr>
          <w:p w14:paraId="35D99A35"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 </w:t>
            </w:r>
          </w:p>
        </w:tc>
        <w:tc>
          <w:tcPr>
            <w:tcW w:w="1752" w:type="dxa"/>
            <w:tcBorders>
              <w:top w:val="single" w:sz="4" w:space="0" w:color="auto"/>
              <w:left w:val="nil"/>
              <w:bottom w:val="single" w:sz="4" w:space="0" w:color="auto"/>
              <w:right w:val="single" w:sz="4" w:space="0" w:color="auto"/>
            </w:tcBorders>
            <w:shd w:val="clear" w:color="auto" w:fill="auto"/>
            <w:noWrap/>
            <w:vAlign w:val="center"/>
            <w:hideMark/>
          </w:tcPr>
          <w:p w14:paraId="77FDA7F6"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 </w:t>
            </w:r>
          </w:p>
        </w:tc>
        <w:tc>
          <w:tcPr>
            <w:tcW w:w="36" w:type="dxa"/>
            <w:vAlign w:val="center"/>
            <w:hideMark/>
          </w:tcPr>
          <w:p w14:paraId="592177DC" w14:textId="77777777" w:rsidR="00C4210F" w:rsidRPr="00C4210F" w:rsidRDefault="00C4210F" w:rsidP="00C4210F">
            <w:pPr>
              <w:suppressAutoHyphens w:val="0"/>
              <w:jc w:val="left"/>
              <w:rPr>
                <w:rFonts w:ascii="Times New Roman" w:eastAsia="Times New Roman" w:hAnsi="Times New Roman" w:cs="Times New Roman"/>
                <w:szCs w:val="20"/>
                <w:lang w:eastAsia="pt-BR"/>
              </w:rPr>
            </w:pPr>
          </w:p>
        </w:tc>
      </w:tr>
      <w:tr w:rsidR="00C4210F" w:rsidRPr="00C4210F" w14:paraId="47FF3124" w14:textId="77777777" w:rsidTr="00C4210F">
        <w:trPr>
          <w:trHeight w:val="300"/>
          <w:jc w:val="center"/>
        </w:trPr>
        <w:tc>
          <w:tcPr>
            <w:tcW w:w="733" w:type="dxa"/>
            <w:tcBorders>
              <w:top w:val="nil"/>
              <w:left w:val="single" w:sz="4" w:space="0" w:color="auto"/>
              <w:bottom w:val="single" w:sz="4" w:space="0" w:color="auto"/>
              <w:right w:val="single" w:sz="4" w:space="0" w:color="auto"/>
            </w:tcBorders>
            <w:shd w:val="clear" w:color="auto" w:fill="auto"/>
            <w:noWrap/>
            <w:vAlign w:val="center"/>
            <w:hideMark/>
          </w:tcPr>
          <w:p w14:paraId="429453E4"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4</w:t>
            </w:r>
          </w:p>
        </w:tc>
        <w:tc>
          <w:tcPr>
            <w:tcW w:w="2164" w:type="dxa"/>
            <w:tcBorders>
              <w:top w:val="single" w:sz="4" w:space="0" w:color="auto"/>
              <w:left w:val="nil"/>
              <w:bottom w:val="single" w:sz="4" w:space="0" w:color="auto"/>
              <w:right w:val="single" w:sz="4" w:space="0" w:color="auto"/>
            </w:tcBorders>
            <w:shd w:val="clear" w:color="auto" w:fill="auto"/>
            <w:noWrap/>
            <w:vAlign w:val="center"/>
            <w:hideMark/>
          </w:tcPr>
          <w:p w14:paraId="4F631962"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 </w:t>
            </w:r>
          </w:p>
        </w:tc>
        <w:tc>
          <w:tcPr>
            <w:tcW w:w="1782" w:type="dxa"/>
            <w:tcBorders>
              <w:top w:val="single" w:sz="4" w:space="0" w:color="auto"/>
              <w:left w:val="nil"/>
              <w:bottom w:val="single" w:sz="4" w:space="0" w:color="auto"/>
              <w:right w:val="single" w:sz="4" w:space="0" w:color="auto"/>
            </w:tcBorders>
            <w:shd w:val="clear" w:color="auto" w:fill="auto"/>
            <w:noWrap/>
            <w:vAlign w:val="center"/>
            <w:hideMark/>
          </w:tcPr>
          <w:p w14:paraId="27D1B05A"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 </w:t>
            </w:r>
          </w:p>
        </w:tc>
        <w:tc>
          <w:tcPr>
            <w:tcW w:w="2210" w:type="dxa"/>
            <w:tcBorders>
              <w:top w:val="single" w:sz="4" w:space="0" w:color="auto"/>
              <w:left w:val="nil"/>
              <w:bottom w:val="single" w:sz="4" w:space="0" w:color="auto"/>
              <w:right w:val="single" w:sz="4" w:space="0" w:color="auto"/>
            </w:tcBorders>
            <w:shd w:val="clear" w:color="auto" w:fill="auto"/>
            <w:noWrap/>
            <w:vAlign w:val="center"/>
            <w:hideMark/>
          </w:tcPr>
          <w:p w14:paraId="326727D1"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 </w:t>
            </w:r>
          </w:p>
        </w:tc>
        <w:tc>
          <w:tcPr>
            <w:tcW w:w="1752" w:type="dxa"/>
            <w:tcBorders>
              <w:top w:val="single" w:sz="4" w:space="0" w:color="auto"/>
              <w:left w:val="nil"/>
              <w:bottom w:val="single" w:sz="4" w:space="0" w:color="auto"/>
              <w:right w:val="single" w:sz="4" w:space="0" w:color="auto"/>
            </w:tcBorders>
            <w:shd w:val="clear" w:color="auto" w:fill="auto"/>
            <w:noWrap/>
            <w:vAlign w:val="center"/>
            <w:hideMark/>
          </w:tcPr>
          <w:p w14:paraId="3A6F3C77"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 </w:t>
            </w:r>
          </w:p>
        </w:tc>
        <w:tc>
          <w:tcPr>
            <w:tcW w:w="36" w:type="dxa"/>
            <w:vAlign w:val="center"/>
            <w:hideMark/>
          </w:tcPr>
          <w:p w14:paraId="586F7C44" w14:textId="77777777" w:rsidR="00C4210F" w:rsidRPr="00C4210F" w:rsidRDefault="00C4210F" w:rsidP="00C4210F">
            <w:pPr>
              <w:suppressAutoHyphens w:val="0"/>
              <w:jc w:val="left"/>
              <w:rPr>
                <w:rFonts w:ascii="Times New Roman" w:eastAsia="Times New Roman" w:hAnsi="Times New Roman" w:cs="Times New Roman"/>
                <w:szCs w:val="20"/>
                <w:lang w:eastAsia="pt-BR"/>
              </w:rPr>
            </w:pPr>
          </w:p>
        </w:tc>
      </w:tr>
      <w:tr w:rsidR="00C4210F" w:rsidRPr="00C4210F" w14:paraId="190EB783" w14:textId="77777777" w:rsidTr="00C4210F">
        <w:trPr>
          <w:trHeight w:val="300"/>
          <w:jc w:val="center"/>
        </w:trPr>
        <w:tc>
          <w:tcPr>
            <w:tcW w:w="733" w:type="dxa"/>
            <w:tcBorders>
              <w:top w:val="nil"/>
              <w:left w:val="single" w:sz="4" w:space="0" w:color="auto"/>
              <w:bottom w:val="single" w:sz="4" w:space="0" w:color="auto"/>
              <w:right w:val="single" w:sz="4" w:space="0" w:color="auto"/>
            </w:tcBorders>
            <w:shd w:val="clear" w:color="auto" w:fill="auto"/>
            <w:noWrap/>
            <w:vAlign w:val="bottom"/>
            <w:hideMark/>
          </w:tcPr>
          <w:p w14:paraId="240D1642"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w:t>
            </w:r>
          </w:p>
        </w:tc>
        <w:tc>
          <w:tcPr>
            <w:tcW w:w="2164" w:type="dxa"/>
            <w:tcBorders>
              <w:top w:val="single" w:sz="4" w:space="0" w:color="auto"/>
              <w:left w:val="nil"/>
              <w:bottom w:val="single" w:sz="4" w:space="0" w:color="auto"/>
              <w:right w:val="single" w:sz="4" w:space="0" w:color="auto"/>
            </w:tcBorders>
            <w:shd w:val="clear" w:color="auto" w:fill="auto"/>
            <w:noWrap/>
            <w:vAlign w:val="center"/>
            <w:hideMark/>
          </w:tcPr>
          <w:p w14:paraId="251BB633"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w:t>
            </w:r>
          </w:p>
        </w:tc>
        <w:tc>
          <w:tcPr>
            <w:tcW w:w="1782" w:type="dxa"/>
            <w:tcBorders>
              <w:top w:val="single" w:sz="4" w:space="0" w:color="auto"/>
              <w:left w:val="nil"/>
              <w:bottom w:val="single" w:sz="4" w:space="0" w:color="auto"/>
              <w:right w:val="single" w:sz="4" w:space="0" w:color="auto"/>
            </w:tcBorders>
            <w:shd w:val="clear" w:color="auto" w:fill="auto"/>
            <w:noWrap/>
            <w:vAlign w:val="center"/>
            <w:hideMark/>
          </w:tcPr>
          <w:p w14:paraId="33297C4C"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w:t>
            </w:r>
          </w:p>
        </w:tc>
        <w:tc>
          <w:tcPr>
            <w:tcW w:w="2210" w:type="dxa"/>
            <w:tcBorders>
              <w:top w:val="single" w:sz="4" w:space="0" w:color="auto"/>
              <w:left w:val="nil"/>
              <w:bottom w:val="single" w:sz="4" w:space="0" w:color="auto"/>
              <w:right w:val="single" w:sz="4" w:space="0" w:color="auto"/>
            </w:tcBorders>
            <w:shd w:val="clear" w:color="auto" w:fill="auto"/>
            <w:noWrap/>
            <w:vAlign w:val="center"/>
            <w:hideMark/>
          </w:tcPr>
          <w:p w14:paraId="59924B2C"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w:t>
            </w:r>
          </w:p>
        </w:tc>
        <w:tc>
          <w:tcPr>
            <w:tcW w:w="1752" w:type="dxa"/>
            <w:tcBorders>
              <w:top w:val="single" w:sz="4" w:space="0" w:color="auto"/>
              <w:left w:val="nil"/>
              <w:bottom w:val="single" w:sz="4" w:space="0" w:color="auto"/>
              <w:right w:val="single" w:sz="4" w:space="0" w:color="auto"/>
            </w:tcBorders>
            <w:shd w:val="clear" w:color="auto" w:fill="auto"/>
            <w:noWrap/>
            <w:vAlign w:val="center"/>
            <w:hideMark/>
          </w:tcPr>
          <w:p w14:paraId="5C5AAF79"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w:t>
            </w:r>
          </w:p>
        </w:tc>
        <w:tc>
          <w:tcPr>
            <w:tcW w:w="36" w:type="dxa"/>
            <w:vAlign w:val="center"/>
            <w:hideMark/>
          </w:tcPr>
          <w:p w14:paraId="1E0AA2A8" w14:textId="77777777" w:rsidR="00C4210F" w:rsidRPr="00C4210F" w:rsidRDefault="00C4210F" w:rsidP="00C4210F">
            <w:pPr>
              <w:suppressAutoHyphens w:val="0"/>
              <w:jc w:val="left"/>
              <w:rPr>
                <w:rFonts w:ascii="Times New Roman" w:eastAsia="Times New Roman" w:hAnsi="Times New Roman" w:cs="Times New Roman"/>
                <w:szCs w:val="20"/>
                <w:lang w:eastAsia="pt-BR"/>
              </w:rPr>
            </w:pPr>
          </w:p>
        </w:tc>
      </w:tr>
      <w:tr w:rsidR="00C4210F" w:rsidRPr="00C4210F" w14:paraId="4C409325" w14:textId="77777777" w:rsidTr="00C4210F">
        <w:trPr>
          <w:trHeight w:val="300"/>
          <w:jc w:val="center"/>
        </w:trPr>
        <w:tc>
          <w:tcPr>
            <w:tcW w:w="733" w:type="dxa"/>
            <w:tcBorders>
              <w:top w:val="nil"/>
              <w:left w:val="single" w:sz="4" w:space="0" w:color="auto"/>
              <w:bottom w:val="single" w:sz="4" w:space="0" w:color="auto"/>
              <w:right w:val="single" w:sz="4" w:space="0" w:color="auto"/>
            </w:tcBorders>
            <w:shd w:val="clear" w:color="auto" w:fill="auto"/>
            <w:noWrap/>
            <w:vAlign w:val="bottom"/>
            <w:hideMark/>
          </w:tcPr>
          <w:p w14:paraId="64A2E412"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 </w:t>
            </w:r>
          </w:p>
        </w:tc>
        <w:tc>
          <w:tcPr>
            <w:tcW w:w="2164" w:type="dxa"/>
            <w:tcBorders>
              <w:top w:val="single" w:sz="4" w:space="0" w:color="auto"/>
              <w:left w:val="nil"/>
              <w:bottom w:val="single" w:sz="4" w:space="0" w:color="auto"/>
              <w:right w:val="single" w:sz="4" w:space="0" w:color="auto"/>
            </w:tcBorders>
            <w:shd w:val="clear" w:color="auto" w:fill="auto"/>
            <w:noWrap/>
            <w:vAlign w:val="center"/>
            <w:hideMark/>
          </w:tcPr>
          <w:p w14:paraId="58146B51"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 </w:t>
            </w:r>
          </w:p>
        </w:tc>
        <w:tc>
          <w:tcPr>
            <w:tcW w:w="1782" w:type="dxa"/>
            <w:tcBorders>
              <w:top w:val="single" w:sz="4" w:space="0" w:color="auto"/>
              <w:left w:val="nil"/>
              <w:bottom w:val="single" w:sz="4" w:space="0" w:color="auto"/>
              <w:right w:val="single" w:sz="4" w:space="0" w:color="auto"/>
            </w:tcBorders>
            <w:shd w:val="clear" w:color="auto" w:fill="auto"/>
            <w:noWrap/>
            <w:vAlign w:val="center"/>
            <w:hideMark/>
          </w:tcPr>
          <w:p w14:paraId="2265E808"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 </w:t>
            </w:r>
          </w:p>
        </w:tc>
        <w:tc>
          <w:tcPr>
            <w:tcW w:w="2210" w:type="dxa"/>
            <w:tcBorders>
              <w:top w:val="single" w:sz="4" w:space="0" w:color="auto"/>
              <w:left w:val="nil"/>
              <w:bottom w:val="single" w:sz="4" w:space="0" w:color="auto"/>
              <w:right w:val="single" w:sz="4" w:space="0" w:color="auto"/>
            </w:tcBorders>
            <w:shd w:val="clear" w:color="auto" w:fill="auto"/>
            <w:noWrap/>
            <w:vAlign w:val="center"/>
            <w:hideMark/>
          </w:tcPr>
          <w:p w14:paraId="3A833A12"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 </w:t>
            </w:r>
          </w:p>
        </w:tc>
        <w:tc>
          <w:tcPr>
            <w:tcW w:w="1752" w:type="dxa"/>
            <w:tcBorders>
              <w:top w:val="single" w:sz="4" w:space="0" w:color="auto"/>
              <w:left w:val="nil"/>
              <w:bottom w:val="single" w:sz="4" w:space="0" w:color="auto"/>
              <w:right w:val="single" w:sz="4" w:space="0" w:color="auto"/>
            </w:tcBorders>
            <w:shd w:val="clear" w:color="auto" w:fill="auto"/>
            <w:noWrap/>
            <w:vAlign w:val="center"/>
            <w:hideMark/>
          </w:tcPr>
          <w:p w14:paraId="5757A319" w14:textId="77777777" w:rsidR="00C4210F" w:rsidRPr="00C4210F" w:rsidRDefault="00C4210F" w:rsidP="00C4210F">
            <w:pPr>
              <w:suppressAutoHyphens w:val="0"/>
              <w:jc w:val="center"/>
              <w:rPr>
                <w:rFonts w:ascii="Times New Roman" w:eastAsia="Times New Roman" w:hAnsi="Times New Roman" w:cs="Times New Roman"/>
                <w:color w:val="000000"/>
                <w:sz w:val="22"/>
                <w:szCs w:val="22"/>
                <w:lang w:eastAsia="pt-BR"/>
              </w:rPr>
            </w:pPr>
            <w:r w:rsidRPr="00C4210F">
              <w:rPr>
                <w:rFonts w:ascii="Times New Roman" w:eastAsia="Times New Roman" w:hAnsi="Times New Roman" w:cs="Times New Roman"/>
                <w:color w:val="000000"/>
                <w:sz w:val="22"/>
                <w:szCs w:val="22"/>
                <w:lang w:eastAsia="pt-BR"/>
              </w:rPr>
              <w:t> </w:t>
            </w:r>
          </w:p>
        </w:tc>
        <w:tc>
          <w:tcPr>
            <w:tcW w:w="36" w:type="dxa"/>
            <w:vAlign w:val="center"/>
            <w:hideMark/>
          </w:tcPr>
          <w:p w14:paraId="5818D8C3" w14:textId="77777777" w:rsidR="00C4210F" w:rsidRPr="00C4210F" w:rsidRDefault="00C4210F" w:rsidP="00C4210F">
            <w:pPr>
              <w:suppressAutoHyphens w:val="0"/>
              <w:jc w:val="left"/>
              <w:rPr>
                <w:rFonts w:ascii="Times New Roman" w:eastAsia="Times New Roman" w:hAnsi="Times New Roman" w:cs="Times New Roman"/>
                <w:szCs w:val="20"/>
                <w:lang w:eastAsia="pt-BR"/>
              </w:rPr>
            </w:pPr>
          </w:p>
        </w:tc>
      </w:tr>
      <w:tr w:rsidR="00C4210F" w:rsidRPr="00C4210F" w14:paraId="29E147EA" w14:textId="77777777" w:rsidTr="00C4210F">
        <w:trPr>
          <w:trHeight w:val="300"/>
          <w:jc w:val="center"/>
        </w:trPr>
        <w:tc>
          <w:tcPr>
            <w:tcW w:w="8641" w:type="dxa"/>
            <w:gridSpan w:val="5"/>
            <w:vMerge w:val="restart"/>
            <w:tcBorders>
              <w:top w:val="nil"/>
              <w:left w:val="nil"/>
              <w:bottom w:val="nil"/>
              <w:right w:val="nil"/>
            </w:tcBorders>
            <w:shd w:val="clear" w:color="auto" w:fill="auto"/>
            <w:vAlign w:val="center"/>
            <w:hideMark/>
          </w:tcPr>
          <w:p w14:paraId="6459D844" w14:textId="77777777" w:rsidR="00C4210F" w:rsidRPr="00C4210F" w:rsidRDefault="00C4210F" w:rsidP="00C4210F">
            <w:pPr>
              <w:suppressAutoHyphens w:val="0"/>
              <w:jc w:val="left"/>
              <w:rPr>
                <w:rFonts w:ascii="Times New Roman" w:eastAsia="Times New Roman" w:hAnsi="Times New Roman" w:cs="Times New Roman"/>
                <w:color w:val="000000"/>
                <w:sz w:val="24"/>
                <w:lang w:eastAsia="pt-BR"/>
              </w:rPr>
            </w:pPr>
            <w:r w:rsidRPr="00C4210F">
              <w:rPr>
                <w:rFonts w:ascii="Times New Roman" w:eastAsia="Times New Roman" w:hAnsi="Times New Roman" w:cs="Times New Roman"/>
                <w:color w:val="000000"/>
                <w:sz w:val="24"/>
                <w:lang w:eastAsia="pt-BR"/>
              </w:rPr>
              <w:t>CITAR O NÚMERO DO EDITAL, O NOME E O CNPJ DA EMPRESA, IDENTIFICAÇÃO DO RESPONSÁVEL E CONTATOS DIGITAIS E TELEFÔNICOS.</w:t>
            </w:r>
          </w:p>
        </w:tc>
        <w:tc>
          <w:tcPr>
            <w:tcW w:w="36" w:type="dxa"/>
            <w:vAlign w:val="center"/>
            <w:hideMark/>
          </w:tcPr>
          <w:p w14:paraId="65CAA322" w14:textId="77777777" w:rsidR="00C4210F" w:rsidRPr="00C4210F" w:rsidRDefault="00C4210F" w:rsidP="00C4210F">
            <w:pPr>
              <w:suppressAutoHyphens w:val="0"/>
              <w:jc w:val="left"/>
              <w:rPr>
                <w:rFonts w:ascii="Times New Roman" w:eastAsia="Times New Roman" w:hAnsi="Times New Roman" w:cs="Times New Roman"/>
                <w:szCs w:val="20"/>
                <w:lang w:eastAsia="pt-BR"/>
              </w:rPr>
            </w:pPr>
          </w:p>
        </w:tc>
      </w:tr>
      <w:tr w:rsidR="00C4210F" w:rsidRPr="00C4210F" w14:paraId="175CC4B2" w14:textId="77777777" w:rsidTr="00C4210F">
        <w:trPr>
          <w:trHeight w:val="300"/>
          <w:jc w:val="center"/>
        </w:trPr>
        <w:tc>
          <w:tcPr>
            <w:tcW w:w="8641" w:type="dxa"/>
            <w:gridSpan w:val="5"/>
            <w:vMerge/>
            <w:tcBorders>
              <w:top w:val="nil"/>
              <w:left w:val="nil"/>
              <w:bottom w:val="nil"/>
              <w:right w:val="nil"/>
            </w:tcBorders>
            <w:vAlign w:val="center"/>
            <w:hideMark/>
          </w:tcPr>
          <w:p w14:paraId="42909973" w14:textId="77777777" w:rsidR="00C4210F" w:rsidRPr="00C4210F" w:rsidRDefault="00C4210F" w:rsidP="00C4210F">
            <w:pPr>
              <w:suppressAutoHyphens w:val="0"/>
              <w:jc w:val="left"/>
              <w:rPr>
                <w:rFonts w:ascii="Times New Roman" w:eastAsia="Times New Roman" w:hAnsi="Times New Roman" w:cs="Times New Roman"/>
                <w:color w:val="000000"/>
                <w:sz w:val="24"/>
                <w:lang w:eastAsia="pt-BR"/>
              </w:rPr>
            </w:pPr>
          </w:p>
        </w:tc>
        <w:tc>
          <w:tcPr>
            <w:tcW w:w="36" w:type="dxa"/>
            <w:tcBorders>
              <w:top w:val="nil"/>
              <w:left w:val="nil"/>
              <w:bottom w:val="nil"/>
              <w:right w:val="nil"/>
            </w:tcBorders>
            <w:shd w:val="clear" w:color="auto" w:fill="auto"/>
            <w:noWrap/>
            <w:vAlign w:val="bottom"/>
            <w:hideMark/>
          </w:tcPr>
          <w:p w14:paraId="405BA885" w14:textId="77777777" w:rsidR="00C4210F" w:rsidRPr="00C4210F" w:rsidRDefault="00C4210F" w:rsidP="00C4210F">
            <w:pPr>
              <w:suppressAutoHyphens w:val="0"/>
              <w:jc w:val="left"/>
              <w:rPr>
                <w:rFonts w:ascii="Times New Roman" w:eastAsia="Times New Roman" w:hAnsi="Times New Roman" w:cs="Times New Roman"/>
                <w:color w:val="000000"/>
                <w:sz w:val="24"/>
                <w:lang w:eastAsia="pt-BR"/>
              </w:rPr>
            </w:pPr>
          </w:p>
        </w:tc>
      </w:tr>
      <w:tr w:rsidR="00C4210F" w:rsidRPr="00C4210F" w14:paraId="45F89D5C" w14:textId="77777777" w:rsidTr="00C4210F">
        <w:trPr>
          <w:trHeight w:val="300"/>
          <w:jc w:val="center"/>
        </w:trPr>
        <w:tc>
          <w:tcPr>
            <w:tcW w:w="8641" w:type="dxa"/>
            <w:gridSpan w:val="5"/>
            <w:vMerge/>
            <w:tcBorders>
              <w:top w:val="nil"/>
              <w:left w:val="nil"/>
              <w:bottom w:val="nil"/>
              <w:right w:val="nil"/>
            </w:tcBorders>
            <w:vAlign w:val="center"/>
            <w:hideMark/>
          </w:tcPr>
          <w:p w14:paraId="5CF293FD" w14:textId="77777777" w:rsidR="00C4210F" w:rsidRPr="00C4210F" w:rsidRDefault="00C4210F" w:rsidP="00C4210F">
            <w:pPr>
              <w:suppressAutoHyphens w:val="0"/>
              <w:jc w:val="left"/>
              <w:rPr>
                <w:rFonts w:ascii="Times New Roman" w:eastAsia="Times New Roman" w:hAnsi="Times New Roman" w:cs="Times New Roman"/>
                <w:color w:val="000000"/>
                <w:sz w:val="24"/>
                <w:lang w:eastAsia="pt-BR"/>
              </w:rPr>
            </w:pPr>
          </w:p>
        </w:tc>
        <w:tc>
          <w:tcPr>
            <w:tcW w:w="36" w:type="dxa"/>
            <w:tcBorders>
              <w:top w:val="nil"/>
              <w:left w:val="nil"/>
              <w:bottom w:val="nil"/>
              <w:right w:val="nil"/>
            </w:tcBorders>
            <w:shd w:val="clear" w:color="auto" w:fill="auto"/>
            <w:noWrap/>
            <w:vAlign w:val="bottom"/>
            <w:hideMark/>
          </w:tcPr>
          <w:p w14:paraId="61243B02" w14:textId="77777777" w:rsidR="00C4210F" w:rsidRPr="00C4210F" w:rsidRDefault="00C4210F" w:rsidP="00C4210F">
            <w:pPr>
              <w:suppressAutoHyphens w:val="0"/>
              <w:jc w:val="left"/>
              <w:rPr>
                <w:rFonts w:ascii="Times New Roman" w:eastAsia="Times New Roman" w:hAnsi="Times New Roman" w:cs="Times New Roman"/>
                <w:szCs w:val="20"/>
                <w:lang w:eastAsia="pt-BR"/>
              </w:rPr>
            </w:pPr>
          </w:p>
        </w:tc>
      </w:tr>
      <w:tr w:rsidR="00C4210F" w:rsidRPr="00C4210F" w14:paraId="52650498" w14:textId="77777777" w:rsidTr="00C4210F">
        <w:trPr>
          <w:trHeight w:val="300"/>
          <w:jc w:val="center"/>
        </w:trPr>
        <w:tc>
          <w:tcPr>
            <w:tcW w:w="8641" w:type="dxa"/>
            <w:gridSpan w:val="5"/>
            <w:vMerge/>
            <w:tcBorders>
              <w:top w:val="nil"/>
              <w:left w:val="nil"/>
              <w:bottom w:val="nil"/>
              <w:right w:val="nil"/>
            </w:tcBorders>
            <w:vAlign w:val="center"/>
            <w:hideMark/>
          </w:tcPr>
          <w:p w14:paraId="6DB99FE5" w14:textId="77777777" w:rsidR="00C4210F" w:rsidRPr="00C4210F" w:rsidRDefault="00C4210F" w:rsidP="00C4210F">
            <w:pPr>
              <w:suppressAutoHyphens w:val="0"/>
              <w:jc w:val="left"/>
              <w:rPr>
                <w:rFonts w:ascii="Times New Roman" w:eastAsia="Times New Roman" w:hAnsi="Times New Roman" w:cs="Times New Roman"/>
                <w:color w:val="000000"/>
                <w:sz w:val="24"/>
                <w:lang w:eastAsia="pt-BR"/>
              </w:rPr>
            </w:pPr>
          </w:p>
        </w:tc>
        <w:tc>
          <w:tcPr>
            <w:tcW w:w="36" w:type="dxa"/>
            <w:tcBorders>
              <w:top w:val="nil"/>
              <w:left w:val="nil"/>
              <w:bottom w:val="nil"/>
              <w:right w:val="nil"/>
            </w:tcBorders>
            <w:shd w:val="clear" w:color="auto" w:fill="auto"/>
            <w:noWrap/>
            <w:vAlign w:val="bottom"/>
            <w:hideMark/>
          </w:tcPr>
          <w:p w14:paraId="05380D5B" w14:textId="77777777" w:rsidR="00C4210F" w:rsidRPr="00C4210F" w:rsidRDefault="00C4210F" w:rsidP="00C4210F">
            <w:pPr>
              <w:suppressAutoHyphens w:val="0"/>
              <w:jc w:val="left"/>
              <w:rPr>
                <w:rFonts w:ascii="Times New Roman" w:eastAsia="Times New Roman" w:hAnsi="Times New Roman" w:cs="Times New Roman"/>
                <w:szCs w:val="20"/>
                <w:lang w:eastAsia="pt-BR"/>
              </w:rPr>
            </w:pPr>
          </w:p>
        </w:tc>
      </w:tr>
    </w:tbl>
    <w:p w14:paraId="5B1AA5D6" w14:textId="0CD14F09" w:rsidR="001F26C2" w:rsidRDefault="001F26C2" w:rsidP="00521F4A">
      <w:pPr>
        <w:spacing w:before="120" w:after="120"/>
        <w:jc w:val="center"/>
        <w:rPr>
          <w:b/>
          <w:color w:val="00000A"/>
          <w:szCs w:val="20"/>
          <w:lang w:eastAsia="en-US"/>
        </w:rPr>
      </w:pPr>
    </w:p>
    <w:p w14:paraId="7820C31C" w14:textId="77777777" w:rsidR="001F26C2" w:rsidRDefault="001F26C2" w:rsidP="00521F4A">
      <w:pPr>
        <w:spacing w:before="120" w:after="120"/>
        <w:jc w:val="center"/>
        <w:rPr>
          <w:b/>
          <w:color w:val="00000A"/>
          <w:szCs w:val="20"/>
          <w:lang w:eastAsia="en-US"/>
        </w:rPr>
      </w:pPr>
    </w:p>
    <w:p w14:paraId="7DAA0BDB" w14:textId="77777777" w:rsidR="001F26C2" w:rsidRDefault="001F26C2" w:rsidP="00521F4A">
      <w:pPr>
        <w:spacing w:before="120" w:after="120"/>
        <w:jc w:val="center"/>
        <w:rPr>
          <w:b/>
          <w:color w:val="00000A"/>
          <w:szCs w:val="20"/>
          <w:lang w:eastAsia="en-US"/>
        </w:rPr>
      </w:pPr>
    </w:p>
    <w:p w14:paraId="30A4C41B" w14:textId="77777777" w:rsidR="001F26C2" w:rsidRDefault="001F26C2" w:rsidP="00521F4A">
      <w:pPr>
        <w:spacing w:before="120" w:after="120"/>
        <w:jc w:val="center"/>
        <w:rPr>
          <w:b/>
          <w:color w:val="00000A"/>
          <w:szCs w:val="20"/>
          <w:lang w:eastAsia="en-US"/>
        </w:rPr>
      </w:pPr>
    </w:p>
    <w:p w14:paraId="7FB87C41" w14:textId="77777777" w:rsidR="001F26C2" w:rsidRDefault="001F26C2" w:rsidP="00521F4A">
      <w:pPr>
        <w:spacing w:before="120" w:after="120"/>
        <w:jc w:val="center"/>
        <w:rPr>
          <w:b/>
          <w:color w:val="00000A"/>
          <w:szCs w:val="20"/>
          <w:lang w:eastAsia="en-US"/>
        </w:rPr>
      </w:pPr>
    </w:p>
    <w:p w14:paraId="534C5860" w14:textId="77777777" w:rsidR="001F26C2" w:rsidRDefault="001F26C2" w:rsidP="00521F4A">
      <w:pPr>
        <w:spacing w:before="120" w:after="120"/>
        <w:jc w:val="center"/>
        <w:rPr>
          <w:b/>
          <w:color w:val="00000A"/>
          <w:szCs w:val="20"/>
          <w:lang w:eastAsia="en-US"/>
        </w:rPr>
      </w:pPr>
    </w:p>
    <w:p w14:paraId="6E84581E" w14:textId="77777777" w:rsidR="001F26C2" w:rsidRDefault="001F26C2" w:rsidP="00521F4A">
      <w:pPr>
        <w:spacing w:before="120" w:after="120"/>
        <w:jc w:val="center"/>
        <w:rPr>
          <w:b/>
          <w:color w:val="00000A"/>
          <w:szCs w:val="20"/>
          <w:lang w:eastAsia="en-US"/>
        </w:rPr>
      </w:pPr>
    </w:p>
    <w:p w14:paraId="2C970D3A" w14:textId="77777777" w:rsidR="001F26C2" w:rsidRDefault="001F26C2" w:rsidP="00521F4A">
      <w:pPr>
        <w:spacing w:before="120" w:after="120"/>
        <w:jc w:val="center"/>
        <w:rPr>
          <w:b/>
          <w:color w:val="00000A"/>
          <w:szCs w:val="20"/>
          <w:lang w:eastAsia="en-US"/>
        </w:rPr>
      </w:pPr>
    </w:p>
    <w:p w14:paraId="59DFEACC" w14:textId="77777777" w:rsidR="001F26C2" w:rsidRDefault="001F26C2" w:rsidP="00521F4A">
      <w:pPr>
        <w:spacing w:before="120" w:after="120"/>
        <w:jc w:val="center"/>
        <w:rPr>
          <w:b/>
          <w:color w:val="00000A"/>
          <w:szCs w:val="20"/>
          <w:lang w:eastAsia="en-US"/>
        </w:rPr>
      </w:pPr>
    </w:p>
    <w:p w14:paraId="040DC160" w14:textId="77777777" w:rsidR="00521F4A" w:rsidRDefault="00521F4A" w:rsidP="00521F4A">
      <w:pPr>
        <w:spacing w:before="120" w:after="120"/>
        <w:jc w:val="center"/>
        <w:rPr>
          <w:b/>
          <w:color w:val="00000A"/>
          <w:szCs w:val="20"/>
          <w:lang w:eastAsia="en-US"/>
        </w:rPr>
      </w:pPr>
    </w:p>
    <w:sectPr w:rsidR="00521F4A" w:rsidSect="00731F78">
      <w:headerReference w:type="default" r:id="rId14"/>
      <w:footerReference w:type="default" r:id="rId15"/>
      <w:headerReference w:type="first" r:id="rId16"/>
      <w:pgSz w:w="11906" w:h="16838"/>
      <w:pgMar w:top="1758" w:right="902" w:bottom="1418" w:left="1418" w:header="1707" w:footer="720" w:gutter="0"/>
      <w:pgBorders w:offsetFrom="page">
        <w:top w:val="single" w:sz="4" w:space="26" w:color="000000"/>
        <w:left w:val="single" w:sz="4" w:space="24" w:color="000000"/>
        <w:bottom w:val="single" w:sz="4" w:space="31" w:color="000000"/>
        <w:right w:val="single" w:sz="4" w:space="24" w:color="000000"/>
      </w:pgBorders>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4DFBE3" w14:textId="77777777" w:rsidR="001959AF" w:rsidRDefault="001959AF">
      <w:r>
        <w:separator/>
      </w:r>
    </w:p>
  </w:endnote>
  <w:endnote w:type="continuationSeparator" w:id="0">
    <w:p w14:paraId="2CFDCB41" w14:textId="77777777" w:rsidR="001959AF" w:rsidRDefault="00195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9B7EB" w14:textId="77777777" w:rsidR="00CF3B29" w:rsidRDefault="00CF3B29">
    <w:pPr>
      <w:pStyle w:val="Rodap"/>
      <w:jc w:val="right"/>
    </w:pPr>
    <w:r>
      <w:fldChar w:fldCharType="begin"/>
    </w:r>
    <w:r>
      <w:instrText xml:space="preserve"> PAGE </w:instrText>
    </w:r>
    <w:r>
      <w:fldChar w:fldCharType="separate"/>
    </w:r>
    <w:r w:rsidR="0041652C">
      <w:rPr>
        <w:noProof/>
      </w:rPr>
      <w:t>21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D43424" w14:textId="77777777" w:rsidR="001959AF" w:rsidRDefault="001959AF">
      <w:r>
        <w:separator/>
      </w:r>
    </w:p>
  </w:footnote>
  <w:footnote w:type="continuationSeparator" w:id="0">
    <w:p w14:paraId="70FBE9E1" w14:textId="77777777" w:rsidR="001959AF" w:rsidRDefault="001959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Look w:val="0000" w:firstRow="0" w:lastRow="0" w:firstColumn="0" w:lastColumn="0" w:noHBand="0" w:noVBand="0"/>
    </w:tblPr>
    <w:tblGrid>
      <w:gridCol w:w="2974"/>
      <w:gridCol w:w="7232"/>
    </w:tblGrid>
    <w:tr w:rsidR="00CF3B29" w14:paraId="372F007A" w14:textId="77777777">
      <w:trPr>
        <w:trHeight w:val="113"/>
        <w:jc w:val="center"/>
      </w:trPr>
      <w:tc>
        <w:tcPr>
          <w:tcW w:w="2974" w:type="dxa"/>
          <w:shd w:val="clear" w:color="auto" w:fill="auto"/>
          <w:vAlign w:val="center"/>
        </w:tcPr>
        <w:p w14:paraId="0BF2BDCB" w14:textId="77777777" w:rsidR="00CF3B29" w:rsidRDefault="00CF3B29">
          <w:pPr>
            <w:pStyle w:val="Cabealho"/>
            <w:rPr>
              <w:rFonts w:cs="Arial"/>
              <w:b/>
              <w:sz w:val="28"/>
              <w:szCs w:val="28"/>
              <w:lang w:val="pt-BR" w:eastAsia="en-US"/>
            </w:rPr>
          </w:pPr>
          <w:r>
            <w:rPr>
              <w:rFonts w:cs="Arial"/>
              <w:noProof/>
              <w:sz w:val="20"/>
              <w:lang w:val="pt-BR" w:eastAsia="pt-BR"/>
            </w:rPr>
            <w:drawing>
              <wp:inline distT="0" distB="0" distL="0" distR="0" wp14:anchorId="409C1921" wp14:editId="3F7CEC37">
                <wp:extent cx="1748155" cy="46228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35" t="-174" r="-35" b="-174"/>
                        <a:stretch>
                          <a:fillRect/>
                        </a:stretch>
                      </pic:blipFill>
                      <pic:spPr bwMode="auto">
                        <a:xfrm>
                          <a:off x="0" y="0"/>
                          <a:ext cx="1748155" cy="462280"/>
                        </a:xfrm>
                        <a:prstGeom prst="rect">
                          <a:avLst/>
                        </a:prstGeom>
                        <a:solidFill>
                          <a:srgbClr val="FFFFFF">
                            <a:alpha val="0"/>
                          </a:srgbClr>
                        </a:solidFill>
                        <a:ln>
                          <a:noFill/>
                        </a:ln>
                      </pic:spPr>
                    </pic:pic>
                  </a:graphicData>
                </a:graphic>
              </wp:inline>
            </w:drawing>
          </w:r>
        </w:p>
      </w:tc>
      <w:tc>
        <w:tcPr>
          <w:tcW w:w="7232" w:type="dxa"/>
          <w:shd w:val="clear" w:color="auto" w:fill="auto"/>
          <w:vAlign w:val="center"/>
        </w:tcPr>
        <w:p w14:paraId="7A67BDCE" w14:textId="5EF869DE" w:rsidR="00CF3B29" w:rsidRPr="00C02B61" w:rsidRDefault="00CF3B29">
          <w:pPr>
            <w:pStyle w:val="Cabealho"/>
            <w:rPr>
              <w:sz w:val="19"/>
              <w:szCs w:val="19"/>
            </w:rPr>
          </w:pPr>
          <w:r w:rsidRPr="00C02B61">
            <w:rPr>
              <w:rFonts w:cs="Arial"/>
              <w:b/>
              <w:sz w:val="19"/>
              <w:szCs w:val="19"/>
              <w:lang w:val="pt-BR" w:eastAsia="en-US"/>
            </w:rPr>
            <w:t>Ministério</w:t>
          </w:r>
          <w:r>
            <w:rPr>
              <w:rFonts w:cs="Arial"/>
              <w:b/>
              <w:sz w:val="19"/>
              <w:szCs w:val="19"/>
              <w:lang w:val="pt-BR" w:eastAsia="en-US"/>
            </w:rPr>
            <w:t xml:space="preserve"> da</w:t>
          </w:r>
          <w:r w:rsidRPr="00C02B61">
            <w:rPr>
              <w:rFonts w:cs="Arial"/>
              <w:b/>
              <w:sz w:val="19"/>
              <w:szCs w:val="19"/>
              <w:lang w:val="pt-BR" w:eastAsia="en-US"/>
            </w:rPr>
            <w:t xml:space="preserve"> </w:t>
          </w:r>
          <w:r w:rsidRPr="00F3167E">
            <w:rPr>
              <w:rFonts w:cs="Arial"/>
              <w:b/>
              <w:sz w:val="19"/>
              <w:szCs w:val="19"/>
              <w:lang w:val="pt-BR" w:eastAsia="en-US"/>
            </w:rPr>
            <w:t>Integração</w:t>
          </w:r>
          <w:r w:rsidRPr="00C02B61">
            <w:rPr>
              <w:rFonts w:cs="Arial"/>
              <w:b/>
              <w:sz w:val="19"/>
              <w:szCs w:val="19"/>
              <w:lang w:val="pt-BR" w:eastAsia="en-US"/>
            </w:rPr>
            <w:t xml:space="preserve"> </w:t>
          </w:r>
          <w:r>
            <w:rPr>
              <w:rFonts w:cs="Arial"/>
              <w:b/>
              <w:sz w:val="19"/>
              <w:szCs w:val="19"/>
              <w:lang w:val="pt-BR" w:eastAsia="en-US"/>
            </w:rPr>
            <w:t>e do</w:t>
          </w:r>
          <w:r w:rsidRPr="00C02B61">
            <w:rPr>
              <w:rFonts w:cs="Arial"/>
              <w:b/>
              <w:sz w:val="19"/>
              <w:szCs w:val="19"/>
              <w:lang w:val="pt-BR" w:eastAsia="en-US"/>
            </w:rPr>
            <w:t xml:space="preserve"> Desenvolvimento Regional - M</w:t>
          </w:r>
          <w:r>
            <w:rPr>
              <w:rFonts w:cs="Arial"/>
              <w:b/>
              <w:sz w:val="19"/>
              <w:szCs w:val="19"/>
              <w:lang w:val="pt-BR" w:eastAsia="en-US"/>
            </w:rPr>
            <w:t>I</w:t>
          </w:r>
          <w:r w:rsidRPr="00C02B61">
            <w:rPr>
              <w:rFonts w:cs="Arial"/>
              <w:b/>
              <w:sz w:val="19"/>
              <w:szCs w:val="19"/>
              <w:lang w:val="pt-BR" w:eastAsia="en-US"/>
            </w:rPr>
            <w:t>DR</w:t>
          </w:r>
        </w:p>
        <w:p w14:paraId="78E9765A" w14:textId="77777777" w:rsidR="00CF3B29" w:rsidRPr="00C02B61" w:rsidRDefault="00CF3B29">
          <w:pPr>
            <w:pStyle w:val="Cabealho"/>
            <w:rPr>
              <w:sz w:val="19"/>
              <w:szCs w:val="19"/>
            </w:rPr>
          </w:pPr>
          <w:r w:rsidRPr="00C02B61">
            <w:rPr>
              <w:rFonts w:cs="Arial"/>
              <w:b/>
              <w:sz w:val="19"/>
              <w:szCs w:val="19"/>
              <w:lang w:val="pt-BR" w:eastAsia="en-US"/>
            </w:rPr>
            <w:t>Companhia de Desenvolvimento dos Vales do São Francisco e do Parnaíba</w:t>
          </w:r>
        </w:p>
        <w:p w14:paraId="2F6E57E7" w14:textId="77777777" w:rsidR="00CF3B29" w:rsidRPr="00C02B61" w:rsidRDefault="00CF3B29">
          <w:pPr>
            <w:pStyle w:val="Cabealho"/>
            <w:rPr>
              <w:sz w:val="19"/>
              <w:szCs w:val="19"/>
            </w:rPr>
          </w:pPr>
          <w:r>
            <w:rPr>
              <w:rFonts w:cs="Arial"/>
              <w:b/>
              <w:sz w:val="19"/>
              <w:szCs w:val="19"/>
              <w:lang w:val="pt-BR" w:eastAsia="en-US"/>
            </w:rPr>
            <w:t xml:space="preserve">5ª Superintendência Regional – Alagoas </w:t>
          </w:r>
        </w:p>
      </w:tc>
    </w:tr>
  </w:tbl>
  <w:p w14:paraId="21320DB5" w14:textId="77777777" w:rsidR="00CF3B29" w:rsidRDefault="00CF3B29">
    <w:pPr>
      <w:pStyle w:val="Cabealho"/>
      <w:rPr>
        <w:rFonts w:cs="Arial"/>
        <w:b/>
        <w:sz w:val="12"/>
        <w:szCs w:val="12"/>
        <w:lang w:val="pt-BR" w:eastAsia="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Look w:val="0000" w:firstRow="0" w:lastRow="0" w:firstColumn="0" w:lastColumn="0" w:noHBand="0" w:noVBand="0"/>
    </w:tblPr>
    <w:tblGrid>
      <w:gridCol w:w="2974"/>
      <w:gridCol w:w="7232"/>
    </w:tblGrid>
    <w:tr w:rsidR="00CF3B29" w14:paraId="7794C966" w14:textId="77777777">
      <w:trPr>
        <w:trHeight w:val="113"/>
        <w:jc w:val="center"/>
      </w:trPr>
      <w:tc>
        <w:tcPr>
          <w:tcW w:w="2974" w:type="dxa"/>
          <w:shd w:val="clear" w:color="auto" w:fill="auto"/>
          <w:vAlign w:val="center"/>
        </w:tcPr>
        <w:p w14:paraId="061B0570" w14:textId="77777777" w:rsidR="00CF3B29" w:rsidRDefault="00CF3B29">
          <w:pPr>
            <w:pStyle w:val="Cabealho"/>
            <w:rPr>
              <w:rFonts w:cs="Arial"/>
              <w:b/>
              <w:sz w:val="28"/>
              <w:szCs w:val="28"/>
              <w:lang w:val="pt-BR" w:eastAsia="en-US"/>
            </w:rPr>
          </w:pPr>
          <w:r>
            <w:rPr>
              <w:rFonts w:cs="Arial"/>
              <w:noProof/>
              <w:sz w:val="20"/>
              <w:lang w:val="pt-BR" w:eastAsia="pt-BR"/>
            </w:rPr>
            <w:drawing>
              <wp:inline distT="0" distB="0" distL="0" distR="0" wp14:anchorId="367EE308" wp14:editId="3CD876B5">
                <wp:extent cx="1748155" cy="46228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35" t="-174" r="-35" b="-174"/>
                        <a:stretch>
                          <a:fillRect/>
                        </a:stretch>
                      </pic:blipFill>
                      <pic:spPr bwMode="auto">
                        <a:xfrm>
                          <a:off x="0" y="0"/>
                          <a:ext cx="1748155" cy="462280"/>
                        </a:xfrm>
                        <a:prstGeom prst="rect">
                          <a:avLst/>
                        </a:prstGeom>
                        <a:solidFill>
                          <a:srgbClr val="FFFFFF">
                            <a:alpha val="0"/>
                          </a:srgbClr>
                        </a:solidFill>
                        <a:ln>
                          <a:noFill/>
                        </a:ln>
                      </pic:spPr>
                    </pic:pic>
                  </a:graphicData>
                </a:graphic>
              </wp:inline>
            </w:drawing>
          </w:r>
        </w:p>
      </w:tc>
      <w:tc>
        <w:tcPr>
          <w:tcW w:w="7232" w:type="dxa"/>
          <w:shd w:val="clear" w:color="auto" w:fill="auto"/>
          <w:vAlign w:val="center"/>
        </w:tcPr>
        <w:p w14:paraId="55AC5781" w14:textId="2182BF75" w:rsidR="00CF3B29" w:rsidRPr="0045678D" w:rsidRDefault="00CF3B29">
          <w:pPr>
            <w:pStyle w:val="Cabealho"/>
            <w:rPr>
              <w:sz w:val="19"/>
              <w:szCs w:val="19"/>
            </w:rPr>
          </w:pPr>
          <w:r w:rsidRPr="0045678D">
            <w:rPr>
              <w:rFonts w:cs="Arial"/>
              <w:b/>
              <w:sz w:val="19"/>
              <w:szCs w:val="19"/>
              <w:lang w:val="pt-BR" w:eastAsia="en-US"/>
            </w:rPr>
            <w:t>Ministério d</w:t>
          </w:r>
          <w:r>
            <w:rPr>
              <w:rFonts w:cs="Arial"/>
              <w:b/>
              <w:sz w:val="19"/>
              <w:szCs w:val="19"/>
              <w:lang w:val="pt-BR" w:eastAsia="en-US"/>
            </w:rPr>
            <w:t>a Integração e d</w:t>
          </w:r>
          <w:r w:rsidRPr="0045678D">
            <w:rPr>
              <w:rFonts w:cs="Arial"/>
              <w:b/>
              <w:sz w:val="19"/>
              <w:szCs w:val="19"/>
              <w:lang w:val="pt-BR" w:eastAsia="en-US"/>
            </w:rPr>
            <w:t>o Desenvolvimento Regional - M</w:t>
          </w:r>
          <w:r>
            <w:rPr>
              <w:rFonts w:cs="Arial"/>
              <w:b/>
              <w:sz w:val="19"/>
              <w:szCs w:val="19"/>
              <w:lang w:val="pt-BR" w:eastAsia="en-US"/>
            </w:rPr>
            <w:t>I</w:t>
          </w:r>
          <w:r w:rsidRPr="0045678D">
            <w:rPr>
              <w:rFonts w:cs="Arial"/>
              <w:b/>
              <w:sz w:val="19"/>
              <w:szCs w:val="19"/>
              <w:lang w:val="pt-BR" w:eastAsia="en-US"/>
            </w:rPr>
            <w:t>DR</w:t>
          </w:r>
        </w:p>
        <w:p w14:paraId="4FA5C415" w14:textId="77777777" w:rsidR="00CF3B29" w:rsidRPr="0045678D" w:rsidRDefault="00CF3B29">
          <w:pPr>
            <w:pStyle w:val="Cabealho"/>
            <w:rPr>
              <w:sz w:val="19"/>
              <w:szCs w:val="19"/>
            </w:rPr>
          </w:pPr>
          <w:r w:rsidRPr="0045678D">
            <w:rPr>
              <w:rFonts w:cs="Arial"/>
              <w:b/>
              <w:sz w:val="19"/>
              <w:szCs w:val="19"/>
              <w:lang w:val="pt-BR" w:eastAsia="en-US"/>
            </w:rPr>
            <w:t>Companhia de Desenvolvimento dos Vales do São Francisco e do Parnaíba</w:t>
          </w:r>
        </w:p>
        <w:p w14:paraId="256039C4" w14:textId="77777777" w:rsidR="00CF3B29" w:rsidRPr="005A4B60" w:rsidRDefault="00CF3B29">
          <w:pPr>
            <w:pStyle w:val="Cabealho"/>
            <w:rPr>
              <w:rFonts w:cs="Arial"/>
              <w:b/>
              <w:sz w:val="19"/>
              <w:szCs w:val="19"/>
              <w:lang w:val="pt-BR" w:eastAsia="en-US"/>
            </w:rPr>
          </w:pPr>
          <w:r>
            <w:rPr>
              <w:rFonts w:cs="Arial"/>
              <w:b/>
              <w:sz w:val="19"/>
              <w:szCs w:val="19"/>
              <w:lang w:val="pt-BR" w:eastAsia="en-US"/>
            </w:rPr>
            <w:t>5ª Superintendência Regional – Alagoas</w:t>
          </w:r>
        </w:p>
      </w:tc>
    </w:tr>
  </w:tbl>
  <w:p w14:paraId="21FF4CE9" w14:textId="77777777" w:rsidR="00CF3B29" w:rsidRDefault="00CF3B29">
    <w:pPr>
      <w:pStyle w:val="Cabealho"/>
      <w:rPr>
        <w:rFonts w:cs="Arial"/>
        <w:b/>
        <w:sz w:val="28"/>
        <w:szCs w:val="28"/>
        <w:lang w:val="pt-BR" w:eastAsia="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E7E6CFD"/>
    <w:multiLevelType w:val="singleLevel"/>
    <w:tmpl w:val="CE7E6CFD"/>
    <w:lvl w:ilvl="0">
      <w:start w:val="1"/>
      <w:numFmt w:val="lowerLetter"/>
      <w:suff w:val="space"/>
      <w:lvlText w:val="%1)"/>
      <w:lvlJc w:val="left"/>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122BE34"/>
    <w:lvl w:ilvl="0">
      <w:start w:val="1"/>
      <w:numFmt w:val="decimal"/>
      <w:lvlText w:val="%1."/>
      <w:lvlJc w:val="left"/>
      <w:pPr>
        <w:tabs>
          <w:tab w:val="num" w:pos="708"/>
        </w:tabs>
        <w:ind w:left="360" w:hanging="360"/>
      </w:pPr>
      <w:rPr>
        <w:rFonts w:hint="default"/>
        <w:color w:val="auto"/>
      </w:rPr>
    </w:lvl>
    <w:lvl w:ilvl="1">
      <w:start w:val="1"/>
      <w:numFmt w:val="decimal"/>
      <w:lvlText w:val="%1.%2."/>
      <w:lvlJc w:val="left"/>
      <w:pPr>
        <w:tabs>
          <w:tab w:val="num" w:pos="-284"/>
        </w:tabs>
        <w:ind w:left="432" w:hanging="432"/>
      </w:pPr>
      <w:rPr>
        <w:rFonts w:ascii="Arial" w:hAnsi="Arial" w:cs="Arial" w:hint="default"/>
        <w:b w:val="0"/>
        <w:i w:val="0"/>
        <w:color w:val="auto"/>
        <w:sz w:val="20"/>
        <w:szCs w:val="20"/>
      </w:rPr>
    </w:lvl>
    <w:lvl w:ilvl="2">
      <w:start w:val="1"/>
      <w:numFmt w:val="decimal"/>
      <w:lvlText w:val="%1.%2.%3."/>
      <w:lvlJc w:val="left"/>
      <w:pPr>
        <w:tabs>
          <w:tab w:val="num" w:pos="566"/>
        </w:tabs>
        <w:ind w:left="3482"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nsid w:val="00000002"/>
    <w:multiLevelType w:val="singleLevel"/>
    <w:tmpl w:val="00000002"/>
    <w:name w:val="WW8Num5"/>
    <w:lvl w:ilvl="0">
      <w:start w:val="1"/>
      <w:numFmt w:val="bullet"/>
      <w:lvlText w:val="-"/>
      <w:lvlJc w:val="left"/>
      <w:pPr>
        <w:tabs>
          <w:tab w:val="num" w:pos="0"/>
        </w:tabs>
        <w:ind w:left="720" w:hanging="360"/>
      </w:pPr>
      <w:rPr>
        <w:rFonts w:ascii="Courier New" w:hAnsi="Courier New" w:cs="Times New Roman" w:hint="default"/>
        <w:color w:val="0070C0"/>
        <w:szCs w:val="20"/>
      </w:rPr>
    </w:lvl>
  </w:abstractNum>
  <w:abstractNum w:abstractNumId="4">
    <w:nsid w:val="00000003"/>
    <w:multiLevelType w:val="singleLevel"/>
    <w:tmpl w:val="00000003"/>
    <w:name w:val="WW8Num11"/>
    <w:lvl w:ilvl="0">
      <w:start w:val="1"/>
      <w:numFmt w:val="lowerLetter"/>
      <w:lvlText w:val="%1)"/>
      <w:lvlJc w:val="left"/>
      <w:pPr>
        <w:tabs>
          <w:tab w:val="num" w:pos="0"/>
        </w:tabs>
        <w:ind w:left="810" w:hanging="360"/>
      </w:pPr>
      <w:rPr>
        <w:rFonts w:hint="default"/>
      </w:rPr>
    </w:lvl>
  </w:abstractNum>
  <w:abstractNum w:abstractNumId="5">
    <w:nsid w:val="00000004"/>
    <w:multiLevelType w:val="singleLevel"/>
    <w:tmpl w:val="00000004"/>
    <w:name w:val="WW8Num15"/>
    <w:lvl w:ilvl="0">
      <w:start w:val="1"/>
      <w:numFmt w:val="lowerLetter"/>
      <w:lvlText w:val="%1)"/>
      <w:lvlJc w:val="left"/>
      <w:pPr>
        <w:tabs>
          <w:tab w:val="num" w:pos="2203"/>
        </w:tabs>
        <w:ind w:left="2203" w:hanging="360"/>
      </w:pPr>
      <w:rPr>
        <w:rFonts w:ascii="Arial" w:hAnsi="Arial" w:cs="Arial" w:hint="default"/>
        <w:sz w:val="20"/>
      </w:rPr>
    </w:lvl>
  </w:abstractNum>
  <w:abstractNum w:abstractNumId="6">
    <w:nsid w:val="00000005"/>
    <w:multiLevelType w:val="singleLevel"/>
    <w:tmpl w:val="9BD8464A"/>
    <w:name w:val="WW8Num16"/>
    <w:lvl w:ilvl="0">
      <w:start w:val="1"/>
      <w:numFmt w:val="lowerLetter"/>
      <w:lvlText w:val="%1)"/>
      <w:lvlJc w:val="left"/>
      <w:pPr>
        <w:tabs>
          <w:tab w:val="num" w:pos="0"/>
        </w:tabs>
        <w:ind w:left="720" w:hanging="360"/>
      </w:pPr>
      <w:rPr>
        <w:rFonts w:ascii="Arial" w:hAnsi="Arial" w:cs="Arial" w:hint="default"/>
        <w:b w:val="0"/>
        <w:i w:val="0"/>
        <w:sz w:val="20"/>
      </w:rPr>
    </w:lvl>
  </w:abstractNum>
  <w:abstractNum w:abstractNumId="7">
    <w:nsid w:val="00000006"/>
    <w:multiLevelType w:val="singleLevel"/>
    <w:tmpl w:val="00000006"/>
    <w:name w:val="WW8Num20"/>
    <w:lvl w:ilvl="0">
      <w:start w:val="1"/>
      <w:numFmt w:val="lowerLetter"/>
      <w:lvlText w:val="%1)"/>
      <w:lvlJc w:val="left"/>
      <w:pPr>
        <w:tabs>
          <w:tab w:val="num" w:pos="0"/>
        </w:tabs>
        <w:ind w:left="720" w:hanging="360"/>
      </w:pPr>
      <w:rPr>
        <w:rFonts w:ascii="Arial" w:hAnsi="Arial" w:cs="Arial" w:hint="default"/>
        <w:b w:val="0"/>
        <w:i w:val="0"/>
        <w:sz w:val="23"/>
        <w:szCs w:val="20"/>
      </w:rPr>
    </w:lvl>
  </w:abstractNum>
  <w:abstractNum w:abstractNumId="8">
    <w:nsid w:val="00000007"/>
    <w:multiLevelType w:val="singleLevel"/>
    <w:tmpl w:val="00000007"/>
    <w:name w:val="WW8Num22"/>
    <w:lvl w:ilvl="0">
      <w:start w:val="1"/>
      <w:numFmt w:val="lowerLetter"/>
      <w:lvlText w:val="%1)"/>
      <w:lvlJc w:val="left"/>
      <w:pPr>
        <w:tabs>
          <w:tab w:val="num" w:pos="0"/>
        </w:tabs>
        <w:ind w:left="786" w:hanging="360"/>
      </w:pPr>
      <w:rPr>
        <w:rFonts w:hint="default"/>
        <w:sz w:val="20"/>
        <w:szCs w:val="20"/>
      </w:rPr>
    </w:lvl>
  </w:abstractNum>
  <w:abstractNum w:abstractNumId="9">
    <w:nsid w:val="00000008"/>
    <w:multiLevelType w:val="multilevel"/>
    <w:tmpl w:val="2DE29D8E"/>
    <w:name w:val="WW8Num222"/>
    <w:lvl w:ilvl="0">
      <w:start w:val="1"/>
      <w:numFmt w:val="decimal"/>
      <w:pStyle w:val="Ttulo1"/>
      <w:lvlText w:val="%1."/>
      <w:lvlJc w:val="left"/>
      <w:pPr>
        <w:tabs>
          <w:tab w:val="num" w:pos="708"/>
        </w:tabs>
        <w:ind w:left="360" w:hanging="360"/>
      </w:pPr>
      <w:rPr>
        <w:rFonts w:hint="default"/>
      </w:rPr>
    </w:lvl>
    <w:lvl w:ilvl="1">
      <w:start w:val="1"/>
      <w:numFmt w:val="none"/>
      <w:pStyle w:val="Ttulo2"/>
      <w:lvlText w:val="14.1."/>
      <w:lvlJc w:val="left"/>
      <w:pPr>
        <w:tabs>
          <w:tab w:val="num" w:pos="3119"/>
        </w:tabs>
        <w:ind w:left="3555" w:hanging="436"/>
      </w:pPr>
      <w:rPr>
        <w:rFonts w:hint="default"/>
      </w:rPr>
    </w:lvl>
    <w:lvl w:ilvl="2">
      <w:start w:val="1"/>
      <w:numFmt w:val="decimal"/>
      <w:pStyle w:val="Ttulo3"/>
      <w:lvlText w:val="%1.%2.%3."/>
      <w:lvlJc w:val="left"/>
      <w:pPr>
        <w:tabs>
          <w:tab w:val="num" w:pos="708"/>
        </w:tabs>
        <w:ind w:left="3624" w:hanging="504"/>
      </w:pPr>
      <w:rPr>
        <w:rFonts w:hint="default"/>
        <w:color w:val="auto"/>
      </w:rPr>
    </w:lvl>
    <w:lvl w:ilvl="3">
      <w:start w:val="1"/>
      <w:numFmt w:val="decimal"/>
      <w:pStyle w:val="Ttulo4"/>
      <w:lvlText w:val="%1.%2.%3.%4."/>
      <w:lvlJc w:val="left"/>
      <w:pPr>
        <w:tabs>
          <w:tab w:val="num"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nsid w:val="04F26DEC"/>
    <w:multiLevelType w:val="hybridMultilevel"/>
    <w:tmpl w:val="8BDE4A24"/>
    <w:name w:val="WW8Num222"/>
    <w:lvl w:ilvl="0" w:tplc="DCCE6BE0">
      <w:start w:val="1"/>
      <w:numFmt w:val="lowerLetter"/>
      <w:lvlText w:val="%1)"/>
      <w:lvlJc w:val="left"/>
      <w:pPr>
        <w:tabs>
          <w:tab w:val="num" w:pos="0"/>
        </w:tabs>
        <w:ind w:left="786" w:hanging="360"/>
      </w:pPr>
      <w:rPr>
        <w:rFonts w:hint="default"/>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097153E2"/>
    <w:multiLevelType w:val="multilevel"/>
    <w:tmpl w:val="1FAA21C8"/>
    <w:lvl w:ilvl="0">
      <w:start w:val="16"/>
      <w:numFmt w:val="decimal"/>
      <w:lvlText w:val="%1."/>
      <w:lvlJc w:val="left"/>
      <w:pPr>
        <w:ind w:left="720" w:hanging="360"/>
      </w:pPr>
      <w:rPr>
        <w:rFonts w:hint="default"/>
      </w:rPr>
    </w:lvl>
    <w:lvl w:ilvl="1">
      <w:start w:val="1"/>
      <w:numFmt w:val="decimal"/>
      <w:isLgl/>
      <w:lvlText w:val="%1.%2."/>
      <w:lvlJc w:val="left"/>
      <w:pPr>
        <w:ind w:left="3555" w:hanging="435"/>
      </w:pPr>
      <w:rPr>
        <w:rFonts w:hint="default"/>
        <w:color w:val="auto"/>
      </w:rPr>
    </w:lvl>
    <w:lvl w:ilvl="2">
      <w:start w:val="1"/>
      <w:numFmt w:val="decimal"/>
      <w:isLgl/>
      <w:lvlText w:val="%1.%2.%3."/>
      <w:lvlJc w:val="left"/>
      <w:pPr>
        <w:ind w:left="6600" w:hanging="720"/>
      </w:pPr>
      <w:rPr>
        <w:rFonts w:hint="default"/>
      </w:rPr>
    </w:lvl>
    <w:lvl w:ilvl="3">
      <w:start w:val="1"/>
      <w:numFmt w:val="decimal"/>
      <w:isLgl/>
      <w:lvlText w:val="%1.%2.%3.%4."/>
      <w:lvlJc w:val="left"/>
      <w:pPr>
        <w:ind w:left="9360" w:hanging="720"/>
      </w:pPr>
      <w:rPr>
        <w:rFonts w:hint="default"/>
      </w:rPr>
    </w:lvl>
    <w:lvl w:ilvl="4">
      <w:start w:val="1"/>
      <w:numFmt w:val="decimal"/>
      <w:isLgl/>
      <w:lvlText w:val="%1.%2.%3.%4.%5."/>
      <w:lvlJc w:val="left"/>
      <w:pPr>
        <w:ind w:left="12480" w:hanging="1080"/>
      </w:pPr>
      <w:rPr>
        <w:rFonts w:hint="default"/>
      </w:rPr>
    </w:lvl>
    <w:lvl w:ilvl="5">
      <w:start w:val="1"/>
      <w:numFmt w:val="decimal"/>
      <w:isLgl/>
      <w:lvlText w:val="%1.%2.%3.%4.%5.%6."/>
      <w:lvlJc w:val="left"/>
      <w:pPr>
        <w:ind w:left="15240" w:hanging="1080"/>
      </w:pPr>
      <w:rPr>
        <w:rFonts w:hint="default"/>
      </w:rPr>
    </w:lvl>
    <w:lvl w:ilvl="6">
      <w:start w:val="1"/>
      <w:numFmt w:val="decimal"/>
      <w:isLgl/>
      <w:lvlText w:val="%1.%2.%3.%4.%5.%6.%7."/>
      <w:lvlJc w:val="left"/>
      <w:pPr>
        <w:ind w:left="18360" w:hanging="1440"/>
      </w:pPr>
      <w:rPr>
        <w:rFonts w:hint="default"/>
      </w:rPr>
    </w:lvl>
    <w:lvl w:ilvl="7">
      <w:start w:val="1"/>
      <w:numFmt w:val="decimal"/>
      <w:isLgl/>
      <w:lvlText w:val="%1.%2.%3.%4.%5.%6.%7.%8."/>
      <w:lvlJc w:val="left"/>
      <w:pPr>
        <w:ind w:left="21120" w:hanging="1440"/>
      </w:pPr>
      <w:rPr>
        <w:rFonts w:hint="default"/>
      </w:rPr>
    </w:lvl>
    <w:lvl w:ilvl="8">
      <w:start w:val="1"/>
      <w:numFmt w:val="decimal"/>
      <w:isLgl/>
      <w:lvlText w:val="%1.%2.%3.%4.%5.%6.%7.%8.%9."/>
      <w:lvlJc w:val="left"/>
      <w:pPr>
        <w:ind w:left="24240" w:hanging="1800"/>
      </w:pPr>
      <w:rPr>
        <w:rFonts w:hint="default"/>
      </w:rPr>
    </w:lvl>
  </w:abstractNum>
  <w:abstractNum w:abstractNumId="12">
    <w:nsid w:val="099B3A77"/>
    <w:multiLevelType w:val="hybridMultilevel"/>
    <w:tmpl w:val="5EE4A3B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0A493500"/>
    <w:multiLevelType w:val="multilevel"/>
    <w:tmpl w:val="44F4B2C8"/>
    <w:lvl w:ilvl="0">
      <w:start w:val="1"/>
      <w:numFmt w:val="lowerLetter"/>
      <w:lvlText w:val="%1)"/>
      <w:lvlJc w:val="left"/>
      <w:pPr>
        <w:ind w:left="720" w:hanging="360"/>
      </w:pPr>
      <w:rPr>
        <w:rFonts w:ascii="Arial" w:hAnsi="Arial" w:cs="Arial"/>
        <w:b w:val="0"/>
        <w:i w:val="0"/>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87D207F"/>
    <w:multiLevelType w:val="hybridMultilevel"/>
    <w:tmpl w:val="C9042682"/>
    <w:name w:val="WW8Num1622"/>
    <w:lvl w:ilvl="0" w:tplc="04160001">
      <w:start w:val="1"/>
      <w:numFmt w:val="bullet"/>
      <w:lvlText w:val=""/>
      <w:lvlJc w:val="left"/>
      <w:pPr>
        <w:ind w:left="770" w:hanging="360"/>
      </w:pPr>
      <w:rPr>
        <w:rFonts w:ascii="Symbol" w:hAnsi="Symbol" w:hint="default"/>
      </w:rPr>
    </w:lvl>
    <w:lvl w:ilvl="1" w:tplc="04160003" w:tentative="1">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abstractNum w:abstractNumId="15">
    <w:nsid w:val="1BA40D2D"/>
    <w:multiLevelType w:val="multilevel"/>
    <w:tmpl w:val="1BA40D2D"/>
    <w:lvl w:ilvl="0">
      <w:start w:val="3"/>
      <w:numFmt w:val="decimal"/>
      <w:lvlText w:val="%1."/>
      <w:lvlJc w:val="left"/>
      <w:pPr>
        <w:ind w:left="540" w:hanging="540"/>
      </w:pPr>
    </w:lvl>
    <w:lvl w:ilvl="1">
      <w:start w:val="1"/>
      <w:numFmt w:val="decimal"/>
      <w:lvlText w:val="%1.%2."/>
      <w:lvlJc w:val="left"/>
      <w:pPr>
        <w:ind w:left="1713" w:hanging="720"/>
      </w:pPr>
      <w:rPr>
        <w:rFonts w:ascii="Arial" w:hAnsi="Arial" w:cs="Arial" w:hint="default"/>
        <w:b w:val="0"/>
        <w:bCs w:val="0"/>
        <w:color w:val="auto"/>
        <w:sz w:val="20"/>
        <w:szCs w:val="2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6">
    <w:nsid w:val="1D5C100D"/>
    <w:multiLevelType w:val="multilevel"/>
    <w:tmpl w:val="7D941876"/>
    <w:lvl w:ilvl="0">
      <w:start w:val="1"/>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color w:val="auto"/>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1D46F37"/>
    <w:multiLevelType w:val="multilevel"/>
    <w:tmpl w:val="7E4490CA"/>
    <w:lvl w:ilvl="0">
      <w:start w:val="11"/>
      <w:numFmt w:val="decimal"/>
      <w:lvlText w:val="%1."/>
      <w:lvlJc w:val="left"/>
      <w:pPr>
        <w:ind w:left="435" w:hanging="435"/>
      </w:pPr>
      <w:rPr>
        <w:rFonts w:hint="default"/>
      </w:rPr>
    </w:lvl>
    <w:lvl w:ilvl="1">
      <w:start w:val="1"/>
      <w:numFmt w:val="decimal"/>
      <w:lvlText w:val="11.%2."/>
      <w:lvlJc w:val="left"/>
      <w:pPr>
        <w:ind w:left="3555" w:hanging="435"/>
      </w:pPr>
      <w:rPr>
        <w:rFonts w:hint="default"/>
      </w:rPr>
    </w:lvl>
    <w:lvl w:ilvl="2">
      <w:start w:val="1"/>
      <w:numFmt w:val="decimal"/>
      <w:lvlText w:val="10.%2.%3."/>
      <w:lvlJc w:val="left"/>
      <w:pPr>
        <w:ind w:left="6960" w:hanging="720"/>
      </w:pPr>
      <w:rPr>
        <w:rFonts w:hint="default"/>
      </w:rPr>
    </w:lvl>
    <w:lvl w:ilvl="3">
      <w:start w:val="1"/>
      <w:numFmt w:val="decimal"/>
      <w:lvlText w:val="%1.%2.%3.%4."/>
      <w:lvlJc w:val="left"/>
      <w:pPr>
        <w:ind w:left="10080" w:hanging="720"/>
      </w:pPr>
      <w:rPr>
        <w:rFonts w:hint="default"/>
      </w:rPr>
    </w:lvl>
    <w:lvl w:ilvl="4">
      <w:start w:val="1"/>
      <w:numFmt w:val="decimal"/>
      <w:lvlText w:val="%1.%2.%3.%4.%5."/>
      <w:lvlJc w:val="left"/>
      <w:pPr>
        <w:ind w:left="13560" w:hanging="1080"/>
      </w:pPr>
      <w:rPr>
        <w:rFonts w:hint="default"/>
      </w:rPr>
    </w:lvl>
    <w:lvl w:ilvl="5">
      <w:start w:val="1"/>
      <w:numFmt w:val="decimal"/>
      <w:lvlText w:val="%1.%2.%3.%4.%5.%6."/>
      <w:lvlJc w:val="left"/>
      <w:pPr>
        <w:ind w:left="16680" w:hanging="1080"/>
      </w:pPr>
      <w:rPr>
        <w:rFonts w:hint="default"/>
      </w:rPr>
    </w:lvl>
    <w:lvl w:ilvl="6">
      <w:start w:val="1"/>
      <w:numFmt w:val="decimal"/>
      <w:lvlText w:val="%1.%2.%3.%4.%5.%6.%7."/>
      <w:lvlJc w:val="left"/>
      <w:pPr>
        <w:ind w:left="20160" w:hanging="1440"/>
      </w:pPr>
      <w:rPr>
        <w:rFonts w:hint="default"/>
      </w:rPr>
    </w:lvl>
    <w:lvl w:ilvl="7">
      <w:start w:val="1"/>
      <w:numFmt w:val="decimal"/>
      <w:lvlText w:val="%1.%2.%3.%4.%5.%6.%7.%8."/>
      <w:lvlJc w:val="left"/>
      <w:pPr>
        <w:ind w:left="23280" w:hanging="1440"/>
      </w:pPr>
      <w:rPr>
        <w:rFonts w:hint="default"/>
      </w:rPr>
    </w:lvl>
    <w:lvl w:ilvl="8">
      <w:start w:val="1"/>
      <w:numFmt w:val="decimal"/>
      <w:lvlText w:val="%1.%2.%3.%4.%5.%6.%7.%8.%9."/>
      <w:lvlJc w:val="left"/>
      <w:pPr>
        <w:ind w:left="26760" w:hanging="1800"/>
      </w:pPr>
      <w:rPr>
        <w:rFonts w:hint="default"/>
      </w:rPr>
    </w:lvl>
  </w:abstractNum>
  <w:abstractNum w:abstractNumId="18">
    <w:nsid w:val="2F434FBA"/>
    <w:multiLevelType w:val="multilevel"/>
    <w:tmpl w:val="2F434FBA"/>
    <w:lvl w:ilvl="0">
      <w:start w:val="1"/>
      <w:numFmt w:val="decimal"/>
      <w:lvlText w:val="%1."/>
      <w:lvlJc w:val="left"/>
      <w:pPr>
        <w:ind w:left="360" w:hanging="360"/>
      </w:pPr>
    </w:lvl>
    <w:lvl w:ilvl="1">
      <w:start w:val="1"/>
      <w:numFmt w:val="decimal"/>
      <w:lvlText w:val="%2."/>
      <w:lvlJc w:val="left"/>
      <w:pPr>
        <w:ind w:left="792" w:hanging="432"/>
      </w:pPr>
      <w:rPr>
        <w:rFonts w:ascii="Arial" w:eastAsia="Calibri" w:hAnsi="Arial" w:cs="Arial"/>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595417A"/>
    <w:multiLevelType w:val="multilevel"/>
    <w:tmpl w:val="BA1C3792"/>
    <w:lvl w:ilvl="0">
      <w:start w:val="6"/>
      <w:numFmt w:val="decimal"/>
      <w:lvlText w:val="%1."/>
      <w:lvlJc w:val="left"/>
      <w:pPr>
        <w:tabs>
          <w:tab w:val="num" w:pos="708"/>
        </w:tabs>
        <w:ind w:left="360" w:hanging="360"/>
      </w:pPr>
      <w:rPr>
        <w:rFonts w:hint="default"/>
      </w:rPr>
    </w:lvl>
    <w:lvl w:ilvl="1">
      <w:start w:val="1"/>
      <w:numFmt w:val="decimal"/>
      <w:lvlText w:val="%1.%2."/>
      <w:lvlJc w:val="left"/>
      <w:pPr>
        <w:tabs>
          <w:tab w:val="num" w:pos="-284"/>
        </w:tabs>
        <w:ind w:left="432" w:hanging="432"/>
      </w:pPr>
      <w:rPr>
        <w:rFonts w:hint="default"/>
        <w:b w:val="0"/>
        <w:i w:val="0"/>
        <w:color w:val="auto"/>
        <w:sz w:val="20"/>
        <w:szCs w:val="20"/>
      </w:rPr>
    </w:lvl>
    <w:lvl w:ilvl="2">
      <w:start w:val="1"/>
      <w:numFmt w:val="decimal"/>
      <w:lvlText w:val="%1.%2.%3."/>
      <w:lvlJc w:val="left"/>
      <w:pPr>
        <w:tabs>
          <w:tab w:val="num" w:pos="708"/>
        </w:tabs>
        <w:ind w:left="3624"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nsid w:val="38460772"/>
    <w:multiLevelType w:val="hybridMultilevel"/>
    <w:tmpl w:val="B0BA6140"/>
    <w:lvl w:ilvl="0" w:tplc="306CF332">
      <w:start w:val="1"/>
      <w:numFmt w:val="lowerLetter"/>
      <w:lvlText w:val="%1)"/>
      <w:lvlJc w:val="left"/>
      <w:pPr>
        <w:ind w:left="1068" w:hanging="360"/>
      </w:pPr>
      <w:rPr>
        <w:rFonts w:hint="default"/>
        <w:b w:val="0"/>
        <w:bCs w:val="0"/>
        <w:i w:val="0"/>
        <w:iCs w:val="0"/>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1">
    <w:nsid w:val="38490379"/>
    <w:multiLevelType w:val="multilevel"/>
    <w:tmpl w:val="E9E8166E"/>
    <w:lvl w:ilvl="0">
      <w:start w:val="15"/>
      <w:numFmt w:val="decimal"/>
      <w:lvlText w:val="%1."/>
      <w:lvlJc w:val="left"/>
      <w:pPr>
        <w:ind w:left="600" w:hanging="600"/>
      </w:pPr>
      <w:rPr>
        <w:rFonts w:hint="default"/>
        <w:color w:val="000000"/>
      </w:rPr>
    </w:lvl>
    <w:lvl w:ilvl="1">
      <w:start w:val="1"/>
      <w:numFmt w:val="decimal"/>
      <w:lvlText w:val="%1.%2."/>
      <w:lvlJc w:val="left"/>
      <w:pPr>
        <w:ind w:left="954" w:hanging="600"/>
      </w:pPr>
      <w:rPr>
        <w:rFonts w:hint="default"/>
        <w:color w:val="000000"/>
      </w:rPr>
    </w:lvl>
    <w:lvl w:ilvl="2">
      <w:start w:val="1"/>
      <w:numFmt w:val="decimal"/>
      <w:lvlText w:val="%1.%2.%3."/>
      <w:lvlJc w:val="left"/>
      <w:pPr>
        <w:ind w:left="1428" w:hanging="720"/>
      </w:pPr>
      <w:rPr>
        <w:rFonts w:hint="default"/>
        <w:color w:val="000000"/>
      </w:rPr>
    </w:lvl>
    <w:lvl w:ilvl="3">
      <w:start w:val="1"/>
      <w:numFmt w:val="decimal"/>
      <w:lvlText w:val="%1.%2.%3.%4."/>
      <w:lvlJc w:val="left"/>
      <w:pPr>
        <w:ind w:left="1782" w:hanging="72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2850" w:hanging="108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3918" w:hanging="1440"/>
      </w:pPr>
      <w:rPr>
        <w:rFonts w:hint="default"/>
        <w:color w:val="000000"/>
      </w:rPr>
    </w:lvl>
    <w:lvl w:ilvl="8">
      <w:start w:val="1"/>
      <w:numFmt w:val="decimal"/>
      <w:lvlText w:val="%1.%2.%3.%4.%5.%6.%7.%8.%9."/>
      <w:lvlJc w:val="left"/>
      <w:pPr>
        <w:ind w:left="4632" w:hanging="1800"/>
      </w:pPr>
      <w:rPr>
        <w:rFonts w:hint="default"/>
        <w:color w:val="000000"/>
      </w:rPr>
    </w:lvl>
  </w:abstractNum>
  <w:abstractNum w:abstractNumId="22">
    <w:nsid w:val="42863E33"/>
    <w:multiLevelType w:val="multilevel"/>
    <w:tmpl w:val="42863E3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844111E"/>
    <w:multiLevelType w:val="hybridMultilevel"/>
    <w:tmpl w:val="A42489C0"/>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24">
    <w:nsid w:val="4C9370B8"/>
    <w:multiLevelType w:val="multilevel"/>
    <w:tmpl w:val="393659F4"/>
    <w:lvl w:ilvl="0">
      <w:start w:val="17"/>
      <w:numFmt w:val="decimal"/>
      <w:lvlText w:val="%1."/>
      <w:lvlJc w:val="left"/>
      <w:pPr>
        <w:ind w:left="435" w:hanging="435"/>
      </w:pPr>
      <w:rPr>
        <w:rFonts w:hint="default"/>
      </w:rPr>
    </w:lvl>
    <w:lvl w:ilvl="1">
      <w:start w:val="1"/>
      <w:numFmt w:val="decimal"/>
      <w:lvlText w:val="15.%2."/>
      <w:lvlJc w:val="left"/>
      <w:pPr>
        <w:ind w:left="3555" w:hanging="435"/>
      </w:pPr>
      <w:rPr>
        <w:rFonts w:hint="default"/>
      </w:rPr>
    </w:lvl>
    <w:lvl w:ilvl="2">
      <w:start w:val="1"/>
      <w:numFmt w:val="decimal"/>
      <w:lvlText w:val="%1.%2.%3."/>
      <w:lvlJc w:val="left"/>
      <w:pPr>
        <w:ind w:left="6960" w:hanging="720"/>
      </w:pPr>
      <w:rPr>
        <w:rFonts w:hint="default"/>
      </w:rPr>
    </w:lvl>
    <w:lvl w:ilvl="3">
      <w:start w:val="1"/>
      <w:numFmt w:val="decimal"/>
      <w:lvlText w:val="%1.%2.%3.%4."/>
      <w:lvlJc w:val="left"/>
      <w:pPr>
        <w:ind w:left="10080" w:hanging="720"/>
      </w:pPr>
      <w:rPr>
        <w:rFonts w:hint="default"/>
      </w:rPr>
    </w:lvl>
    <w:lvl w:ilvl="4">
      <w:start w:val="1"/>
      <w:numFmt w:val="decimal"/>
      <w:lvlText w:val="%1.%2.%3.%4.%5."/>
      <w:lvlJc w:val="left"/>
      <w:pPr>
        <w:ind w:left="13560" w:hanging="1080"/>
      </w:pPr>
      <w:rPr>
        <w:rFonts w:hint="default"/>
      </w:rPr>
    </w:lvl>
    <w:lvl w:ilvl="5">
      <w:start w:val="1"/>
      <w:numFmt w:val="decimal"/>
      <w:lvlText w:val="%1.%2.%3.%4.%5.%6."/>
      <w:lvlJc w:val="left"/>
      <w:pPr>
        <w:ind w:left="16680" w:hanging="1080"/>
      </w:pPr>
      <w:rPr>
        <w:rFonts w:hint="default"/>
      </w:rPr>
    </w:lvl>
    <w:lvl w:ilvl="6">
      <w:start w:val="1"/>
      <w:numFmt w:val="decimal"/>
      <w:lvlText w:val="%1.%2.%3.%4.%5.%6.%7."/>
      <w:lvlJc w:val="left"/>
      <w:pPr>
        <w:ind w:left="20160" w:hanging="1440"/>
      </w:pPr>
      <w:rPr>
        <w:rFonts w:hint="default"/>
      </w:rPr>
    </w:lvl>
    <w:lvl w:ilvl="7">
      <w:start w:val="1"/>
      <w:numFmt w:val="decimal"/>
      <w:lvlText w:val="%1.%2.%3.%4.%5.%6.%7.%8."/>
      <w:lvlJc w:val="left"/>
      <w:pPr>
        <w:ind w:left="23280" w:hanging="1440"/>
      </w:pPr>
      <w:rPr>
        <w:rFonts w:hint="default"/>
      </w:rPr>
    </w:lvl>
    <w:lvl w:ilvl="8">
      <w:start w:val="1"/>
      <w:numFmt w:val="decimal"/>
      <w:lvlText w:val="%1.%2.%3.%4.%5.%6.%7.%8.%9."/>
      <w:lvlJc w:val="left"/>
      <w:pPr>
        <w:ind w:left="26760" w:hanging="1800"/>
      </w:pPr>
      <w:rPr>
        <w:rFonts w:hint="default"/>
      </w:rPr>
    </w:lvl>
  </w:abstractNum>
  <w:abstractNum w:abstractNumId="25">
    <w:nsid w:val="4CB507C1"/>
    <w:multiLevelType w:val="hybridMultilevel"/>
    <w:tmpl w:val="62A25B26"/>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6">
    <w:nsid w:val="6B630F13"/>
    <w:multiLevelType w:val="multilevel"/>
    <w:tmpl w:val="26D0478C"/>
    <w:lvl w:ilvl="0">
      <w:start w:val="1"/>
      <w:numFmt w:val="decimal"/>
      <w:lvlText w:val="%1."/>
      <w:lvlJc w:val="left"/>
      <w:pPr>
        <w:ind w:left="1658" w:hanging="360"/>
      </w:pPr>
      <w:rPr>
        <w:rFonts w:hint="default"/>
      </w:rPr>
    </w:lvl>
    <w:lvl w:ilvl="1">
      <w:start w:val="1"/>
      <w:numFmt w:val="decimal"/>
      <w:isLgl/>
      <w:lvlText w:val="%1.%2."/>
      <w:lvlJc w:val="left"/>
      <w:pPr>
        <w:ind w:left="2018" w:hanging="720"/>
      </w:pPr>
      <w:rPr>
        <w:rFonts w:hint="default"/>
      </w:rPr>
    </w:lvl>
    <w:lvl w:ilvl="2">
      <w:start w:val="1"/>
      <w:numFmt w:val="decimal"/>
      <w:isLgl/>
      <w:lvlText w:val="%1.%2.%3."/>
      <w:lvlJc w:val="left"/>
      <w:pPr>
        <w:ind w:left="2018" w:hanging="720"/>
      </w:pPr>
      <w:rPr>
        <w:rFonts w:hint="default"/>
      </w:rPr>
    </w:lvl>
    <w:lvl w:ilvl="3">
      <w:start w:val="1"/>
      <w:numFmt w:val="decimal"/>
      <w:isLgl/>
      <w:lvlText w:val="%1.%2.%3.%4."/>
      <w:lvlJc w:val="left"/>
      <w:pPr>
        <w:ind w:left="2378" w:hanging="1080"/>
      </w:pPr>
      <w:rPr>
        <w:rFonts w:hint="default"/>
      </w:rPr>
    </w:lvl>
    <w:lvl w:ilvl="4">
      <w:start w:val="1"/>
      <w:numFmt w:val="decimal"/>
      <w:isLgl/>
      <w:lvlText w:val="%1.%2.%3.%4.%5."/>
      <w:lvlJc w:val="left"/>
      <w:pPr>
        <w:ind w:left="2378" w:hanging="1080"/>
      </w:pPr>
      <w:rPr>
        <w:rFonts w:hint="default"/>
      </w:rPr>
    </w:lvl>
    <w:lvl w:ilvl="5">
      <w:start w:val="1"/>
      <w:numFmt w:val="decimal"/>
      <w:isLgl/>
      <w:lvlText w:val="%1.%2.%3.%4.%5.%6."/>
      <w:lvlJc w:val="left"/>
      <w:pPr>
        <w:ind w:left="2738" w:hanging="1440"/>
      </w:pPr>
      <w:rPr>
        <w:rFonts w:hint="default"/>
      </w:rPr>
    </w:lvl>
    <w:lvl w:ilvl="6">
      <w:start w:val="1"/>
      <w:numFmt w:val="decimal"/>
      <w:isLgl/>
      <w:lvlText w:val="%1.%2.%3.%4.%5.%6.%7."/>
      <w:lvlJc w:val="left"/>
      <w:pPr>
        <w:ind w:left="2738" w:hanging="1440"/>
      </w:pPr>
      <w:rPr>
        <w:rFonts w:hint="default"/>
      </w:rPr>
    </w:lvl>
    <w:lvl w:ilvl="7">
      <w:start w:val="1"/>
      <w:numFmt w:val="decimal"/>
      <w:isLgl/>
      <w:lvlText w:val="%1.%2.%3.%4.%5.%6.%7.%8."/>
      <w:lvlJc w:val="left"/>
      <w:pPr>
        <w:ind w:left="3098" w:hanging="1800"/>
      </w:pPr>
      <w:rPr>
        <w:rFonts w:hint="default"/>
      </w:rPr>
    </w:lvl>
    <w:lvl w:ilvl="8">
      <w:start w:val="1"/>
      <w:numFmt w:val="decimal"/>
      <w:isLgl/>
      <w:lvlText w:val="%1.%2.%3.%4.%5.%6.%7.%8.%9."/>
      <w:lvlJc w:val="left"/>
      <w:pPr>
        <w:ind w:left="3458" w:hanging="2160"/>
      </w:pPr>
      <w:rPr>
        <w:rFonts w:hint="default"/>
      </w:rPr>
    </w:lvl>
  </w:abstractNum>
  <w:abstractNum w:abstractNumId="27">
    <w:nsid w:val="6D3976CD"/>
    <w:multiLevelType w:val="multilevel"/>
    <w:tmpl w:val="F02457E6"/>
    <w:lvl w:ilvl="0">
      <w:start w:val="15"/>
      <w:numFmt w:val="decimal"/>
      <w:lvlText w:val="%1."/>
      <w:lvlJc w:val="left"/>
      <w:pPr>
        <w:ind w:left="600" w:hanging="600"/>
      </w:pPr>
      <w:rPr>
        <w:rFonts w:eastAsia="Calibri" w:hint="default"/>
        <w:color w:val="000000"/>
      </w:rPr>
    </w:lvl>
    <w:lvl w:ilvl="1">
      <w:start w:val="1"/>
      <w:numFmt w:val="decimal"/>
      <w:lvlText w:val="%1.%2."/>
      <w:lvlJc w:val="left"/>
      <w:pPr>
        <w:ind w:left="954" w:hanging="600"/>
      </w:pPr>
      <w:rPr>
        <w:rFonts w:eastAsia="Calibri" w:hint="default"/>
        <w:color w:val="000000"/>
      </w:rPr>
    </w:lvl>
    <w:lvl w:ilvl="2">
      <w:start w:val="1"/>
      <w:numFmt w:val="decimal"/>
      <w:lvlText w:val="%1.%2.%3."/>
      <w:lvlJc w:val="left"/>
      <w:pPr>
        <w:ind w:left="1428" w:hanging="720"/>
      </w:pPr>
      <w:rPr>
        <w:rFonts w:eastAsia="Calibri" w:hint="default"/>
        <w:color w:val="000000"/>
      </w:rPr>
    </w:lvl>
    <w:lvl w:ilvl="3">
      <w:start w:val="1"/>
      <w:numFmt w:val="decimal"/>
      <w:lvlText w:val="%1.%2.%3.%4."/>
      <w:lvlJc w:val="left"/>
      <w:pPr>
        <w:ind w:left="1782" w:hanging="720"/>
      </w:pPr>
      <w:rPr>
        <w:rFonts w:eastAsia="Calibri" w:hint="default"/>
        <w:color w:val="000000"/>
      </w:rPr>
    </w:lvl>
    <w:lvl w:ilvl="4">
      <w:start w:val="1"/>
      <w:numFmt w:val="decimal"/>
      <w:lvlText w:val="%1.%2.%3.%4.%5."/>
      <w:lvlJc w:val="left"/>
      <w:pPr>
        <w:ind w:left="2496" w:hanging="1080"/>
      </w:pPr>
      <w:rPr>
        <w:rFonts w:eastAsia="Calibri" w:hint="default"/>
        <w:color w:val="000000"/>
      </w:rPr>
    </w:lvl>
    <w:lvl w:ilvl="5">
      <w:start w:val="1"/>
      <w:numFmt w:val="decimal"/>
      <w:lvlText w:val="%1.%2.%3.%4.%5.%6."/>
      <w:lvlJc w:val="left"/>
      <w:pPr>
        <w:ind w:left="2850" w:hanging="1080"/>
      </w:pPr>
      <w:rPr>
        <w:rFonts w:eastAsia="Calibri" w:hint="default"/>
        <w:color w:val="000000"/>
      </w:rPr>
    </w:lvl>
    <w:lvl w:ilvl="6">
      <w:start w:val="1"/>
      <w:numFmt w:val="decimal"/>
      <w:lvlText w:val="%1.%2.%3.%4.%5.%6.%7."/>
      <w:lvlJc w:val="left"/>
      <w:pPr>
        <w:ind w:left="3564" w:hanging="1440"/>
      </w:pPr>
      <w:rPr>
        <w:rFonts w:eastAsia="Calibri" w:hint="default"/>
        <w:color w:val="000000"/>
      </w:rPr>
    </w:lvl>
    <w:lvl w:ilvl="7">
      <w:start w:val="1"/>
      <w:numFmt w:val="decimal"/>
      <w:lvlText w:val="%1.%2.%3.%4.%5.%6.%7.%8."/>
      <w:lvlJc w:val="left"/>
      <w:pPr>
        <w:ind w:left="3918" w:hanging="1440"/>
      </w:pPr>
      <w:rPr>
        <w:rFonts w:eastAsia="Calibri" w:hint="default"/>
        <w:color w:val="000000"/>
      </w:rPr>
    </w:lvl>
    <w:lvl w:ilvl="8">
      <w:start w:val="1"/>
      <w:numFmt w:val="decimal"/>
      <w:lvlText w:val="%1.%2.%3.%4.%5.%6.%7.%8.%9."/>
      <w:lvlJc w:val="left"/>
      <w:pPr>
        <w:ind w:left="4632" w:hanging="1800"/>
      </w:pPr>
      <w:rPr>
        <w:rFonts w:eastAsia="Calibri" w:hint="default"/>
        <w:color w:val="000000"/>
      </w:rPr>
    </w:lvl>
  </w:abstractNum>
  <w:abstractNum w:abstractNumId="28">
    <w:nsid w:val="6FC51524"/>
    <w:multiLevelType w:val="multilevel"/>
    <w:tmpl w:val="8A6CF08C"/>
    <w:lvl w:ilvl="0">
      <w:start w:val="14"/>
      <w:numFmt w:val="decimal"/>
      <w:lvlText w:val="%1."/>
      <w:lvlJc w:val="left"/>
      <w:pPr>
        <w:ind w:left="435" w:hanging="435"/>
      </w:pPr>
      <w:rPr>
        <w:rFonts w:hint="default"/>
      </w:rPr>
    </w:lvl>
    <w:lvl w:ilvl="1">
      <w:start w:val="1"/>
      <w:numFmt w:val="decimal"/>
      <w:lvlText w:val="12.%2."/>
      <w:lvlJc w:val="left"/>
      <w:pPr>
        <w:ind w:left="3555" w:hanging="435"/>
      </w:pPr>
      <w:rPr>
        <w:rFonts w:hint="default"/>
      </w:rPr>
    </w:lvl>
    <w:lvl w:ilvl="2">
      <w:start w:val="1"/>
      <w:numFmt w:val="decimal"/>
      <w:lvlText w:val="%1.%2.%3."/>
      <w:lvlJc w:val="left"/>
      <w:pPr>
        <w:ind w:left="6960" w:hanging="720"/>
      </w:pPr>
      <w:rPr>
        <w:rFonts w:hint="default"/>
      </w:rPr>
    </w:lvl>
    <w:lvl w:ilvl="3">
      <w:start w:val="1"/>
      <w:numFmt w:val="decimal"/>
      <w:lvlText w:val="%1.%2.%3.%4."/>
      <w:lvlJc w:val="left"/>
      <w:pPr>
        <w:ind w:left="10080" w:hanging="720"/>
      </w:pPr>
      <w:rPr>
        <w:rFonts w:hint="default"/>
      </w:rPr>
    </w:lvl>
    <w:lvl w:ilvl="4">
      <w:start w:val="1"/>
      <w:numFmt w:val="decimal"/>
      <w:lvlText w:val="%1.%2.%3.%4.%5."/>
      <w:lvlJc w:val="left"/>
      <w:pPr>
        <w:ind w:left="13560" w:hanging="1080"/>
      </w:pPr>
      <w:rPr>
        <w:rFonts w:hint="default"/>
      </w:rPr>
    </w:lvl>
    <w:lvl w:ilvl="5">
      <w:start w:val="1"/>
      <w:numFmt w:val="decimal"/>
      <w:lvlText w:val="%1.%2.%3.%4.%5.%6."/>
      <w:lvlJc w:val="left"/>
      <w:pPr>
        <w:ind w:left="16680" w:hanging="1080"/>
      </w:pPr>
      <w:rPr>
        <w:rFonts w:hint="default"/>
      </w:rPr>
    </w:lvl>
    <w:lvl w:ilvl="6">
      <w:start w:val="1"/>
      <w:numFmt w:val="decimal"/>
      <w:lvlText w:val="%1.%2.%3.%4.%5.%6.%7."/>
      <w:lvlJc w:val="left"/>
      <w:pPr>
        <w:ind w:left="20160" w:hanging="1440"/>
      </w:pPr>
      <w:rPr>
        <w:rFonts w:hint="default"/>
      </w:rPr>
    </w:lvl>
    <w:lvl w:ilvl="7">
      <w:start w:val="1"/>
      <w:numFmt w:val="decimal"/>
      <w:lvlText w:val="%1.%2.%3.%4.%5.%6.%7.%8."/>
      <w:lvlJc w:val="left"/>
      <w:pPr>
        <w:ind w:left="23280" w:hanging="1440"/>
      </w:pPr>
      <w:rPr>
        <w:rFonts w:hint="default"/>
      </w:rPr>
    </w:lvl>
    <w:lvl w:ilvl="8">
      <w:start w:val="1"/>
      <w:numFmt w:val="decimal"/>
      <w:lvlText w:val="%1.%2.%3.%4.%5.%6.%7.%8.%9."/>
      <w:lvlJc w:val="left"/>
      <w:pPr>
        <w:ind w:left="26760" w:hanging="1800"/>
      </w:pPr>
      <w:rPr>
        <w:rFonts w:hint="default"/>
      </w:rPr>
    </w:lvl>
  </w:abstractNum>
  <w:abstractNum w:abstractNumId="29">
    <w:nsid w:val="73E730A8"/>
    <w:multiLevelType w:val="multilevel"/>
    <w:tmpl w:val="B0089CF4"/>
    <w:lvl w:ilvl="0">
      <w:start w:val="13"/>
      <w:numFmt w:val="decimal"/>
      <w:lvlText w:val="%1."/>
      <w:lvlJc w:val="left"/>
      <w:pPr>
        <w:ind w:left="435" w:hanging="435"/>
      </w:pPr>
      <w:rPr>
        <w:rFonts w:hint="default"/>
      </w:rPr>
    </w:lvl>
    <w:lvl w:ilvl="1">
      <w:start w:val="1"/>
      <w:numFmt w:val="decimal"/>
      <w:lvlText w:val="13.%2."/>
      <w:lvlJc w:val="left"/>
      <w:pPr>
        <w:ind w:left="3555" w:hanging="435"/>
      </w:pPr>
      <w:rPr>
        <w:rFonts w:hint="default"/>
      </w:rPr>
    </w:lvl>
    <w:lvl w:ilvl="2">
      <w:start w:val="1"/>
      <w:numFmt w:val="decimal"/>
      <w:lvlText w:val="%1.%2.%3."/>
      <w:lvlJc w:val="left"/>
      <w:pPr>
        <w:ind w:left="6960" w:hanging="720"/>
      </w:pPr>
      <w:rPr>
        <w:rFonts w:hint="default"/>
      </w:rPr>
    </w:lvl>
    <w:lvl w:ilvl="3">
      <w:start w:val="1"/>
      <w:numFmt w:val="decimal"/>
      <w:lvlText w:val="%1.%2.%3.%4."/>
      <w:lvlJc w:val="left"/>
      <w:pPr>
        <w:ind w:left="10080" w:hanging="720"/>
      </w:pPr>
      <w:rPr>
        <w:rFonts w:hint="default"/>
      </w:rPr>
    </w:lvl>
    <w:lvl w:ilvl="4">
      <w:start w:val="1"/>
      <w:numFmt w:val="decimal"/>
      <w:lvlText w:val="%1.%2.%3.%4.%5."/>
      <w:lvlJc w:val="left"/>
      <w:pPr>
        <w:ind w:left="13560" w:hanging="1080"/>
      </w:pPr>
      <w:rPr>
        <w:rFonts w:hint="default"/>
      </w:rPr>
    </w:lvl>
    <w:lvl w:ilvl="5">
      <w:start w:val="1"/>
      <w:numFmt w:val="decimal"/>
      <w:lvlText w:val="%1.%2.%3.%4.%5.%6."/>
      <w:lvlJc w:val="left"/>
      <w:pPr>
        <w:ind w:left="16680" w:hanging="1080"/>
      </w:pPr>
      <w:rPr>
        <w:rFonts w:hint="default"/>
      </w:rPr>
    </w:lvl>
    <w:lvl w:ilvl="6">
      <w:start w:val="1"/>
      <w:numFmt w:val="decimal"/>
      <w:lvlText w:val="%1.%2.%3.%4.%5.%6.%7."/>
      <w:lvlJc w:val="left"/>
      <w:pPr>
        <w:ind w:left="20160" w:hanging="1440"/>
      </w:pPr>
      <w:rPr>
        <w:rFonts w:hint="default"/>
      </w:rPr>
    </w:lvl>
    <w:lvl w:ilvl="7">
      <w:start w:val="1"/>
      <w:numFmt w:val="decimal"/>
      <w:lvlText w:val="%1.%2.%3.%4.%5.%6.%7.%8."/>
      <w:lvlJc w:val="left"/>
      <w:pPr>
        <w:ind w:left="23280" w:hanging="1440"/>
      </w:pPr>
      <w:rPr>
        <w:rFonts w:hint="default"/>
      </w:rPr>
    </w:lvl>
    <w:lvl w:ilvl="8">
      <w:start w:val="1"/>
      <w:numFmt w:val="decimal"/>
      <w:lvlText w:val="%1.%2.%3.%4.%5.%6.%7.%8.%9."/>
      <w:lvlJc w:val="left"/>
      <w:pPr>
        <w:ind w:left="26760" w:hanging="1800"/>
      </w:pPr>
      <w:rPr>
        <w:rFonts w:hint="default"/>
      </w:rPr>
    </w:lvl>
  </w:abstractNum>
  <w:abstractNum w:abstractNumId="30">
    <w:nsid w:val="76DA61BD"/>
    <w:multiLevelType w:val="hybridMultilevel"/>
    <w:tmpl w:val="5A304990"/>
    <w:lvl w:ilvl="0" w:tplc="AD865F02">
      <w:start w:val="1"/>
      <w:numFmt w:val="lowerLetter"/>
      <w:lvlText w:val="%1)"/>
      <w:lvlJc w:val="left"/>
      <w:pPr>
        <w:ind w:left="1854" w:hanging="360"/>
      </w:pPr>
      <w:rPr>
        <w:rFonts w:ascii="Arial" w:hAnsi="Arial" w:cs="Times New Roman" w:hint="default"/>
        <w:sz w:val="22"/>
      </w:rPr>
    </w:lvl>
    <w:lvl w:ilvl="1" w:tplc="04160017">
      <w:start w:val="1"/>
      <w:numFmt w:val="lowerLetter"/>
      <w:lvlText w:val="%2)"/>
      <w:lvlJc w:val="left"/>
      <w:pPr>
        <w:ind w:left="2574" w:hanging="360"/>
      </w:pPr>
    </w:lvl>
    <w:lvl w:ilvl="2" w:tplc="95F41E0A">
      <w:start w:val="1"/>
      <w:numFmt w:val="decimal"/>
      <w:lvlText w:val="%3"/>
      <w:lvlJc w:val="left"/>
      <w:pPr>
        <w:ind w:left="3474" w:hanging="360"/>
      </w:pPr>
      <w:rPr>
        <w:rFonts w:hint="default"/>
      </w:r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1">
    <w:nsid w:val="76F86033"/>
    <w:multiLevelType w:val="hybridMultilevel"/>
    <w:tmpl w:val="AD7CF692"/>
    <w:name w:val="WW8Num16222"/>
    <w:lvl w:ilvl="0" w:tplc="9BD8464A">
      <w:start w:val="1"/>
      <w:numFmt w:val="lowerLetter"/>
      <w:lvlText w:val="%1)"/>
      <w:lvlJc w:val="left"/>
      <w:pPr>
        <w:ind w:left="1080" w:hanging="360"/>
      </w:pPr>
      <w:rPr>
        <w:rFonts w:ascii="Arial" w:hAnsi="Arial" w:cs="Arial" w:hint="default"/>
        <w:b w:val="0"/>
        <w:i w:val="0"/>
        <w:sz w:val="2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2">
    <w:nsid w:val="771D56AD"/>
    <w:multiLevelType w:val="hybridMultilevel"/>
    <w:tmpl w:val="631246D0"/>
    <w:lvl w:ilvl="0" w:tplc="164A92E8">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C9E0770"/>
    <w:multiLevelType w:val="hybridMultilevel"/>
    <w:tmpl w:val="F47E1FE4"/>
    <w:name w:val="WW8Num1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7D033ABD"/>
    <w:multiLevelType w:val="multilevel"/>
    <w:tmpl w:val="C00863E0"/>
    <w:lvl w:ilvl="0">
      <w:start w:val="12"/>
      <w:numFmt w:val="decimal"/>
      <w:lvlText w:val="%1."/>
      <w:lvlJc w:val="left"/>
      <w:pPr>
        <w:ind w:left="435" w:hanging="435"/>
      </w:pPr>
      <w:rPr>
        <w:rFonts w:hint="default"/>
      </w:rPr>
    </w:lvl>
    <w:lvl w:ilvl="1">
      <w:start w:val="1"/>
      <w:numFmt w:val="decimal"/>
      <w:lvlText w:val="10.%2."/>
      <w:lvlJc w:val="left"/>
      <w:pPr>
        <w:ind w:left="3555" w:hanging="435"/>
      </w:pPr>
      <w:rPr>
        <w:rFonts w:hint="default"/>
      </w:rPr>
    </w:lvl>
    <w:lvl w:ilvl="2">
      <w:start w:val="1"/>
      <w:numFmt w:val="decimal"/>
      <w:lvlText w:val="10.%2.%3."/>
      <w:lvlJc w:val="left"/>
      <w:pPr>
        <w:ind w:left="6960" w:hanging="720"/>
      </w:pPr>
      <w:rPr>
        <w:rFonts w:hint="default"/>
      </w:rPr>
    </w:lvl>
    <w:lvl w:ilvl="3">
      <w:start w:val="1"/>
      <w:numFmt w:val="decimal"/>
      <w:lvlText w:val="%1.%2.%3.%4."/>
      <w:lvlJc w:val="left"/>
      <w:pPr>
        <w:ind w:left="10080" w:hanging="720"/>
      </w:pPr>
      <w:rPr>
        <w:rFonts w:hint="default"/>
      </w:rPr>
    </w:lvl>
    <w:lvl w:ilvl="4">
      <w:start w:val="1"/>
      <w:numFmt w:val="decimal"/>
      <w:lvlText w:val="%1.%2.%3.%4.%5."/>
      <w:lvlJc w:val="left"/>
      <w:pPr>
        <w:ind w:left="13560" w:hanging="1080"/>
      </w:pPr>
      <w:rPr>
        <w:rFonts w:hint="default"/>
      </w:rPr>
    </w:lvl>
    <w:lvl w:ilvl="5">
      <w:start w:val="1"/>
      <w:numFmt w:val="decimal"/>
      <w:lvlText w:val="%1.%2.%3.%4.%5.%6."/>
      <w:lvlJc w:val="left"/>
      <w:pPr>
        <w:ind w:left="16680" w:hanging="1080"/>
      </w:pPr>
      <w:rPr>
        <w:rFonts w:hint="default"/>
      </w:rPr>
    </w:lvl>
    <w:lvl w:ilvl="6">
      <w:start w:val="1"/>
      <w:numFmt w:val="decimal"/>
      <w:lvlText w:val="%1.%2.%3.%4.%5.%6.%7."/>
      <w:lvlJc w:val="left"/>
      <w:pPr>
        <w:ind w:left="20160" w:hanging="1440"/>
      </w:pPr>
      <w:rPr>
        <w:rFonts w:hint="default"/>
      </w:rPr>
    </w:lvl>
    <w:lvl w:ilvl="7">
      <w:start w:val="1"/>
      <w:numFmt w:val="decimal"/>
      <w:lvlText w:val="%1.%2.%3.%4.%5.%6.%7.%8."/>
      <w:lvlJc w:val="left"/>
      <w:pPr>
        <w:ind w:left="23280" w:hanging="1440"/>
      </w:pPr>
      <w:rPr>
        <w:rFonts w:hint="default"/>
      </w:rPr>
    </w:lvl>
    <w:lvl w:ilvl="8">
      <w:start w:val="1"/>
      <w:numFmt w:val="decimal"/>
      <w:lvlText w:val="%1.%2.%3.%4.%5.%6.%7.%8.%9."/>
      <w:lvlJc w:val="left"/>
      <w:pPr>
        <w:ind w:left="26760" w:hanging="1800"/>
      </w:pPr>
      <w:rPr>
        <w:rFonts w:hint="default"/>
      </w:rPr>
    </w:lvl>
  </w:abstractNum>
  <w:num w:numId="1">
    <w:abstractNumId w:val="2"/>
  </w:num>
  <w:num w:numId="2">
    <w:abstractNumId w:val="4"/>
  </w:num>
  <w:num w:numId="3">
    <w:abstractNumId w:val="6"/>
  </w:num>
  <w:num w:numId="4">
    <w:abstractNumId w:val="8"/>
  </w:num>
  <w:num w:numId="5">
    <w:abstractNumId w:val="9"/>
  </w:num>
  <w:num w:numId="6">
    <w:abstractNumId w:val="20"/>
  </w:num>
  <w:num w:numId="7">
    <w:abstractNumId w:val="16"/>
  </w:num>
  <w:num w:numId="8">
    <w:abstractNumId w:val="19"/>
  </w:num>
  <w:num w:numId="9">
    <w:abstractNumId w:val="31"/>
  </w:num>
  <w:num w:numId="10">
    <w:abstractNumId w:val="25"/>
  </w:num>
  <w:num w:numId="11">
    <w:abstractNumId w:val="0"/>
  </w:num>
  <w:num w:numId="12">
    <w:abstractNumId w:val="13"/>
  </w:num>
  <w:num w:numId="13">
    <w:abstractNumId w:val="34"/>
  </w:num>
  <w:num w:numId="14">
    <w:abstractNumId w:val="28"/>
  </w:num>
  <w:num w:numId="15">
    <w:abstractNumId w:val="11"/>
  </w:num>
  <w:num w:numId="16">
    <w:abstractNumId w:val="24"/>
  </w:num>
  <w:num w:numId="17">
    <w:abstractNumId w:val="30"/>
  </w:num>
  <w:num w:numId="18">
    <w:abstractNumId w:val="32"/>
  </w:num>
  <w:num w:numId="19">
    <w:abstractNumId w:val="26"/>
  </w:num>
  <w:num w:numId="20">
    <w:abstractNumId w:val="22"/>
  </w:num>
  <w:num w:numId="21">
    <w:abstractNumId w:val="18"/>
  </w:num>
  <w:num w:numId="22">
    <w:abstractNumId w:val="17"/>
  </w:num>
  <w:num w:numId="23">
    <w:abstractNumId w:val="29"/>
  </w:num>
  <w:num w:numId="24">
    <w:abstractNumId w:val="1"/>
    <w:lvlOverride w:ilvl="0">
      <w:lvl w:ilvl="0">
        <w:start w:val="1"/>
        <w:numFmt w:val="bullet"/>
        <w:lvlText w:val="-"/>
        <w:legacy w:legacy="1" w:legacySpace="0" w:legacyIndent="284"/>
        <w:lvlJc w:val="left"/>
        <w:pPr>
          <w:ind w:left="851" w:hanging="284"/>
        </w:pPr>
        <w:rPr>
          <w:rFonts w:ascii="Times New Roman" w:hAnsi="Times New Roman" w:hint="default"/>
        </w:rPr>
      </w:lvl>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9"/>
  </w:num>
  <w:num w:numId="28">
    <w:abstractNumId w:val="9"/>
  </w:num>
  <w:num w:numId="29">
    <w:abstractNumId w:val="14"/>
  </w:num>
  <w:num w:numId="30">
    <w:abstractNumId w:val="10"/>
  </w:num>
  <w:num w:numId="31">
    <w:abstractNumId w:val="9"/>
  </w:num>
  <w:num w:numId="32">
    <w:abstractNumId w:val="9"/>
  </w:num>
  <w:num w:numId="33">
    <w:abstractNumId w:val="9"/>
  </w:num>
  <w:num w:numId="34">
    <w:abstractNumId w:val="9"/>
  </w:num>
  <w:num w:numId="3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C28"/>
    <w:rsid w:val="00001884"/>
    <w:rsid w:val="000054C3"/>
    <w:rsid w:val="0001498D"/>
    <w:rsid w:val="00016861"/>
    <w:rsid w:val="00016B73"/>
    <w:rsid w:val="00016D34"/>
    <w:rsid w:val="00017569"/>
    <w:rsid w:val="000200E6"/>
    <w:rsid w:val="000236A5"/>
    <w:rsid w:val="00026EA3"/>
    <w:rsid w:val="0003381B"/>
    <w:rsid w:val="000354C4"/>
    <w:rsid w:val="00035539"/>
    <w:rsid w:val="00040F15"/>
    <w:rsid w:val="000453CD"/>
    <w:rsid w:val="000458E9"/>
    <w:rsid w:val="00045F18"/>
    <w:rsid w:val="000479B5"/>
    <w:rsid w:val="00047C7A"/>
    <w:rsid w:val="00050517"/>
    <w:rsid w:val="00051FA0"/>
    <w:rsid w:val="000529CA"/>
    <w:rsid w:val="00055334"/>
    <w:rsid w:val="000601FE"/>
    <w:rsid w:val="000614D8"/>
    <w:rsid w:val="000667DB"/>
    <w:rsid w:val="000674F3"/>
    <w:rsid w:val="00073C94"/>
    <w:rsid w:val="000758E2"/>
    <w:rsid w:val="000763BE"/>
    <w:rsid w:val="000800A0"/>
    <w:rsid w:val="00081318"/>
    <w:rsid w:val="00083DB9"/>
    <w:rsid w:val="0008549C"/>
    <w:rsid w:val="00087A96"/>
    <w:rsid w:val="0009147D"/>
    <w:rsid w:val="000916F2"/>
    <w:rsid w:val="000936B6"/>
    <w:rsid w:val="00097034"/>
    <w:rsid w:val="000A0A19"/>
    <w:rsid w:val="000A1F83"/>
    <w:rsid w:val="000A4BB7"/>
    <w:rsid w:val="000A4C33"/>
    <w:rsid w:val="000A7860"/>
    <w:rsid w:val="000B2DF3"/>
    <w:rsid w:val="000B587C"/>
    <w:rsid w:val="000B5C9A"/>
    <w:rsid w:val="000B64EC"/>
    <w:rsid w:val="000C03E8"/>
    <w:rsid w:val="000C636B"/>
    <w:rsid w:val="000D0510"/>
    <w:rsid w:val="000D0B6E"/>
    <w:rsid w:val="000D1CBA"/>
    <w:rsid w:val="000D1E56"/>
    <w:rsid w:val="000E311D"/>
    <w:rsid w:val="000E5E5E"/>
    <w:rsid w:val="000E7082"/>
    <w:rsid w:val="000E7ADA"/>
    <w:rsid w:val="000F1169"/>
    <w:rsid w:val="000F1FE0"/>
    <w:rsid w:val="000F4395"/>
    <w:rsid w:val="000F6F02"/>
    <w:rsid w:val="000F706E"/>
    <w:rsid w:val="00100838"/>
    <w:rsid w:val="00104F10"/>
    <w:rsid w:val="0010704B"/>
    <w:rsid w:val="0010759E"/>
    <w:rsid w:val="001118DE"/>
    <w:rsid w:val="0011279F"/>
    <w:rsid w:val="00115A37"/>
    <w:rsid w:val="00116A8C"/>
    <w:rsid w:val="00117045"/>
    <w:rsid w:val="00117689"/>
    <w:rsid w:val="00124417"/>
    <w:rsid w:val="0012587D"/>
    <w:rsid w:val="00134EC3"/>
    <w:rsid w:val="0014289B"/>
    <w:rsid w:val="00146D61"/>
    <w:rsid w:val="00146F83"/>
    <w:rsid w:val="00147ADB"/>
    <w:rsid w:val="00152094"/>
    <w:rsid w:val="001527BF"/>
    <w:rsid w:val="00153B9A"/>
    <w:rsid w:val="0015549A"/>
    <w:rsid w:val="0015637E"/>
    <w:rsid w:val="001571E2"/>
    <w:rsid w:val="00157D57"/>
    <w:rsid w:val="00166B57"/>
    <w:rsid w:val="00166D04"/>
    <w:rsid w:val="001722E7"/>
    <w:rsid w:val="001734A7"/>
    <w:rsid w:val="001752EE"/>
    <w:rsid w:val="00180966"/>
    <w:rsid w:val="00181BDC"/>
    <w:rsid w:val="00182D07"/>
    <w:rsid w:val="001840DC"/>
    <w:rsid w:val="0019158F"/>
    <w:rsid w:val="00194FCD"/>
    <w:rsid w:val="001959AF"/>
    <w:rsid w:val="001A2E1C"/>
    <w:rsid w:val="001A47C4"/>
    <w:rsid w:val="001A6A99"/>
    <w:rsid w:val="001B117A"/>
    <w:rsid w:val="001B1434"/>
    <w:rsid w:val="001B3D61"/>
    <w:rsid w:val="001B6706"/>
    <w:rsid w:val="001C084B"/>
    <w:rsid w:val="001C1DA6"/>
    <w:rsid w:val="001C526B"/>
    <w:rsid w:val="001C6594"/>
    <w:rsid w:val="001C7D11"/>
    <w:rsid w:val="001D2BFE"/>
    <w:rsid w:val="001D3B98"/>
    <w:rsid w:val="001D6987"/>
    <w:rsid w:val="001E0744"/>
    <w:rsid w:val="001E722D"/>
    <w:rsid w:val="001F04DF"/>
    <w:rsid w:val="001F05FB"/>
    <w:rsid w:val="001F26C2"/>
    <w:rsid w:val="001F2B85"/>
    <w:rsid w:val="00200AC9"/>
    <w:rsid w:val="00202F47"/>
    <w:rsid w:val="002073FB"/>
    <w:rsid w:val="00211836"/>
    <w:rsid w:val="00211CA3"/>
    <w:rsid w:val="00213410"/>
    <w:rsid w:val="00214473"/>
    <w:rsid w:val="00225E8B"/>
    <w:rsid w:val="00227331"/>
    <w:rsid w:val="002346C5"/>
    <w:rsid w:val="00235EFD"/>
    <w:rsid w:val="00240E70"/>
    <w:rsid w:val="00244583"/>
    <w:rsid w:val="0024623C"/>
    <w:rsid w:val="002463BA"/>
    <w:rsid w:val="00246898"/>
    <w:rsid w:val="0025101B"/>
    <w:rsid w:val="00251F2A"/>
    <w:rsid w:val="00251FCF"/>
    <w:rsid w:val="00254AAF"/>
    <w:rsid w:val="002558EF"/>
    <w:rsid w:val="002574A3"/>
    <w:rsid w:val="002579F2"/>
    <w:rsid w:val="00260FC9"/>
    <w:rsid w:val="00265356"/>
    <w:rsid w:val="00267C27"/>
    <w:rsid w:val="00271914"/>
    <w:rsid w:val="00273568"/>
    <w:rsid w:val="002737E0"/>
    <w:rsid w:val="0027538F"/>
    <w:rsid w:val="00280511"/>
    <w:rsid w:val="00280867"/>
    <w:rsid w:val="00280C1F"/>
    <w:rsid w:val="002811D6"/>
    <w:rsid w:val="00283853"/>
    <w:rsid w:val="00283FD5"/>
    <w:rsid w:val="0029451C"/>
    <w:rsid w:val="002959FA"/>
    <w:rsid w:val="0029696B"/>
    <w:rsid w:val="002977B5"/>
    <w:rsid w:val="00297DDD"/>
    <w:rsid w:val="002A3545"/>
    <w:rsid w:val="002A4343"/>
    <w:rsid w:val="002A461E"/>
    <w:rsid w:val="002A4BE0"/>
    <w:rsid w:val="002A6547"/>
    <w:rsid w:val="002B451C"/>
    <w:rsid w:val="002B52AD"/>
    <w:rsid w:val="002B6564"/>
    <w:rsid w:val="002C2718"/>
    <w:rsid w:val="002C2CAA"/>
    <w:rsid w:val="002C5A43"/>
    <w:rsid w:val="002C6EEC"/>
    <w:rsid w:val="002D11AB"/>
    <w:rsid w:val="002D5C28"/>
    <w:rsid w:val="002E1B6E"/>
    <w:rsid w:val="002E33C9"/>
    <w:rsid w:val="002F117F"/>
    <w:rsid w:val="002F3833"/>
    <w:rsid w:val="00302E59"/>
    <w:rsid w:val="003055C5"/>
    <w:rsid w:val="00306CB5"/>
    <w:rsid w:val="0031309E"/>
    <w:rsid w:val="003167ED"/>
    <w:rsid w:val="00317E7C"/>
    <w:rsid w:val="003218D6"/>
    <w:rsid w:val="00321D29"/>
    <w:rsid w:val="003226AC"/>
    <w:rsid w:val="00326AF9"/>
    <w:rsid w:val="00326EC6"/>
    <w:rsid w:val="003406CB"/>
    <w:rsid w:val="00355D30"/>
    <w:rsid w:val="0035790D"/>
    <w:rsid w:val="0036206E"/>
    <w:rsid w:val="003622D2"/>
    <w:rsid w:val="0036540F"/>
    <w:rsid w:val="0036559F"/>
    <w:rsid w:val="0037449A"/>
    <w:rsid w:val="00375A00"/>
    <w:rsid w:val="003802AE"/>
    <w:rsid w:val="00380EFB"/>
    <w:rsid w:val="00386138"/>
    <w:rsid w:val="00386C04"/>
    <w:rsid w:val="0039651F"/>
    <w:rsid w:val="003A014A"/>
    <w:rsid w:val="003A3A87"/>
    <w:rsid w:val="003A4063"/>
    <w:rsid w:val="003A4BE8"/>
    <w:rsid w:val="003A5ACA"/>
    <w:rsid w:val="003A656A"/>
    <w:rsid w:val="003A6749"/>
    <w:rsid w:val="003A7485"/>
    <w:rsid w:val="003B1D20"/>
    <w:rsid w:val="003B253F"/>
    <w:rsid w:val="003B5AB2"/>
    <w:rsid w:val="003B6756"/>
    <w:rsid w:val="003C2D46"/>
    <w:rsid w:val="003C4EBE"/>
    <w:rsid w:val="003D02E9"/>
    <w:rsid w:val="003D1373"/>
    <w:rsid w:val="003D24C4"/>
    <w:rsid w:val="003D32E7"/>
    <w:rsid w:val="003D4478"/>
    <w:rsid w:val="003E19A4"/>
    <w:rsid w:val="003E568A"/>
    <w:rsid w:val="003F03F6"/>
    <w:rsid w:val="003F6F1D"/>
    <w:rsid w:val="00401DB0"/>
    <w:rsid w:val="0040242F"/>
    <w:rsid w:val="00402AFC"/>
    <w:rsid w:val="00404B51"/>
    <w:rsid w:val="00406DF2"/>
    <w:rsid w:val="00407963"/>
    <w:rsid w:val="00412CF8"/>
    <w:rsid w:val="004135A4"/>
    <w:rsid w:val="0041485A"/>
    <w:rsid w:val="0041557D"/>
    <w:rsid w:val="0041652C"/>
    <w:rsid w:val="004208CD"/>
    <w:rsid w:val="004219C3"/>
    <w:rsid w:val="00424DA4"/>
    <w:rsid w:val="004270EE"/>
    <w:rsid w:val="00431FF8"/>
    <w:rsid w:val="00432381"/>
    <w:rsid w:val="004335DD"/>
    <w:rsid w:val="00434C90"/>
    <w:rsid w:val="00436EFC"/>
    <w:rsid w:val="00441B1F"/>
    <w:rsid w:val="0044598F"/>
    <w:rsid w:val="00453BB6"/>
    <w:rsid w:val="00455E8D"/>
    <w:rsid w:val="004562CF"/>
    <w:rsid w:val="0045678D"/>
    <w:rsid w:val="00457CDD"/>
    <w:rsid w:val="004625CA"/>
    <w:rsid w:val="004628ED"/>
    <w:rsid w:val="00462AB1"/>
    <w:rsid w:val="00462FC1"/>
    <w:rsid w:val="00464D19"/>
    <w:rsid w:val="0046540A"/>
    <w:rsid w:val="00465D11"/>
    <w:rsid w:val="00473A18"/>
    <w:rsid w:val="00474AD9"/>
    <w:rsid w:val="00475222"/>
    <w:rsid w:val="0047596A"/>
    <w:rsid w:val="00480A38"/>
    <w:rsid w:val="00481336"/>
    <w:rsid w:val="00481427"/>
    <w:rsid w:val="00481AB3"/>
    <w:rsid w:val="00485F8F"/>
    <w:rsid w:val="0048759B"/>
    <w:rsid w:val="00487FD3"/>
    <w:rsid w:val="004921FB"/>
    <w:rsid w:val="00495F30"/>
    <w:rsid w:val="00496DEB"/>
    <w:rsid w:val="004A0929"/>
    <w:rsid w:val="004A2847"/>
    <w:rsid w:val="004A5256"/>
    <w:rsid w:val="004B103E"/>
    <w:rsid w:val="004B518D"/>
    <w:rsid w:val="004B6BE2"/>
    <w:rsid w:val="004C035C"/>
    <w:rsid w:val="004C336A"/>
    <w:rsid w:val="004C3A94"/>
    <w:rsid w:val="004C60C5"/>
    <w:rsid w:val="004C725C"/>
    <w:rsid w:val="004D18B9"/>
    <w:rsid w:val="004E38B1"/>
    <w:rsid w:val="004E39F4"/>
    <w:rsid w:val="004F1D79"/>
    <w:rsid w:val="004F3325"/>
    <w:rsid w:val="004F3F33"/>
    <w:rsid w:val="004F4A44"/>
    <w:rsid w:val="004F4A7C"/>
    <w:rsid w:val="00505F89"/>
    <w:rsid w:val="00511B8B"/>
    <w:rsid w:val="00517486"/>
    <w:rsid w:val="00517ABD"/>
    <w:rsid w:val="00521F4A"/>
    <w:rsid w:val="00524D2D"/>
    <w:rsid w:val="00525060"/>
    <w:rsid w:val="00525E8B"/>
    <w:rsid w:val="00527735"/>
    <w:rsid w:val="0054081A"/>
    <w:rsid w:val="00545E82"/>
    <w:rsid w:val="005479AE"/>
    <w:rsid w:val="00551A0A"/>
    <w:rsid w:val="00554893"/>
    <w:rsid w:val="00561337"/>
    <w:rsid w:val="00561376"/>
    <w:rsid w:val="00561566"/>
    <w:rsid w:val="005625A0"/>
    <w:rsid w:val="00566E16"/>
    <w:rsid w:val="00566FEC"/>
    <w:rsid w:val="0057315D"/>
    <w:rsid w:val="005733DC"/>
    <w:rsid w:val="00574630"/>
    <w:rsid w:val="00577F36"/>
    <w:rsid w:val="005800BB"/>
    <w:rsid w:val="0058599D"/>
    <w:rsid w:val="00587A30"/>
    <w:rsid w:val="00590B57"/>
    <w:rsid w:val="00590FAD"/>
    <w:rsid w:val="005939AD"/>
    <w:rsid w:val="0059405F"/>
    <w:rsid w:val="00594E5C"/>
    <w:rsid w:val="005A0C18"/>
    <w:rsid w:val="005A27B1"/>
    <w:rsid w:val="005A2CCA"/>
    <w:rsid w:val="005A3213"/>
    <w:rsid w:val="005A4B60"/>
    <w:rsid w:val="005B0D73"/>
    <w:rsid w:val="005B308A"/>
    <w:rsid w:val="005B6196"/>
    <w:rsid w:val="005B7A4D"/>
    <w:rsid w:val="005C38C2"/>
    <w:rsid w:val="005C3FB2"/>
    <w:rsid w:val="005C711B"/>
    <w:rsid w:val="005C759F"/>
    <w:rsid w:val="005C7BF0"/>
    <w:rsid w:val="005D100A"/>
    <w:rsid w:val="005D44BE"/>
    <w:rsid w:val="005D6289"/>
    <w:rsid w:val="005D6557"/>
    <w:rsid w:val="005F19DD"/>
    <w:rsid w:val="005F3C8F"/>
    <w:rsid w:val="005F5A88"/>
    <w:rsid w:val="00600AAF"/>
    <w:rsid w:val="00603F7E"/>
    <w:rsid w:val="00604FED"/>
    <w:rsid w:val="0060687A"/>
    <w:rsid w:val="00606BB3"/>
    <w:rsid w:val="00607635"/>
    <w:rsid w:val="0061371B"/>
    <w:rsid w:val="00614212"/>
    <w:rsid w:val="006171CB"/>
    <w:rsid w:val="006205C1"/>
    <w:rsid w:val="00624AC1"/>
    <w:rsid w:val="0063035D"/>
    <w:rsid w:val="0063124F"/>
    <w:rsid w:val="00644346"/>
    <w:rsid w:val="006448F0"/>
    <w:rsid w:val="00650C04"/>
    <w:rsid w:val="00656CF1"/>
    <w:rsid w:val="00665F2E"/>
    <w:rsid w:val="00667779"/>
    <w:rsid w:val="006702D1"/>
    <w:rsid w:val="00675725"/>
    <w:rsid w:val="006773B4"/>
    <w:rsid w:val="00680DB7"/>
    <w:rsid w:val="00681DC4"/>
    <w:rsid w:val="006856F7"/>
    <w:rsid w:val="0068657C"/>
    <w:rsid w:val="0069041D"/>
    <w:rsid w:val="0069173D"/>
    <w:rsid w:val="006A02FC"/>
    <w:rsid w:val="006B20F0"/>
    <w:rsid w:val="006B3EDE"/>
    <w:rsid w:val="006B79EE"/>
    <w:rsid w:val="006C0FC7"/>
    <w:rsid w:val="006C23D6"/>
    <w:rsid w:val="006C334E"/>
    <w:rsid w:val="006C42A7"/>
    <w:rsid w:val="006C6160"/>
    <w:rsid w:val="006C61F8"/>
    <w:rsid w:val="006D1043"/>
    <w:rsid w:val="006D4028"/>
    <w:rsid w:val="006E0449"/>
    <w:rsid w:val="006E08BA"/>
    <w:rsid w:val="006E1E33"/>
    <w:rsid w:val="006F04FA"/>
    <w:rsid w:val="006F2E30"/>
    <w:rsid w:val="006F30BA"/>
    <w:rsid w:val="006F4213"/>
    <w:rsid w:val="006F6AD5"/>
    <w:rsid w:val="006F71C3"/>
    <w:rsid w:val="00703C93"/>
    <w:rsid w:val="00704F47"/>
    <w:rsid w:val="00707AD7"/>
    <w:rsid w:val="00707E5C"/>
    <w:rsid w:val="007105BC"/>
    <w:rsid w:val="00711954"/>
    <w:rsid w:val="007133F8"/>
    <w:rsid w:val="00717A36"/>
    <w:rsid w:val="007309ED"/>
    <w:rsid w:val="00730BF0"/>
    <w:rsid w:val="00731F78"/>
    <w:rsid w:val="00734F79"/>
    <w:rsid w:val="0073547C"/>
    <w:rsid w:val="00742665"/>
    <w:rsid w:val="00742AC5"/>
    <w:rsid w:val="007449E3"/>
    <w:rsid w:val="00750FFC"/>
    <w:rsid w:val="007628BC"/>
    <w:rsid w:val="00763C04"/>
    <w:rsid w:val="007666EC"/>
    <w:rsid w:val="00766DBC"/>
    <w:rsid w:val="00770C25"/>
    <w:rsid w:val="00777229"/>
    <w:rsid w:val="00780570"/>
    <w:rsid w:val="00781F24"/>
    <w:rsid w:val="007869A5"/>
    <w:rsid w:val="00786CC0"/>
    <w:rsid w:val="00786D4C"/>
    <w:rsid w:val="007925B7"/>
    <w:rsid w:val="00793412"/>
    <w:rsid w:val="00796B6F"/>
    <w:rsid w:val="00796BE7"/>
    <w:rsid w:val="007A36DD"/>
    <w:rsid w:val="007A396D"/>
    <w:rsid w:val="007B689C"/>
    <w:rsid w:val="007C0E63"/>
    <w:rsid w:val="007C15EC"/>
    <w:rsid w:val="007C314D"/>
    <w:rsid w:val="007C5E98"/>
    <w:rsid w:val="007C7508"/>
    <w:rsid w:val="007D0243"/>
    <w:rsid w:val="007D1173"/>
    <w:rsid w:val="007D3C0D"/>
    <w:rsid w:val="007E0324"/>
    <w:rsid w:val="007E0754"/>
    <w:rsid w:val="007E0F77"/>
    <w:rsid w:val="007E6C88"/>
    <w:rsid w:val="007F268F"/>
    <w:rsid w:val="007F46A3"/>
    <w:rsid w:val="007F6A90"/>
    <w:rsid w:val="007F7C5D"/>
    <w:rsid w:val="008006E1"/>
    <w:rsid w:val="00800C36"/>
    <w:rsid w:val="00803692"/>
    <w:rsid w:val="008037BC"/>
    <w:rsid w:val="00804889"/>
    <w:rsid w:val="00804B1A"/>
    <w:rsid w:val="00816E68"/>
    <w:rsid w:val="00823A43"/>
    <w:rsid w:val="00824E8E"/>
    <w:rsid w:val="00825209"/>
    <w:rsid w:val="008258F6"/>
    <w:rsid w:val="00826E91"/>
    <w:rsid w:val="0083167F"/>
    <w:rsid w:val="00832430"/>
    <w:rsid w:val="00832A2D"/>
    <w:rsid w:val="00832CF4"/>
    <w:rsid w:val="00833987"/>
    <w:rsid w:val="00835F04"/>
    <w:rsid w:val="00847A6A"/>
    <w:rsid w:val="00855EC7"/>
    <w:rsid w:val="00856215"/>
    <w:rsid w:val="0085645C"/>
    <w:rsid w:val="00856EBF"/>
    <w:rsid w:val="008571E2"/>
    <w:rsid w:val="008577A9"/>
    <w:rsid w:val="008578C6"/>
    <w:rsid w:val="00866E86"/>
    <w:rsid w:val="00867BBA"/>
    <w:rsid w:val="00881550"/>
    <w:rsid w:val="008820FC"/>
    <w:rsid w:val="00884E73"/>
    <w:rsid w:val="00890DE4"/>
    <w:rsid w:val="00892B93"/>
    <w:rsid w:val="0089328C"/>
    <w:rsid w:val="00893F04"/>
    <w:rsid w:val="008956CE"/>
    <w:rsid w:val="00895739"/>
    <w:rsid w:val="00895FEF"/>
    <w:rsid w:val="00897016"/>
    <w:rsid w:val="008A1451"/>
    <w:rsid w:val="008A1539"/>
    <w:rsid w:val="008A629A"/>
    <w:rsid w:val="008B261C"/>
    <w:rsid w:val="008B534E"/>
    <w:rsid w:val="008B6AB4"/>
    <w:rsid w:val="008C282C"/>
    <w:rsid w:val="008C448D"/>
    <w:rsid w:val="008C47EC"/>
    <w:rsid w:val="008C4EEB"/>
    <w:rsid w:val="008D0702"/>
    <w:rsid w:val="008D0BB5"/>
    <w:rsid w:val="008D4D24"/>
    <w:rsid w:val="008E0001"/>
    <w:rsid w:val="008E13F3"/>
    <w:rsid w:val="008E3F8B"/>
    <w:rsid w:val="008E442C"/>
    <w:rsid w:val="008F0536"/>
    <w:rsid w:val="008F5F6D"/>
    <w:rsid w:val="00900F31"/>
    <w:rsid w:val="00902A79"/>
    <w:rsid w:val="00911C76"/>
    <w:rsid w:val="00911DF4"/>
    <w:rsid w:val="0091324D"/>
    <w:rsid w:val="009158D0"/>
    <w:rsid w:val="00916DBD"/>
    <w:rsid w:val="0092023C"/>
    <w:rsid w:val="00921FCC"/>
    <w:rsid w:val="009220B6"/>
    <w:rsid w:val="00923B04"/>
    <w:rsid w:val="00924C8B"/>
    <w:rsid w:val="0092591B"/>
    <w:rsid w:val="00927544"/>
    <w:rsid w:val="00930322"/>
    <w:rsid w:val="00932B11"/>
    <w:rsid w:val="00932BFF"/>
    <w:rsid w:val="00934073"/>
    <w:rsid w:val="00944A04"/>
    <w:rsid w:val="00944C35"/>
    <w:rsid w:val="0094596E"/>
    <w:rsid w:val="0095217E"/>
    <w:rsid w:val="00953986"/>
    <w:rsid w:val="00956134"/>
    <w:rsid w:val="00966122"/>
    <w:rsid w:val="00966C59"/>
    <w:rsid w:val="00967CA4"/>
    <w:rsid w:val="00972D15"/>
    <w:rsid w:val="009741CC"/>
    <w:rsid w:val="0097570E"/>
    <w:rsid w:val="00991257"/>
    <w:rsid w:val="009935DB"/>
    <w:rsid w:val="00993C18"/>
    <w:rsid w:val="00994BAB"/>
    <w:rsid w:val="009A1ED0"/>
    <w:rsid w:val="009A21BC"/>
    <w:rsid w:val="009A245C"/>
    <w:rsid w:val="009A4AF1"/>
    <w:rsid w:val="009A740E"/>
    <w:rsid w:val="009A7A85"/>
    <w:rsid w:val="009B15C2"/>
    <w:rsid w:val="009B79A9"/>
    <w:rsid w:val="009C2064"/>
    <w:rsid w:val="009C3E6A"/>
    <w:rsid w:val="009D3BCB"/>
    <w:rsid w:val="009D7793"/>
    <w:rsid w:val="009D7A58"/>
    <w:rsid w:val="009E59F9"/>
    <w:rsid w:val="009E6217"/>
    <w:rsid w:val="009F06D3"/>
    <w:rsid w:val="009F57E8"/>
    <w:rsid w:val="009F6118"/>
    <w:rsid w:val="00A0013B"/>
    <w:rsid w:val="00A0448D"/>
    <w:rsid w:val="00A150FE"/>
    <w:rsid w:val="00A15F21"/>
    <w:rsid w:val="00A1669B"/>
    <w:rsid w:val="00A17DF6"/>
    <w:rsid w:val="00A26196"/>
    <w:rsid w:val="00A30B9F"/>
    <w:rsid w:val="00A32E3A"/>
    <w:rsid w:val="00A34412"/>
    <w:rsid w:val="00A4286A"/>
    <w:rsid w:val="00A436C1"/>
    <w:rsid w:val="00A57181"/>
    <w:rsid w:val="00A61F27"/>
    <w:rsid w:val="00A62BA2"/>
    <w:rsid w:val="00A71809"/>
    <w:rsid w:val="00A76A43"/>
    <w:rsid w:val="00A775AA"/>
    <w:rsid w:val="00A82291"/>
    <w:rsid w:val="00A8671D"/>
    <w:rsid w:val="00A918BF"/>
    <w:rsid w:val="00A940A0"/>
    <w:rsid w:val="00AA21B0"/>
    <w:rsid w:val="00AA4369"/>
    <w:rsid w:val="00AA56B5"/>
    <w:rsid w:val="00AA71D0"/>
    <w:rsid w:val="00AA77BB"/>
    <w:rsid w:val="00AB1749"/>
    <w:rsid w:val="00AB4593"/>
    <w:rsid w:val="00AC7199"/>
    <w:rsid w:val="00AD777D"/>
    <w:rsid w:val="00AE2A29"/>
    <w:rsid w:val="00AE5A86"/>
    <w:rsid w:val="00AE76AC"/>
    <w:rsid w:val="00AF160D"/>
    <w:rsid w:val="00AF1EA4"/>
    <w:rsid w:val="00AF2925"/>
    <w:rsid w:val="00AF671F"/>
    <w:rsid w:val="00B0013A"/>
    <w:rsid w:val="00B04965"/>
    <w:rsid w:val="00B05567"/>
    <w:rsid w:val="00B111F1"/>
    <w:rsid w:val="00B15970"/>
    <w:rsid w:val="00B17061"/>
    <w:rsid w:val="00B179B8"/>
    <w:rsid w:val="00B225A3"/>
    <w:rsid w:val="00B23EDF"/>
    <w:rsid w:val="00B23EFE"/>
    <w:rsid w:val="00B30F54"/>
    <w:rsid w:val="00B33285"/>
    <w:rsid w:val="00B332BE"/>
    <w:rsid w:val="00B436B3"/>
    <w:rsid w:val="00B4654E"/>
    <w:rsid w:val="00B5107A"/>
    <w:rsid w:val="00B524AF"/>
    <w:rsid w:val="00B52601"/>
    <w:rsid w:val="00B56902"/>
    <w:rsid w:val="00B64396"/>
    <w:rsid w:val="00B65750"/>
    <w:rsid w:val="00B671B5"/>
    <w:rsid w:val="00B67C32"/>
    <w:rsid w:val="00B731A3"/>
    <w:rsid w:val="00B74EAE"/>
    <w:rsid w:val="00B75F02"/>
    <w:rsid w:val="00B77B6F"/>
    <w:rsid w:val="00B81D93"/>
    <w:rsid w:val="00B83173"/>
    <w:rsid w:val="00B87470"/>
    <w:rsid w:val="00B9011A"/>
    <w:rsid w:val="00B90665"/>
    <w:rsid w:val="00B925FE"/>
    <w:rsid w:val="00B941D3"/>
    <w:rsid w:val="00BB0C88"/>
    <w:rsid w:val="00BB4823"/>
    <w:rsid w:val="00BB5818"/>
    <w:rsid w:val="00BC2FA5"/>
    <w:rsid w:val="00BD10F8"/>
    <w:rsid w:val="00BD1FB3"/>
    <w:rsid w:val="00BE15BE"/>
    <w:rsid w:val="00BE45D6"/>
    <w:rsid w:val="00BF22CB"/>
    <w:rsid w:val="00BF4E37"/>
    <w:rsid w:val="00BF6047"/>
    <w:rsid w:val="00C004A1"/>
    <w:rsid w:val="00C01B18"/>
    <w:rsid w:val="00C02B61"/>
    <w:rsid w:val="00C116AC"/>
    <w:rsid w:val="00C13120"/>
    <w:rsid w:val="00C14F1D"/>
    <w:rsid w:val="00C16638"/>
    <w:rsid w:val="00C22493"/>
    <w:rsid w:val="00C24817"/>
    <w:rsid w:val="00C27A5B"/>
    <w:rsid w:val="00C30FC7"/>
    <w:rsid w:val="00C3349A"/>
    <w:rsid w:val="00C33B3E"/>
    <w:rsid w:val="00C3660E"/>
    <w:rsid w:val="00C4210F"/>
    <w:rsid w:val="00C433C0"/>
    <w:rsid w:val="00C444AB"/>
    <w:rsid w:val="00C450BF"/>
    <w:rsid w:val="00C520EE"/>
    <w:rsid w:val="00C566E0"/>
    <w:rsid w:val="00C56BF5"/>
    <w:rsid w:val="00C572B6"/>
    <w:rsid w:val="00C6039A"/>
    <w:rsid w:val="00C655EA"/>
    <w:rsid w:val="00C70928"/>
    <w:rsid w:val="00C76A1C"/>
    <w:rsid w:val="00C80150"/>
    <w:rsid w:val="00C819DC"/>
    <w:rsid w:val="00C81B72"/>
    <w:rsid w:val="00C83DBE"/>
    <w:rsid w:val="00C91583"/>
    <w:rsid w:val="00C949E9"/>
    <w:rsid w:val="00C951C3"/>
    <w:rsid w:val="00C95684"/>
    <w:rsid w:val="00C976B7"/>
    <w:rsid w:val="00CA0A9C"/>
    <w:rsid w:val="00CA0B56"/>
    <w:rsid w:val="00CA29AC"/>
    <w:rsid w:val="00CA3B88"/>
    <w:rsid w:val="00CB41AC"/>
    <w:rsid w:val="00CB6BE5"/>
    <w:rsid w:val="00CC017B"/>
    <w:rsid w:val="00CC053B"/>
    <w:rsid w:val="00CC0ED9"/>
    <w:rsid w:val="00CC56EB"/>
    <w:rsid w:val="00CD0353"/>
    <w:rsid w:val="00CD0B8A"/>
    <w:rsid w:val="00CD0FF3"/>
    <w:rsid w:val="00CD1E10"/>
    <w:rsid w:val="00CD59CB"/>
    <w:rsid w:val="00CD7E5E"/>
    <w:rsid w:val="00CE62F1"/>
    <w:rsid w:val="00CF3B29"/>
    <w:rsid w:val="00CF45FF"/>
    <w:rsid w:val="00CF4AB8"/>
    <w:rsid w:val="00CF65D7"/>
    <w:rsid w:val="00D030FF"/>
    <w:rsid w:val="00D037B7"/>
    <w:rsid w:val="00D13354"/>
    <w:rsid w:val="00D1389E"/>
    <w:rsid w:val="00D13AB7"/>
    <w:rsid w:val="00D14786"/>
    <w:rsid w:val="00D220BF"/>
    <w:rsid w:val="00D23E63"/>
    <w:rsid w:val="00D319D6"/>
    <w:rsid w:val="00D323DC"/>
    <w:rsid w:val="00D32485"/>
    <w:rsid w:val="00D330E3"/>
    <w:rsid w:val="00D36BE1"/>
    <w:rsid w:val="00D427CF"/>
    <w:rsid w:val="00D449BF"/>
    <w:rsid w:val="00D452F0"/>
    <w:rsid w:val="00D45F40"/>
    <w:rsid w:val="00D474CF"/>
    <w:rsid w:val="00D566AC"/>
    <w:rsid w:val="00D61383"/>
    <w:rsid w:val="00D61834"/>
    <w:rsid w:val="00D658F5"/>
    <w:rsid w:val="00D67224"/>
    <w:rsid w:val="00D67F51"/>
    <w:rsid w:val="00D7127D"/>
    <w:rsid w:val="00D71494"/>
    <w:rsid w:val="00D73134"/>
    <w:rsid w:val="00D745D5"/>
    <w:rsid w:val="00D75142"/>
    <w:rsid w:val="00D8019D"/>
    <w:rsid w:val="00D8702B"/>
    <w:rsid w:val="00D87225"/>
    <w:rsid w:val="00D87B17"/>
    <w:rsid w:val="00DA17F4"/>
    <w:rsid w:val="00DA439E"/>
    <w:rsid w:val="00DA4DE2"/>
    <w:rsid w:val="00DB2B70"/>
    <w:rsid w:val="00DC15D4"/>
    <w:rsid w:val="00DC25F7"/>
    <w:rsid w:val="00DC36B2"/>
    <w:rsid w:val="00DC7FF7"/>
    <w:rsid w:val="00DD0B3E"/>
    <w:rsid w:val="00DD1E37"/>
    <w:rsid w:val="00DD2772"/>
    <w:rsid w:val="00DD5DB1"/>
    <w:rsid w:val="00DE1BF3"/>
    <w:rsid w:val="00DE61C3"/>
    <w:rsid w:val="00DE7AAF"/>
    <w:rsid w:val="00DF7007"/>
    <w:rsid w:val="00E00FA8"/>
    <w:rsid w:val="00E011E0"/>
    <w:rsid w:val="00E076CA"/>
    <w:rsid w:val="00E10119"/>
    <w:rsid w:val="00E1067E"/>
    <w:rsid w:val="00E108D8"/>
    <w:rsid w:val="00E1273B"/>
    <w:rsid w:val="00E137EE"/>
    <w:rsid w:val="00E13DEF"/>
    <w:rsid w:val="00E15257"/>
    <w:rsid w:val="00E17BF5"/>
    <w:rsid w:val="00E209E9"/>
    <w:rsid w:val="00E20A77"/>
    <w:rsid w:val="00E22201"/>
    <w:rsid w:val="00E225AA"/>
    <w:rsid w:val="00E23E0C"/>
    <w:rsid w:val="00E25466"/>
    <w:rsid w:val="00E26B18"/>
    <w:rsid w:val="00E32BC4"/>
    <w:rsid w:val="00E32CF2"/>
    <w:rsid w:val="00E33B65"/>
    <w:rsid w:val="00E33EEE"/>
    <w:rsid w:val="00E345E5"/>
    <w:rsid w:val="00E34886"/>
    <w:rsid w:val="00E46367"/>
    <w:rsid w:val="00E46784"/>
    <w:rsid w:val="00E474FA"/>
    <w:rsid w:val="00E544FD"/>
    <w:rsid w:val="00E60D90"/>
    <w:rsid w:val="00E6219D"/>
    <w:rsid w:val="00E62F96"/>
    <w:rsid w:val="00E63900"/>
    <w:rsid w:val="00E67854"/>
    <w:rsid w:val="00E72858"/>
    <w:rsid w:val="00E7645F"/>
    <w:rsid w:val="00E76CBF"/>
    <w:rsid w:val="00E77C26"/>
    <w:rsid w:val="00E82388"/>
    <w:rsid w:val="00E85257"/>
    <w:rsid w:val="00E91A99"/>
    <w:rsid w:val="00E93B25"/>
    <w:rsid w:val="00E93FA0"/>
    <w:rsid w:val="00E94584"/>
    <w:rsid w:val="00E95E7D"/>
    <w:rsid w:val="00EB3E48"/>
    <w:rsid w:val="00EB468A"/>
    <w:rsid w:val="00EB48B4"/>
    <w:rsid w:val="00EC329F"/>
    <w:rsid w:val="00EC6F38"/>
    <w:rsid w:val="00EC72B5"/>
    <w:rsid w:val="00EE0AE9"/>
    <w:rsid w:val="00EE0C61"/>
    <w:rsid w:val="00EE1437"/>
    <w:rsid w:val="00EE1D75"/>
    <w:rsid w:val="00EE6083"/>
    <w:rsid w:val="00EE7433"/>
    <w:rsid w:val="00EF3463"/>
    <w:rsid w:val="00EF626C"/>
    <w:rsid w:val="00F031CD"/>
    <w:rsid w:val="00F034B5"/>
    <w:rsid w:val="00F04320"/>
    <w:rsid w:val="00F04BDC"/>
    <w:rsid w:val="00F05606"/>
    <w:rsid w:val="00F1248F"/>
    <w:rsid w:val="00F16A5C"/>
    <w:rsid w:val="00F16CB5"/>
    <w:rsid w:val="00F20047"/>
    <w:rsid w:val="00F24BA2"/>
    <w:rsid w:val="00F25ECC"/>
    <w:rsid w:val="00F262B3"/>
    <w:rsid w:val="00F3167E"/>
    <w:rsid w:val="00F31CCB"/>
    <w:rsid w:val="00F3586D"/>
    <w:rsid w:val="00F374E6"/>
    <w:rsid w:val="00F37856"/>
    <w:rsid w:val="00F40A8F"/>
    <w:rsid w:val="00F425F5"/>
    <w:rsid w:val="00F441B0"/>
    <w:rsid w:val="00F4457F"/>
    <w:rsid w:val="00F44C0C"/>
    <w:rsid w:val="00F50688"/>
    <w:rsid w:val="00F51FCD"/>
    <w:rsid w:val="00F52DA3"/>
    <w:rsid w:val="00F553CE"/>
    <w:rsid w:val="00F561A1"/>
    <w:rsid w:val="00F57D23"/>
    <w:rsid w:val="00F6130A"/>
    <w:rsid w:val="00F61707"/>
    <w:rsid w:val="00F61B41"/>
    <w:rsid w:val="00F61E44"/>
    <w:rsid w:val="00F624A8"/>
    <w:rsid w:val="00F6535F"/>
    <w:rsid w:val="00F7375D"/>
    <w:rsid w:val="00F73FE8"/>
    <w:rsid w:val="00F7645E"/>
    <w:rsid w:val="00F825B8"/>
    <w:rsid w:val="00F85F3F"/>
    <w:rsid w:val="00F87DB4"/>
    <w:rsid w:val="00F90530"/>
    <w:rsid w:val="00F930B6"/>
    <w:rsid w:val="00F930EB"/>
    <w:rsid w:val="00F95759"/>
    <w:rsid w:val="00F96BCD"/>
    <w:rsid w:val="00F9741D"/>
    <w:rsid w:val="00F97D7A"/>
    <w:rsid w:val="00FA3043"/>
    <w:rsid w:val="00FA4014"/>
    <w:rsid w:val="00FA4379"/>
    <w:rsid w:val="00FA5FAC"/>
    <w:rsid w:val="00FB3E6B"/>
    <w:rsid w:val="00FB60DB"/>
    <w:rsid w:val="00FC0425"/>
    <w:rsid w:val="00FC2030"/>
    <w:rsid w:val="00FC27C1"/>
    <w:rsid w:val="00FC3DE6"/>
    <w:rsid w:val="00FC5305"/>
    <w:rsid w:val="00FC5F69"/>
    <w:rsid w:val="00FD0F19"/>
    <w:rsid w:val="00FE0416"/>
    <w:rsid w:val="00FE1062"/>
    <w:rsid w:val="00FE1515"/>
    <w:rsid w:val="00FE1B84"/>
    <w:rsid w:val="00FE4B6D"/>
    <w:rsid w:val="00FE5A94"/>
    <w:rsid w:val="00FF20B8"/>
    <w:rsid w:val="00FF26BA"/>
    <w:rsid w:val="00FF4CBB"/>
    <w:rsid w:val="00FF6BA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7BD07DE"/>
  <w15:chartTrackingRefBased/>
  <w15:docId w15:val="{2BEC55CA-73F3-44A9-B7A1-4EC1B4E7D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9A9"/>
    <w:pPr>
      <w:suppressAutoHyphens/>
      <w:jc w:val="both"/>
    </w:pPr>
    <w:rPr>
      <w:rFonts w:ascii="Arial" w:eastAsia="Calibri" w:hAnsi="Arial" w:cs="Arial"/>
      <w:szCs w:val="24"/>
      <w:lang w:eastAsia="zh-CN"/>
    </w:rPr>
  </w:style>
  <w:style w:type="paragraph" w:styleId="Ttulo1">
    <w:name w:val="heading 1"/>
    <w:basedOn w:val="PargrafodaLista"/>
    <w:next w:val="Normal"/>
    <w:qFormat/>
    <w:pPr>
      <w:numPr>
        <w:numId w:val="5"/>
      </w:numPr>
      <w:outlineLvl w:val="0"/>
    </w:pPr>
    <w:rPr>
      <w:rFonts w:cs="Times New Roman"/>
      <w:b/>
      <w:lang w:val="x-none"/>
    </w:rPr>
  </w:style>
  <w:style w:type="paragraph" w:styleId="Ttulo2">
    <w:name w:val="heading 2"/>
    <w:basedOn w:val="Ttulo1"/>
    <w:next w:val="Normal"/>
    <w:qFormat/>
    <w:pPr>
      <w:numPr>
        <w:ilvl w:val="1"/>
      </w:numPr>
      <w:outlineLvl w:val="1"/>
    </w:pPr>
    <w:rPr>
      <w:b w:val="0"/>
    </w:rPr>
  </w:style>
  <w:style w:type="paragraph" w:styleId="Ttulo3">
    <w:name w:val="heading 3"/>
    <w:basedOn w:val="Ttulo2"/>
    <w:next w:val="Normal"/>
    <w:qFormat/>
    <w:pPr>
      <w:numPr>
        <w:ilvl w:val="2"/>
      </w:numPr>
      <w:outlineLvl w:val="2"/>
    </w:pPr>
  </w:style>
  <w:style w:type="paragraph" w:styleId="Ttulo4">
    <w:name w:val="heading 4"/>
    <w:basedOn w:val="Ttulo3"/>
    <w:next w:val="Normal"/>
    <w:qFormat/>
    <w:pPr>
      <w:numPr>
        <w:ilvl w:val="3"/>
      </w:numPr>
      <w:ind w:left="1021" w:hanging="1021"/>
      <w:outlineLvl w:val="3"/>
    </w:pPr>
  </w:style>
  <w:style w:type="paragraph" w:styleId="Ttulo5">
    <w:name w:val="heading 5"/>
    <w:basedOn w:val="Normal"/>
    <w:next w:val="Normal"/>
    <w:uiPriority w:val="9"/>
    <w:qFormat/>
    <w:pPr>
      <w:keepNext/>
      <w:keepLines/>
      <w:spacing w:before="200"/>
      <w:outlineLvl w:val="4"/>
    </w:pPr>
    <w:rPr>
      <w:rFonts w:ascii="Cambria" w:eastAsia="Times New Roman" w:hAnsi="Cambria" w:cs="Times New Roman"/>
      <w:color w:val="243F60"/>
      <w:sz w:val="24"/>
      <w:lang w:val="x-none"/>
    </w:rPr>
  </w:style>
  <w:style w:type="paragraph" w:styleId="Ttulo6">
    <w:name w:val="heading 6"/>
    <w:basedOn w:val="Normal"/>
    <w:next w:val="Normal"/>
    <w:uiPriority w:val="9"/>
    <w:qFormat/>
    <w:pPr>
      <w:keepNext/>
      <w:keepLines/>
      <w:spacing w:before="200"/>
      <w:outlineLvl w:val="5"/>
    </w:pPr>
    <w:rPr>
      <w:rFonts w:ascii="Cambria" w:eastAsia="Times New Roman" w:hAnsi="Cambria" w:cs="Times New Roman"/>
      <w:i/>
      <w:iCs/>
      <w:color w:val="243F60"/>
      <w:sz w:val="24"/>
      <w:lang w:val="x-none"/>
    </w:rPr>
  </w:style>
  <w:style w:type="paragraph" w:styleId="Ttulo7">
    <w:name w:val="heading 7"/>
    <w:basedOn w:val="Normal"/>
    <w:next w:val="Normal"/>
    <w:qFormat/>
    <w:pPr>
      <w:keepNext/>
      <w:ind w:left="1296" w:hanging="1296"/>
      <w:outlineLvl w:val="6"/>
    </w:pPr>
    <w:rPr>
      <w:rFonts w:eastAsia="Times New Roman" w:cs="Times New Roman"/>
      <w:b/>
      <w:bCs/>
      <w:color w:val="FF0000"/>
      <w:szCs w:val="20"/>
      <w:lang w:val="x-none"/>
    </w:rPr>
  </w:style>
  <w:style w:type="paragraph" w:styleId="Ttulo8">
    <w:name w:val="heading 8"/>
    <w:basedOn w:val="Normal"/>
    <w:next w:val="Normal"/>
    <w:qFormat/>
    <w:pPr>
      <w:keepNext/>
      <w:spacing w:before="120" w:after="120"/>
      <w:ind w:left="1440" w:hanging="1440"/>
      <w:jc w:val="center"/>
      <w:outlineLvl w:val="7"/>
    </w:pPr>
    <w:rPr>
      <w:rFonts w:eastAsia="Times New Roman" w:cs="Times New Roman"/>
      <w:b/>
      <w:spacing w:val="74"/>
      <w:sz w:val="28"/>
      <w:szCs w:val="20"/>
      <w:lang w:val="x-none"/>
    </w:rPr>
  </w:style>
  <w:style w:type="paragraph" w:styleId="Ttulo9">
    <w:name w:val="heading 9"/>
    <w:basedOn w:val="Normal"/>
    <w:next w:val="Normal"/>
    <w:uiPriority w:val="9"/>
    <w:qFormat/>
    <w:pPr>
      <w:keepNext/>
      <w:keepLines/>
      <w:spacing w:before="200"/>
      <w:outlineLvl w:val="8"/>
    </w:pPr>
    <w:rPr>
      <w:rFonts w:ascii="Cambria" w:eastAsia="Times New Roman" w:hAnsi="Cambria" w:cs="Times New Roman"/>
      <w:i/>
      <w:iCs/>
      <w:color w:val="404040"/>
      <w:szCs w:val="20"/>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Pr>
      <w:b w:val="0"/>
      <w:i w:val="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3z1">
    <w:name w:val="WW8Num3z1"/>
    <w:rPr>
      <w:sz w:val="24"/>
      <w:szCs w:val="24"/>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ourier New" w:hAnsi="Courier New" w:cs="Times New Roman" w:hint="default"/>
      <w:color w:val="0070C0"/>
      <w:szCs w:val="20"/>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hint="default"/>
      <w:color w:val="auto"/>
      <w:sz w:val="2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rPr>
      <w:rFonts w:hint="default"/>
    </w:rPr>
  </w:style>
  <w:style w:type="character" w:customStyle="1" w:styleId="WW8Num7z4">
    <w:name w:val="WW8Num7z4"/>
    <w:rPr>
      <w:rFonts w:hint="default"/>
      <w:b w:val="0"/>
      <w:sz w:val="22"/>
    </w:rPr>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rPr>
      <w:rFonts w:hint="default"/>
      <w:b w:val="0"/>
      <w:i w:val="0"/>
      <w:color w:val="auto"/>
      <w:sz w:val="20"/>
      <w:szCs w:val="20"/>
    </w:rPr>
  </w:style>
  <w:style w:type="character" w:customStyle="1" w:styleId="WW8Num8z2">
    <w:name w:val="WW8Num8z2"/>
    <w:rPr>
      <w:rFonts w:hint="default"/>
      <w:color w:val="auto"/>
    </w:rPr>
  </w:style>
  <w:style w:type="character" w:customStyle="1" w:styleId="WW8Num9z0">
    <w:name w:val="WW8Num9z0"/>
  </w:style>
  <w:style w:type="character" w:customStyle="1" w:styleId="WW8Num9z1">
    <w:name w:val="WW8Num9z1"/>
    <w:rPr>
      <w:rFonts w:hint="default"/>
    </w:rPr>
  </w:style>
  <w:style w:type="character" w:customStyle="1" w:styleId="WW8Num10z0">
    <w:name w:val="WW8Num10z0"/>
    <w:rPr>
      <w:rFonts w:hint="default"/>
    </w:rPr>
  </w:style>
  <w:style w:type="character" w:customStyle="1" w:styleId="WW8Num10z1">
    <w:name w:val="WW8Num10z1"/>
    <w:rPr>
      <w:rFonts w:hint="default"/>
      <w:b w:val="0"/>
    </w:rPr>
  </w:style>
  <w:style w:type="character" w:customStyle="1" w:styleId="WW8Num10z2">
    <w:name w:val="WW8Num10z2"/>
    <w:rPr>
      <w:rFonts w:hint="default"/>
      <w:color w:val="auto"/>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hint="default"/>
    </w:rPr>
  </w:style>
  <w:style w:type="character" w:customStyle="1" w:styleId="WW8Num14z0">
    <w:name w:val="WW8Num14z0"/>
  </w:style>
  <w:style w:type="character" w:customStyle="1" w:styleId="WW8Num14z1">
    <w:name w:val="WW8Num14z1"/>
    <w:rPr>
      <w:rFonts w:hint="default"/>
    </w:rPr>
  </w:style>
  <w:style w:type="character" w:customStyle="1" w:styleId="WW8Num14z2">
    <w:name w:val="WW8Num14z2"/>
    <w:rPr>
      <w:rFonts w:ascii="Arial" w:eastAsia="Calibri" w:hAnsi="Arial" w:cs="Arial"/>
    </w:rPr>
  </w:style>
  <w:style w:type="character" w:customStyle="1" w:styleId="WW8Num15z0">
    <w:name w:val="WW8Num15z0"/>
    <w:rPr>
      <w:rFonts w:ascii="Arial" w:hAnsi="Arial" w:cs="Arial" w:hint="default"/>
      <w:sz w:val="20"/>
    </w:rPr>
  </w:style>
  <w:style w:type="character" w:customStyle="1" w:styleId="WW8Num16z0">
    <w:name w:val="WW8Num16z0"/>
    <w:rPr>
      <w:rFonts w:ascii="Arial" w:hAnsi="Arial" w:cs="Arial" w:hint="default"/>
      <w:b w:val="0"/>
      <w:i w:val="0"/>
      <w:sz w:val="23"/>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Arial" w:hAnsi="Arial" w:cs="Arial" w:hint="default"/>
      <w:b w:val="0"/>
      <w:i w:val="0"/>
      <w:sz w:val="23"/>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hint="default"/>
    </w:rPr>
  </w:style>
  <w:style w:type="character" w:customStyle="1" w:styleId="WW8Num20z0">
    <w:name w:val="WW8Num20z0"/>
    <w:rPr>
      <w:rFonts w:ascii="Arial" w:hAnsi="Arial" w:cs="Arial" w:hint="default"/>
      <w:b w:val="0"/>
      <w:i w:val="0"/>
      <w:sz w:val="23"/>
      <w:szCs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Arial" w:hAnsi="Arial" w:cs="Arial" w:hint="default"/>
      <w:b w:val="0"/>
      <w:i w:val="0"/>
      <w:sz w:val="23"/>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sz w:val="20"/>
      <w:szCs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Fontepargpadro1">
    <w:name w:val="Fonte parág. padrão1"/>
  </w:style>
  <w:style w:type="character" w:customStyle="1" w:styleId="Ttulo1Char">
    <w:name w:val="Título 1 Char"/>
    <w:rPr>
      <w:rFonts w:ascii="Arial" w:hAnsi="Arial" w:cs="Arial"/>
      <w:b/>
      <w:szCs w:val="24"/>
      <w:lang w:val="x-none"/>
    </w:rPr>
  </w:style>
  <w:style w:type="character" w:customStyle="1" w:styleId="Ttulo2Char">
    <w:name w:val="Título 2 Char"/>
    <w:rPr>
      <w:rFonts w:ascii="Arial" w:hAnsi="Arial" w:cs="Arial"/>
      <w:szCs w:val="24"/>
      <w:lang w:val="x-none"/>
    </w:rPr>
  </w:style>
  <w:style w:type="character" w:customStyle="1" w:styleId="Ttulo3Char">
    <w:name w:val="Título 3 Char"/>
    <w:rPr>
      <w:rFonts w:ascii="Arial" w:hAnsi="Arial" w:cs="Arial"/>
      <w:szCs w:val="24"/>
      <w:lang w:val="x-none"/>
    </w:rPr>
  </w:style>
  <w:style w:type="character" w:customStyle="1" w:styleId="Ttulo4Char">
    <w:name w:val="Título 4 Char"/>
    <w:rPr>
      <w:rFonts w:ascii="Arial" w:hAnsi="Arial" w:cs="Arial"/>
      <w:szCs w:val="24"/>
      <w:lang w:val="x-none"/>
    </w:rPr>
  </w:style>
  <w:style w:type="character" w:customStyle="1" w:styleId="Ttulo5Char">
    <w:name w:val="Título 5 Char"/>
    <w:uiPriority w:val="9"/>
    <w:rPr>
      <w:rFonts w:ascii="Cambria" w:eastAsia="Times New Roman" w:hAnsi="Cambria" w:cs="Times New Roman"/>
      <w:color w:val="243F60"/>
      <w:sz w:val="24"/>
      <w:szCs w:val="24"/>
    </w:rPr>
  </w:style>
  <w:style w:type="character" w:customStyle="1" w:styleId="Ttulo6Char">
    <w:name w:val="Título 6 Char"/>
    <w:uiPriority w:val="9"/>
    <w:rPr>
      <w:rFonts w:ascii="Cambria" w:eastAsia="Times New Roman" w:hAnsi="Cambria" w:cs="Times New Roman"/>
      <w:i/>
      <w:iCs/>
      <w:color w:val="243F60"/>
      <w:sz w:val="24"/>
      <w:szCs w:val="24"/>
    </w:rPr>
  </w:style>
  <w:style w:type="character" w:customStyle="1" w:styleId="Ttulo7Char">
    <w:name w:val="Título 7 Char"/>
    <w:rPr>
      <w:rFonts w:ascii="Arial" w:eastAsia="Times New Roman" w:hAnsi="Arial" w:cs="Times New Roman"/>
      <w:b/>
      <w:bCs/>
      <w:color w:val="FF0000"/>
      <w:szCs w:val="20"/>
    </w:rPr>
  </w:style>
  <w:style w:type="character" w:customStyle="1" w:styleId="Ttulo8Char">
    <w:name w:val="Título 8 Char"/>
    <w:rPr>
      <w:rFonts w:ascii="Arial" w:eastAsia="Times New Roman" w:hAnsi="Arial" w:cs="Times New Roman"/>
      <w:b/>
      <w:spacing w:val="74"/>
      <w:sz w:val="28"/>
      <w:szCs w:val="20"/>
    </w:rPr>
  </w:style>
  <w:style w:type="character" w:customStyle="1" w:styleId="Ttulo9Char">
    <w:name w:val="Título 9 Char"/>
    <w:uiPriority w:val="9"/>
    <w:rPr>
      <w:rFonts w:ascii="Cambria" w:eastAsia="Times New Roman" w:hAnsi="Cambria" w:cs="Times New Roman"/>
      <w:i/>
      <w:iCs/>
      <w:color w:val="404040"/>
      <w:sz w:val="20"/>
      <w:szCs w:val="20"/>
    </w:rPr>
  </w:style>
  <w:style w:type="character" w:customStyle="1" w:styleId="CabealhoChar">
    <w:name w:val="Cabeçalho Char"/>
    <w:uiPriority w:val="99"/>
    <w:rPr>
      <w:rFonts w:ascii="Arial" w:hAnsi="Arial" w:cs="Arial"/>
      <w:sz w:val="24"/>
      <w:szCs w:val="24"/>
    </w:rPr>
  </w:style>
  <w:style w:type="character" w:customStyle="1" w:styleId="RodapChar">
    <w:name w:val="Rodapé Char"/>
    <w:uiPriority w:val="99"/>
    <w:rPr>
      <w:rFonts w:ascii="Arial" w:hAnsi="Arial" w:cs="Arial"/>
      <w:sz w:val="24"/>
      <w:szCs w:val="24"/>
    </w:rPr>
  </w:style>
  <w:style w:type="character" w:customStyle="1" w:styleId="TextodebaloChar">
    <w:name w:val="Texto de balão Char"/>
    <w:uiPriority w:val="99"/>
    <w:rPr>
      <w:rFonts w:ascii="Tahoma" w:hAnsi="Tahoma" w:cs="Tahoma"/>
      <w:sz w:val="16"/>
      <w:szCs w:val="16"/>
    </w:rPr>
  </w:style>
  <w:style w:type="character" w:styleId="Hyperlink">
    <w:name w:val="Hyperlink"/>
    <w:uiPriority w:val="99"/>
    <w:rPr>
      <w:color w:val="0000FF"/>
      <w:u w:val="single"/>
    </w:rPr>
  </w:style>
  <w:style w:type="character" w:customStyle="1" w:styleId="CorpodetextoChar">
    <w:name w:val="Corpo de texto Char"/>
    <w:rPr>
      <w:rFonts w:ascii="Times New Roman" w:eastAsia="Times New Roman" w:hAnsi="Times New Roman" w:cs="Times New Roman"/>
      <w:b/>
      <w:i/>
      <w:color w:val="000000"/>
      <w:sz w:val="20"/>
      <w:szCs w:val="20"/>
      <w:lang w:val="pt-PT"/>
    </w:rPr>
  </w:style>
  <w:style w:type="character" w:customStyle="1" w:styleId="TtuloChar">
    <w:name w:val="Título Char"/>
    <w:link w:val="Ttulo"/>
    <w:rPr>
      <w:rFonts w:ascii="Arial" w:eastAsia="Times New Roman" w:hAnsi="Arial" w:cs="Arial"/>
      <w:b/>
      <w:bCs/>
      <w:kern w:val="2"/>
      <w:sz w:val="28"/>
      <w:szCs w:val="32"/>
    </w:rPr>
  </w:style>
  <w:style w:type="character" w:customStyle="1" w:styleId="TextodenotaderodapChar">
    <w:name w:val="Texto de nota de rodapé Char"/>
    <w:rPr>
      <w:rFonts w:ascii="Times New Roman" w:eastAsia="Times New Roman" w:hAnsi="Times New Roman" w:cs="Times New Roman"/>
      <w:sz w:val="24"/>
      <w:szCs w:val="20"/>
    </w:rPr>
  </w:style>
  <w:style w:type="character" w:customStyle="1" w:styleId="RecuodecorpodetextoChar">
    <w:name w:val="Recuo de corpo de texto Char"/>
    <w:uiPriority w:val="99"/>
    <w:rPr>
      <w:rFonts w:ascii="Arial" w:hAnsi="Arial" w:cs="Arial"/>
      <w:sz w:val="24"/>
      <w:szCs w:val="24"/>
    </w:rPr>
  </w:style>
  <w:style w:type="character" w:styleId="TextodoEspaoReservado">
    <w:name w:val="Placeholder Text"/>
    <w:uiPriority w:val="99"/>
    <w:rPr>
      <w:color w:val="808080"/>
    </w:rPr>
  </w:style>
  <w:style w:type="character" w:customStyle="1" w:styleId="apple-converted-space">
    <w:name w:val="apple-converted-space"/>
    <w:basedOn w:val="Fontepargpadro1"/>
  </w:style>
  <w:style w:type="character" w:customStyle="1" w:styleId="Recuodecorpodetexto2Char">
    <w:name w:val="Recuo de corpo de texto 2 Char"/>
    <w:link w:val="Recuodecorpodetexto2"/>
    <w:uiPriority w:val="99"/>
    <w:rPr>
      <w:rFonts w:ascii="Arial" w:hAnsi="Arial" w:cs="Arial"/>
      <w:sz w:val="20"/>
      <w:szCs w:val="24"/>
    </w:rPr>
  </w:style>
  <w:style w:type="character" w:customStyle="1" w:styleId="Absatz-Standardschriftart">
    <w:name w:val="Absatz-Standardschriftart"/>
  </w:style>
  <w:style w:type="character" w:customStyle="1" w:styleId="Corpodetexto2Char">
    <w:name w:val="Corpo de texto 2 Char"/>
    <w:link w:val="Corpodetexto2"/>
    <w:uiPriority w:val="99"/>
    <w:rPr>
      <w:rFonts w:ascii="Arial" w:hAnsi="Arial" w:cs="Arial"/>
      <w:sz w:val="20"/>
      <w:szCs w:val="24"/>
    </w:rPr>
  </w:style>
  <w:style w:type="character" w:customStyle="1" w:styleId="Corpodetexto3Char">
    <w:name w:val="Corpo de texto 3 Char"/>
    <w:link w:val="Corpodetexto3"/>
    <w:uiPriority w:val="99"/>
    <w:rPr>
      <w:rFonts w:ascii="Arial" w:hAnsi="Arial" w:cs="Arial"/>
      <w:sz w:val="16"/>
      <w:szCs w:val="16"/>
    </w:rPr>
  </w:style>
  <w:style w:type="character" w:styleId="Forte">
    <w:name w:val="Strong"/>
    <w:uiPriority w:val="22"/>
    <w:qFormat/>
    <w:rPr>
      <w:b/>
      <w:bCs/>
    </w:rPr>
  </w:style>
  <w:style w:type="character" w:styleId="Nmerodepgina">
    <w:name w:val="page number"/>
    <w:basedOn w:val="Fontepargpadro1"/>
  </w:style>
  <w:style w:type="character" w:customStyle="1" w:styleId="Vnculodendice">
    <w:name w:val="Vínculo de índice"/>
  </w:style>
  <w:style w:type="paragraph" w:customStyle="1" w:styleId="Ttulo10">
    <w:name w:val="Título1"/>
    <w:basedOn w:val="Normal"/>
    <w:next w:val="Corpodetexto"/>
    <w:pPr>
      <w:spacing w:before="240" w:after="60"/>
      <w:jc w:val="center"/>
    </w:pPr>
    <w:rPr>
      <w:rFonts w:eastAsia="Times New Roman" w:cs="Times New Roman"/>
      <w:b/>
      <w:bCs/>
      <w:kern w:val="2"/>
      <w:sz w:val="28"/>
      <w:szCs w:val="32"/>
      <w:lang w:val="x-none"/>
    </w:rPr>
  </w:style>
  <w:style w:type="paragraph" w:styleId="Corpodetexto">
    <w:name w:val="Body Text"/>
    <w:basedOn w:val="Normal"/>
    <w:pPr>
      <w:jc w:val="center"/>
    </w:pPr>
    <w:rPr>
      <w:rFonts w:ascii="Times New Roman" w:eastAsia="Times New Roman" w:hAnsi="Times New Roman" w:cs="Times New Roman"/>
      <w:b/>
      <w:i/>
      <w:color w:val="000000"/>
      <w:szCs w:val="20"/>
      <w:lang w:val="pt-PT"/>
    </w:rPr>
  </w:style>
  <w:style w:type="paragraph" w:styleId="Lista">
    <w:name w:val="List"/>
    <w:basedOn w:val="Corpodetexto"/>
    <w:rPr>
      <w:rFonts w:cs="Mangal"/>
    </w:rPr>
  </w:style>
  <w:style w:type="paragraph" w:styleId="Legenda">
    <w:name w:val="caption"/>
    <w:basedOn w:val="Normal"/>
    <w:next w:val="Normal"/>
    <w:uiPriority w:val="35"/>
    <w:qFormat/>
    <w:pPr>
      <w:jc w:val="center"/>
    </w:pPr>
    <w:rPr>
      <w:rFonts w:ascii="Arial Negrito" w:hAnsi="Arial Negrito" w:cs="Arial Negrito"/>
      <w:b/>
      <w:bCs/>
      <w:szCs w:val="18"/>
      <w:lang w:eastAsia="pt-BR"/>
    </w:rPr>
  </w:style>
  <w:style w:type="paragraph" w:customStyle="1" w:styleId="ndice">
    <w:name w:val="Índice"/>
    <w:basedOn w:val="Normal"/>
    <w:pPr>
      <w:suppressLineNumbers/>
    </w:pPr>
    <w:rPr>
      <w:rFonts w:cs="Mangal"/>
    </w:rPr>
  </w:style>
  <w:style w:type="paragraph" w:styleId="PargrafodaLista">
    <w:name w:val="List Paragraph"/>
    <w:basedOn w:val="Normal"/>
    <w:uiPriority w:val="34"/>
    <w:qFormat/>
    <w:pPr>
      <w:ind w:left="720"/>
      <w:contextualSpacing/>
    </w:pPr>
  </w:style>
  <w:style w:type="paragraph" w:styleId="Cabealho">
    <w:name w:val="header"/>
    <w:basedOn w:val="Normal"/>
    <w:uiPriority w:val="99"/>
    <w:rPr>
      <w:rFonts w:cs="Times New Roman"/>
      <w:sz w:val="24"/>
      <w:lang w:val="x-none"/>
    </w:rPr>
  </w:style>
  <w:style w:type="paragraph" w:styleId="Rodap">
    <w:name w:val="footer"/>
    <w:basedOn w:val="Normal"/>
    <w:uiPriority w:val="99"/>
    <w:rPr>
      <w:rFonts w:cs="Times New Roman"/>
      <w:sz w:val="24"/>
      <w:lang w:val="x-none"/>
    </w:rPr>
  </w:style>
  <w:style w:type="paragraph" w:styleId="Textodebalo">
    <w:name w:val="Balloon Text"/>
    <w:basedOn w:val="Normal"/>
    <w:uiPriority w:val="99"/>
    <w:rPr>
      <w:rFonts w:ascii="Tahoma" w:hAnsi="Tahoma" w:cs="Times New Roman"/>
      <w:sz w:val="16"/>
      <w:szCs w:val="16"/>
      <w:lang w:val="x-none"/>
    </w:rPr>
  </w:style>
  <w:style w:type="paragraph" w:customStyle="1" w:styleId="Numerada1">
    <w:name w:val="Numerada1"/>
    <w:basedOn w:val="Normal"/>
    <w:pPr>
      <w:keepNext/>
      <w:spacing w:after="60"/>
      <w:ind w:left="1474" w:hanging="459"/>
    </w:pPr>
    <w:rPr>
      <w:rFonts w:ascii="Times New Roman" w:eastAsia="Times New Roman" w:hAnsi="Times New Roman" w:cs="Times New Roman"/>
      <w:szCs w:val="20"/>
    </w:rPr>
  </w:style>
  <w:style w:type="paragraph" w:customStyle="1" w:styleId="OmniPage1794">
    <w:name w:val="OmniPage #1794"/>
    <w:pPr>
      <w:tabs>
        <w:tab w:val="left" w:pos="484"/>
        <w:tab w:val="right" w:pos="8149"/>
      </w:tabs>
      <w:suppressAutoHyphens/>
      <w:spacing w:line="352" w:lineRule="exact"/>
    </w:pPr>
    <w:rPr>
      <w:sz w:val="24"/>
      <w:lang w:val="en-US" w:eastAsia="zh-CN"/>
    </w:rPr>
  </w:style>
  <w:style w:type="paragraph" w:customStyle="1" w:styleId="Padro">
    <w:name w:val="Padrão"/>
    <w:pPr>
      <w:tabs>
        <w:tab w:val="left" w:pos="709"/>
      </w:tabs>
      <w:suppressAutoHyphens/>
      <w:spacing w:after="200" w:line="276" w:lineRule="auto"/>
    </w:pPr>
    <w:rPr>
      <w:rFonts w:ascii="Calibri" w:hAnsi="Calibri"/>
      <w:color w:val="00000A"/>
      <w:lang w:eastAsia="zh-CN"/>
    </w:rPr>
  </w:style>
  <w:style w:type="paragraph" w:customStyle="1" w:styleId="PargrafodaLista1">
    <w:name w:val="Parágrafo da Lista1"/>
    <w:basedOn w:val="Normal"/>
    <w:pPr>
      <w:spacing w:before="120" w:after="120" w:line="360" w:lineRule="auto"/>
      <w:ind w:left="720"/>
    </w:pPr>
    <w:rPr>
      <w:rFonts w:eastAsia="Times New Roman"/>
    </w:rPr>
  </w:style>
  <w:style w:type="paragraph" w:customStyle="1" w:styleId="Item">
    <w:name w:val="Item"/>
    <w:basedOn w:val="Padro"/>
    <w:rPr>
      <w:rFonts w:ascii="Arial" w:hAnsi="Arial" w:cs="Arial"/>
      <w:b/>
      <w:bCs/>
      <w:sz w:val="24"/>
      <w:szCs w:val="24"/>
      <w:u w:val="single"/>
    </w:rPr>
  </w:style>
  <w:style w:type="paragraph" w:styleId="Sumrio1">
    <w:name w:val="toc 1"/>
    <w:basedOn w:val="Normal"/>
    <w:next w:val="Normal"/>
    <w:uiPriority w:val="39"/>
    <w:pPr>
      <w:spacing w:line="360" w:lineRule="auto"/>
    </w:pPr>
    <w:rPr>
      <w:szCs w:val="20"/>
      <w:lang w:eastAsia="pt-BR"/>
    </w:rPr>
  </w:style>
  <w:style w:type="paragraph" w:customStyle="1" w:styleId="ndicedeilustraes1">
    <w:name w:val="Índice de ilustrações1"/>
    <w:basedOn w:val="Normal"/>
    <w:next w:val="Normal"/>
  </w:style>
  <w:style w:type="paragraph" w:customStyle="1" w:styleId="Corpodetexto31">
    <w:name w:val="Corpo de texto 31"/>
    <w:basedOn w:val="Normal"/>
    <w:pPr>
      <w:spacing w:line="270" w:lineRule="exact"/>
    </w:pPr>
    <w:rPr>
      <w:rFonts w:eastAsia="Times New Roman" w:cs="Times New Roman"/>
      <w:szCs w:val="20"/>
    </w:rPr>
  </w:style>
  <w:style w:type="paragraph" w:customStyle="1" w:styleId="FR-PARAGRAFOTITULOFOLHAROSTO">
    <w:name w:val="FR-PARAGRAFO TITULO FOLHA ROSTO"/>
    <w:pPr>
      <w:suppressAutoHyphens/>
      <w:spacing w:before="4600" w:after="200" w:line="480" w:lineRule="exact"/>
      <w:jc w:val="center"/>
    </w:pPr>
    <w:rPr>
      <w:rFonts w:ascii="Calibri" w:eastAsia="Arial" w:hAnsi="Calibri"/>
      <w:b/>
      <w:caps/>
      <w:sz w:val="28"/>
      <w:szCs w:val="22"/>
      <w:lang w:eastAsia="zh-CN"/>
    </w:rPr>
  </w:style>
  <w:style w:type="paragraph" w:customStyle="1" w:styleId="xl66">
    <w:name w:val="xl66"/>
    <w:basedOn w:val="Normal"/>
    <w:pPr>
      <w:spacing w:before="100" w:after="100" w:line="276" w:lineRule="auto"/>
      <w:jc w:val="left"/>
      <w:textAlignment w:val="center"/>
    </w:pPr>
    <w:rPr>
      <w:sz w:val="16"/>
      <w:szCs w:val="16"/>
    </w:rPr>
  </w:style>
  <w:style w:type="paragraph" w:styleId="Textodenotaderodap">
    <w:name w:val="footnote text"/>
    <w:basedOn w:val="Normal"/>
    <w:pPr>
      <w:jc w:val="left"/>
    </w:pPr>
    <w:rPr>
      <w:rFonts w:ascii="Times New Roman" w:eastAsia="Times New Roman" w:hAnsi="Times New Roman" w:cs="Times New Roman"/>
      <w:sz w:val="24"/>
      <w:szCs w:val="20"/>
      <w:lang w:val="x-none"/>
    </w:rPr>
  </w:style>
  <w:style w:type="paragraph" w:customStyle="1" w:styleId="Default">
    <w:name w:val="Default"/>
    <w:qFormat/>
    <w:pPr>
      <w:widowControl w:val="0"/>
      <w:suppressAutoHyphens/>
      <w:autoSpaceDE w:val="0"/>
    </w:pPr>
    <w:rPr>
      <w:rFonts w:ascii="Times New Roman PS" w:hAnsi="Times New Roman PS" w:cs="Times New Roman PS"/>
      <w:color w:val="000000"/>
      <w:sz w:val="24"/>
      <w:szCs w:val="24"/>
      <w:lang w:eastAsia="zh-CN"/>
    </w:rPr>
  </w:style>
  <w:style w:type="paragraph" w:customStyle="1" w:styleId="PargrafodaLista2">
    <w:name w:val="Parágrafo da Lista2"/>
    <w:basedOn w:val="Normal"/>
    <w:pPr>
      <w:spacing w:before="120" w:after="120" w:line="360" w:lineRule="auto"/>
      <w:ind w:left="720"/>
    </w:pPr>
    <w:rPr>
      <w:rFonts w:eastAsia="Times New Roman"/>
    </w:rPr>
  </w:style>
  <w:style w:type="paragraph" w:customStyle="1" w:styleId="xl77">
    <w:name w:val="xl77"/>
    <w:basedOn w:val="Normal"/>
    <w:pPr>
      <w:pBdr>
        <w:top w:val="none" w:sz="0" w:space="0" w:color="000000"/>
        <w:left w:val="single" w:sz="4" w:space="0" w:color="000000"/>
        <w:bottom w:val="single" w:sz="4" w:space="0" w:color="000000"/>
        <w:right w:val="none" w:sz="0" w:space="0" w:color="000000"/>
      </w:pBdr>
      <w:spacing w:before="280" w:after="280"/>
      <w:jc w:val="center"/>
      <w:textAlignment w:val="top"/>
    </w:pPr>
    <w:rPr>
      <w:rFonts w:eastAsia="Arial Unicode MS"/>
      <w:b/>
      <w:bCs/>
    </w:rPr>
  </w:style>
  <w:style w:type="paragraph" w:styleId="Recuodecorpodetexto">
    <w:name w:val="Body Text Indent"/>
    <w:basedOn w:val="Normal"/>
    <w:uiPriority w:val="99"/>
    <w:pPr>
      <w:spacing w:after="120"/>
      <w:ind w:left="283"/>
    </w:pPr>
    <w:rPr>
      <w:rFonts w:cs="Times New Roman"/>
      <w:sz w:val="24"/>
      <w:lang w:val="x-none"/>
    </w:rPr>
  </w:style>
  <w:style w:type="paragraph" w:customStyle="1" w:styleId="Recuodecorpodetexto21">
    <w:name w:val="Recuo de corpo de texto 21"/>
    <w:basedOn w:val="Normal"/>
    <w:pPr>
      <w:spacing w:after="120" w:line="480" w:lineRule="auto"/>
      <w:ind w:left="283"/>
    </w:pPr>
    <w:rPr>
      <w:rFonts w:cs="Times New Roman"/>
      <w:lang w:val="x-none"/>
    </w:rPr>
  </w:style>
  <w:style w:type="paragraph" w:customStyle="1" w:styleId="Corpodetexto21">
    <w:name w:val="Corpo de texto 21"/>
    <w:basedOn w:val="Normal"/>
    <w:pPr>
      <w:spacing w:after="120" w:line="480" w:lineRule="auto"/>
    </w:pPr>
    <w:rPr>
      <w:rFonts w:cs="Times New Roman"/>
      <w:lang w:val="x-none"/>
    </w:rPr>
  </w:style>
  <w:style w:type="paragraph" w:customStyle="1" w:styleId="Corpodetexto32">
    <w:name w:val="Corpo de texto 32"/>
    <w:basedOn w:val="Normal"/>
    <w:pPr>
      <w:spacing w:after="120"/>
    </w:pPr>
    <w:rPr>
      <w:rFonts w:cs="Times New Roman"/>
      <w:sz w:val="16"/>
      <w:szCs w:val="16"/>
      <w:lang w:val="x-none"/>
    </w:rPr>
  </w:style>
  <w:style w:type="paragraph" w:styleId="NormalWeb">
    <w:name w:val="Normal (Web)"/>
    <w:basedOn w:val="Normal"/>
    <w:uiPriority w:val="99"/>
    <w:pPr>
      <w:spacing w:before="280" w:after="280"/>
      <w:jc w:val="left"/>
    </w:pPr>
    <w:rPr>
      <w:rFonts w:ascii="Times New Roman" w:eastAsia="Times New Roman" w:hAnsi="Times New Roman" w:cs="Times New Roman"/>
      <w:sz w:val="24"/>
    </w:rPr>
  </w:style>
  <w:style w:type="paragraph" w:customStyle="1" w:styleId="TEXTO">
    <w:name w:val="TEXTO"/>
    <w:basedOn w:val="Normal"/>
    <w:qFormat/>
    <w:pPr>
      <w:ind w:left="993"/>
    </w:pPr>
    <w:rPr>
      <w:rFonts w:ascii="CG Times" w:eastAsia="Times New Roman" w:hAnsi="CG Times" w:cs="Times New Roman"/>
      <w:kern w:val="2"/>
      <w:sz w:val="24"/>
      <w:szCs w:val="20"/>
    </w:rPr>
  </w:style>
  <w:style w:type="paragraph" w:customStyle="1" w:styleId="SubItem">
    <w:name w:val="SubItem"/>
    <w:basedOn w:val="Normal"/>
    <w:qFormat/>
    <w:pPr>
      <w:spacing w:before="240"/>
      <w:ind w:left="716" w:hanging="432"/>
      <w:jc w:val="left"/>
    </w:pPr>
    <w:rPr>
      <w:rFonts w:eastAsia="Times New Roman" w:cs="Times New Roman"/>
      <w:sz w:val="24"/>
      <w:szCs w:val="20"/>
    </w:rPr>
  </w:style>
  <w:style w:type="paragraph" w:customStyle="1" w:styleId="Texto0">
    <w:name w:val="Texto"/>
    <w:basedOn w:val="Normal"/>
    <w:pPr>
      <w:spacing w:after="60"/>
    </w:pPr>
    <w:rPr>
      <w:rFonts w:eastAsia="Times New Roman" w:cs="Times New Roman"/>
      <w:sz w:val="22"/>
      <w:szCs w:val="20"/>
    </w:rPr>
  </w:style>
  <w:style w:type="paragraph" w:customStyle="1" w:styleId="Recuodecorpodetexto1">
    <w:name w:val="Recuo de corpo de texto1"/>
    <w:basedOn w:val="Normal"/>
    <w:pPr>
      <w:autoSpaceDE w:val="0"/>
      <w:ind w:right="-1"/>
    </w:pPr>
    <w:rPr>
      <w:rFonts w:ascii="Times New Roman" w:eastAsia="Times New Roman" w:hAnsi="Times New Roman" w:cs="Times New Roman"/>
      <w:szCs w:val="20"/>
    </w:rPr>
  </w:style>
  <w:style w:type="paragraph" w:customStyle="1" w:styleId="Contedodoquadro">
    <w:name w:val="Conteúdo do quadro"/>
    <w:basedOn w:val="Normal"/>
  </w:style>
  <w:style w:type="paragraph" w:customStyle="1" w:styleId="Contedodatabela">
    <w:name w:val="Conteúdo da tabela"/>
    <w:basedOn w:val="Normal"/>
    <w:pPr>
      <w:suppressLineNumbers/>
    </w:pPr>
  </w:style>
  <w:style w:type="paragraph" w:customStyle="1" w:styleId="Ttulodetabela">
    <w:name w:val="Título de tabela"/>
    <w:basedOn w:val="Contedodatabela"/>
    <w:pPr>
      <w:jc w:val="center"/>
    </w:pPr>
    <w:rPr>
      <w:b/>
      <w:bCs/>
    </w:rPr>
  </w:style>
  <w:style w:type="paragraph" w:customStyle="1" w:styleId="textbody">
    <w:name w:val="textbody"/>
    <w:basedOn w:val="Normal"/>
    <w:rsid w:val="00BD10F8"/>
    <w:pPr>
      <w:suppressAutoHyphens w:val="0"/>
      <w:spacing w:before="100" w:beforeAutospacing="1" w:after="100" w:afterAutospacing="1"/>
      <w:jc w:val="left"/>
    </w:pPr>
    <w:rPr>
      <w:rFonts w:ascii="Times New Roman" w:eastAsia="Times New Roman" w:hAnsi="Times New Roman" w:cs="Times New Roman"/>
      <w:sz w:val="24"/>
      <w:lang w:eastAsia="pt-BR"/>
    </w:rPr>
  </w:style>
  <w:style w:type="character" w:styleId="Refdecomentrio">
    <w:name w:val="annotation reference"/>
    <w:uiPriority w:val="99"/>
    <w:semiHidden/>
    <w:unhideWhenUsed/>
    <w:rsid w:val="00181BDC"/>
    <w:rPr>
      <w:sz w:val="16"/>
      <w:szCs w:val="16"/>
    </w:rPr>
  </w:style>
  <w:style w:type="paragraph" w:styleId="Textodecomentrio">
    <w:name w:val="annotation text"/>
    <w:basedOn w:val="Normal"/>
    <w:link w:val="TextodecomentrioChar"/>
    <w:uiPriority w:val="99"/>
    <w:semiHidden/>
    <w:unhideWhenUsed/>
    <w:rsid w:val="00181BDC"/>
    <w:rPr>
      <w:szCs w:val="20"/>
    </w:rPr>
  </w:style>
  <w:style w:type="character" w:customStyle="1" w:styleId="TextodecomentrioChar">
    <w:name w:val="Texto de comentário Char"/>
    <w:link w:val="Textodecomentrio"/>
    <w:uiPriority w:val="99"/>
    <w:semiHidden/>
    <w:rsid w:val="00181BDC"/>
    <w:rPr>
      <w:rFonts w:ascii="Arial" w:eastAsia="Calibri" w:hAnsi="Arial" w:cs="Arial"/>
      <w:lang w:eastAsia="zh-CN"/>
    </w:rPr>
  </w:style>
  <w:style w:type="paragraph" w:styleId="Assuntodocomentrio">
    <w:name w:val="annotation subject"/>
    <w:basedOn w:val="Textodecomentrio"/>
    <w:next w:val="Textodecomentrio"/>
    <w:link w:val="AssuntodocomentrioChar"/>
    <w:uiPriority w:val="99"/>
    <w:semiHidden/>
    <w:unhideWhenUsed/>
    <w:rsid w:val="00181BDC"/>
    <w:rPr>
      <w:b/>
      <w:bCs/>
    </w:rPr>
  </w:style>
  <w:style w:type="character" w:customStyle="1" w:styleId="AssuntodocomentrioChar">
    <w:name w:val="Assunto do comentário Char"/>
    <w:link w:val="Assuntodocomentrio"/>
    <w:uiPriority w:val="99"/>
    <w:semiHidden/>
    <w:rsid w:val="00181BDC"/>
    <w:rPr>
      <w:rFonts w:ascii="Arial" w:eastAsia="Calibri" w:hAnsi="Arial" w:cs="Arial"/>
      <w:b/>
      <w:bCs/>
      <w:lang w:eastAsia="zh-CN"/>
    </w:rPr>
  </w:style>
  <w:style w:type="paragraph" w:customStyle="1" w:styleId="SombreamentoMdio1-nfase31">
    <w:name w:val="Sombreamento Médio 1 - Ênfase 31"/>
    <w:basedOn w:val="Normal"/>
    <w:next w:val="Normal"/>
    <w:rsid w:val="00D658F5"/>
    <w:pPr>
      <w:pBdr>
        <w:top w:val="single" w:sz="4" w:space="1" w:color="000080"/>
        <w:left w:val="single" w:sz="4" w:space="4" w:color="000080"/>
        <w:bottom w:val="single" w:sz="4" w:space="1" w:color="000080"/>
        <w:right w:val="single" w:sz="4" w:space="4" w:color="000080"/>
      </w:pBdr>
      <w:shd w:val="clear" w:color="auto" w:fill="FFFFCC"/>
      <w:spacing w:before="120"/>
    </w:pPr>
    <w:rPr>
      <w:rFonts w:ascii="Ecofont_Spranq_eco_Sans" w:hAnsi="Ecofont_Spranq_eco_Sans" w:cs="Tahoma"/>
      <w:i/>
      <w:iCs/>
      <w:color w:val="000000"/>
    </w:rPr>
  </w:style>
  <w:style w:type="table" w:styleId="Tabelacomgrade">
    <w:name w:val="Table Grid"/>
    <w:basedOn w:val="Tabelanormal"/>
    <w:uiPriority w:val="59"/>
    <w:rsid w:val="00E33B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itao">
    <w:name w:val="Quote"/>
    <w:basedOn w:val="Normal"/>
    <w:next w:val="Normal"/>
    <w:link w:val="CitaoChar"/>
    <w:uiPriority w:val="29"/>
    <w:qFormat/>
    <w:rsid w:val="00566E16"/>
    <w:pPr>
      <w:pBdr>
        <w:top w:val="single" w:sz="4" w:space="1" w:color="1F497D"/>
        <w:left w:val="single" w:sz="4" w:space="4" w:color="1F497D"/>
        <w:bottom w:val="single" w:sz="4" w:space="1" w:color="1F497D"/>
        <w:right w:val="single" w:sz="4" w:space="4" w:color="1F497D"/>
      </w:pBdr>
      <w:shd w:val="clear" w:color="auto" w:fill="FFFFCC"/>
      <w:suppressAutoHyphens w:val="0"/>
      <w:spacing w:before="120"/>
    </w:pPr>
    <w:rPr>
      <w:rFonts w:cs="Tahoma"/>
      <w:i/>
      <w:iCs/>
      <w:color w:val="000000"/>
      <w:lang w:eastAsia="en-US"/>
    </w:rPr>
  </w:style>
  <w:style w:type="character" w:customStyle="1" w:styleId="CitaoChar">
    <w:name w:val="Citação Char"/>
    <w:link w:val="Citao"/>
    <w:uiPriority w:val="29"/>
    <w:rsid w:val="00566E16"/>
    <w:rPr>
      <w:rFonts w:ascii="Arial" w:eastAsia="Calibri" w:hAnsi="Arial" w:cs="Tahoma"/>
      <w:i/>
      <w:iCs/>
      <w:color w:val="000000"/>
      <w:szCs w:val="24"/>
      <w:shd w:val="clear" w:color="auto" w:fill="FFFFCC"/>
      <w:lang w:eastAsia="en-US"/>
    </w:rPr>
  </w:style>
  <w:style w:type="paragraph" w:customStyle="1" w:styleId="Nivel1">
    <w:name w:val="Nivel1"/>
    <w:basedOn w:val="Ttulo1"/>
    <w:next w:val="Normal"/>
    <w:link w:val="Nivel1Char"/>
    <w:qFormat/>
    <w:rsid w:val="0029451C"/>
    <w:pPr>
      <w:keepNext/>
      <w:keepLines/>
      <w:numPr>
        <w:numId w:val="7"/>
      </w:numPr>
      <w:tabs>
        <w:tab w:val="num" w:pos="708"/>
      </w:tabs>
      <w:suppressAutoHyphens w:val="0"/>
      <w:spacing w:before="480" w:after="120" w:line="276" w:lineRule="auto"/>
      <w:contextualSpacing w:val="0"/>
    </w:pPr>
    <w:rPr>
      <w:rFonts w:eastAsia="MS Gothic" w:cs="Arial"/>
      <w:color w:val="000000"/>
      <w:szCs w:val="20"/>
      <w:lang w:val="pt-BR" w:eastAsia="pt-BR"/>
    </w:rPr>
  </w:style>
  <w:style w:type="character" w:styleId="nfase">
    <w:name w:val="Emphasis"/>
    <w:uiPriority w:val="20"/>
    <w:qFormat/>
    <w:rsid w:val="007628BC"/>
    <w:rPr>
      <w:i/>
      <w:iCs/>
    </w:rPr>
  </w:style>
  <w:style w:type="character" w:customStyle="1" w:styleId="Nivel1Char">
    <w:name w:val="Nivel1 Char"/>
    <w:link w:val="Nivel1"/>
    <w:rsid w:val="00F24BA2"/>
    <w:rPr>
      <w:rFonts w:ascii="Arial" w:eastAsia="MS Gothic" w:hAnsi="Arial" w:cs="Arial"/>
      <w:b/>
      <w:color w:val="000000"/>
    </w:rPr>
  </w:style>
  <w:style w:type="paragraph" w:customStyle="1" w:styleId="artigo">
    <w:name w:val="artigo"/>
    <w:basedOn w:val="Normal"/>
    <w:rsid w:val="00D030FF"/>
    <w:pPr>
      <w:suppressAutoHyphens w:val="0"/>
      <w:spacing w:before="100" w:beforeAutospacing="1" w:after="100" w:afterAutospacing="1"/>
      <w:jc w:val="left"/>
    </w:pPr>
    <w:rPr>
      <w:rFonts w:ascii="Times New Roman" w:eastAsia="Times New Roman" w:hAnsi="Times New Roman" w:cs="Times New Roman"/>
      <w:sz w:val="24"/>
      <w:lang w:eastAsia="pt-BR"/>
    </w:rPr>
  </w:style>
  <w:style w:type="character" w:customStyle="1" w:styleId="MenoPendente1">
    <w:name w:val="Menção Pendente1"/>
    <w:uiPriority w:val="99"/>
    <w:semiHidden/>
    <w:unhideWhenUsed/>
    <w:rsid w:val="00E544FD"/>
    <w:rPr>
      <w:color w:val="605E5C"/>
      <w:shd w:val="clear" w:color="auto" w:fill="E1DFDD"/>
    </w:rPr>
  </w:style>
  <w:style w:type="paragraph" w:styleId="Corpodetexto2">
    <w:name w:val="Body Text 2"/>
    <w:basedOn w:val="Normal"/>
    <w:link w:val="Corpodetexto2Char"/>
    <w:uiPriority w:val="99"/>
    <w:unhideWhenUsed/>
    <w:rsid w:val="004D18B9"/>
    <w:pPr>
      <w:suppressAutoHyphens w:val="0"/>
      <w:spacing w:after="120" w:line="480" w:lineRule="auto"/>
    </w:pPr>
    <w:rPr>
      <w:rFonts w:eastAsia="Times New Roman"/>
      <w:lang w:eastAsia="pt-BR"/>
    </w:rPr>
  </w:style>
  <w:style w:type="character" w:customStyle="1" w:styleId="Corpodetexto2Char1">
    <w:name w:val="Corpo de texto 2 Char1"/>
    <w:basedOn w:val="Fontepargpadro"/>
    <w:uiPriority w:val="99"/>
    <w:semiHidden/>
    <w:rsid w:val="004D18B9"/>
    <w:rPr>
      <w:rFonts w:ascii="Arial" w:eastAsia="Calibri" w:hAnsi="Arial" w:cs="Arial"/>
      <w:szCs w:val="24"/>
      <w:lang w:eastAsia="zh-CN"/>
    </w:rPr>
  </w:style>
  <w:style w:type="paragraph" w:styleId="Corpodetexto3">
    <w:name w:val="Body Text 3"/>
    <w:basedOn w:val="Normal"/>
    <w:link w:val="Corpodetexto3Char"/>
    <w:uiPriority w:val="99"/>
    <w:unhideWhenUsed/>
    <w:rsid w:val="004D18B9"/>
    <w:pPr>
      <w:suppressAutoHyphens w:val="0"/>
      <w:spacing w:after="120"/>
    </w:pPr>
    <w:rPr>
      <w:rFonts w:eastAsia="Times New Roman"/>
      <w:sz w:val="16"/>
      <w:szCs w:val="16"/>
      <w:lang w:eastAsia="pt-BR"/>
    </w:rPr>
  </w:style>
  <w:style w:type="character" w:customStyle="1" w:styleId="Corpodetexto3Char1">
    <w:name w:val="Corpo de texto 3 Char1"/>
    <w:basedOn w:val="Fontepargpadro"/>
    <w:uiPriority w:val="99"/>
    <w:semiHidden/>
    <w:rsid w:val="004D18B9"/>
    <w:rPr>
      <w:rFonts w:ascii="Arial" w:eastAsia="Calibri" w:hAnsi="Arial" w:cs="Arial"/>
      <w:sz w:val="16"/>
      <w:szCs w:val="16"/>
      <w:lang w:eastAsia="zh-CN"/>
    </w:rPr>
  </w:style>
  <w:style w:type="paragraph" w:styleId="Recuodecorpodetexto2">
    <w:name w:val="Body Text Indent 2"/>
    <w:basedOn w:val="Normal"/>
    <w:link w:val="Recuodecorpodetexto2Char"/>
    <w:uiPriority w:val="99"/>
    <w:unhideWhenUsed/>
    <w:rsid w:val="004D18B9"/>
    <w:pPr>
      <w:suppressAutoHyphens w:val="0"/>
      <w:spacing w:after="120" w:line="480" w:lineRule="auto"/>
      <w:ind w:left="283"/>
    </w:pPr>
    <w:rPr>
      <w:rFonts w:eastAsia="Times New Roman"/>
      <w:lang w:eastAsia="pt-BR"/>
    </w:rPr>
  </w:style>
  <w:style w:type="character" w:customStyle="1" w:styleId="Recuodecorpodetexto2Char1">
    <w:name w:val="Recuo de corpo de texto 2 Char1"/>
    <w:basedOn w:val="Fontepargpadro"/>
    <w:uiPriority w:val="99"/>
    <w:semiHidden/>
    <w:rsid w:val="004D18B9"/>
    <w:rPr>
      <w:rFonts w:ascii="Arial" w:eastAsia="Calibri" w:hAnsi="Arial" w:cs="Arial"/>
      <w:szCs w:val="24"/>
      <w:lang w:eastAsia="zh-CN"/>
    </w:rPr>
  </w:style>
  <w:style w:type="paragraph" w:styleId="Numerada">
    <w:name w:val="List Number"/>
    <w:basedOn w:val="Normal"/>
    <w:semiHidden/>
    <w:rsid w:val="004D18B9"/>
    <w:pPr>
      <w:keepNext/>
      <w:tabs>
        <w:tab w:val="left" w:pos="1474"/>
      </w:tabs>
      <w:suppressAutoHyphens w:val="0"/>
      <w:spacing w:after="60"/>
      <w:ind w:left="1474" w:hanging="459"/>
    </w:pPr>
    <w:rPr>
      <w:rFonts w:ascii="Times New Roman" w:eastAsia="Times New Roman" w:hAnsi="Times New Roman" w:cs="Times New Roman"/>
      <w:szCs w:val="20"/>
      <w:lang w:eastAsia="pt-BR"/>
    </w:rPr>
  </w:style>
  <w:style w:type="paragraph" w:styleId="ndicedeilustraes">
    <w:name w:val="table of figures"/>
    <w:basedOn w:val="Normal"/>
    <w:next w:val="Normal"/>
    <w:uiPriority w:val="99"/>
    <w:unhideWhenUsed/>
    <w:rsid w:val="004D18B9"/>
    <w:pPr>
      <w:suppressAutoHyphens w:val="0"/>
    </w:pPr>
    <w:rPr>
      <w:rFonts w:eastAsia="SimSun"/>
      <w:lang w:eastAsia="en-US"/>
    </w:rPr>
  </w:style>
  <w:style w:type="paragraph" w:styleId="Ttulo">
    <w:name w:val="Title"/>
    <w:basedOn w:val="Normal"/>
    <w:link w:val="TtuloChar"/>
    <w:qFormat/>
    <w:rsid w:val="004D18B9"/>
    <w:pPr>
      <w:suppressAutoHyphens w:val="0"/>
      <w:spacing w:before="240" w:after="60"/>
      <w:jc w:val="center"/>
      <w:outlineLvl w:val="0"/>
    </w:pPr>
    <w:rPr>
      <w:rFonts w:eastAsia="Times New Roman"/>
      <w:b/>
      <w:bCs/>
      <w:kern w:val="2"/>
      <w:sz w:val="28"/>
      <w:szCs w:val="32"/>
      <w:lang w:eastAsia="pt-BR"/>
    </w:rPr>
  </w:style>
  <w:style w:type="character" w:customStyle="1" w:styleId="TtuloChar1">
    <w:name w:val="Título Char1"/>
    <w:basedOn w:val="Fontepargpadro"/>
    <w:uiPriority w:val="10"/>
    <w:rsid w:val="004D18B9"/>
    <w:rPr>
      <w:rFonts w:asciiTheme="majorHAnsi" w:eastAsiaTheme="majorEastAsia" w:hAnsiTheme="majorHAnsi" w:cstheme="majorBidi"/>
      <w:spacing w:val="-10"/>
      <w:kern w:val="28"/>
      <w:sz w:val="56"/>
      <w:szCs w:val="56"/>
      <w:lang w:eastAsia="zh-CN"/>
    </w:rPr>
  </w:style>
  <w:style w:type="paragraph" w:customStyle="1" w:styleId="BodyTextIndent1">
    <w:name w:val="Body Text Indent1"/>
    <w:basedOn w:val="Normal"/>
    <w:rsid w:val="004D18B9"/>
    <w:pPr>
      <w:suppressAutoHyphens w:val="0"/>
      <w:autoSpaceDE w:val="0"/>
      <w:autoSpaceDN w:val="0"/>
      <w:ind w:right="-1"/>
    </w:pPr>
    <w:rPr>
      <w:rFonts w:ascii="Times New Roman" w:eastAsia="Times New Roman" w:hAnsi="Times New Roman" w:cs="Times New Roman"/>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61138">
      <w:bodyDiv w:val="1"/>
      <w:marLeft w:val="0"/>
      <w:marRight w:val="0"/>
      <w:marTop w:val="0"/>
      <w:marBottom w:val="0"/>
      <w:divBdr>
        <w:top w:val="none" w:sz="0" w:space="0" w:color="auto"/>
        <w:left w:val="none" w:sz="0" w:space="0" w:color="auto"/>
        <w:bottom w:val="none" w:sz="0" w:space="0" w:color="auto"/>
        <w:right w:val="none" w:sz="0" w:space="0" w:color="auto"/>
      </w:divBdr>
    </w:div>
    <w:div w:id="64454093">
      <w:bodyDiv w:val="1"/>
      <w:marLeft w:val="0"/>
      <w:marRight w:val="0"/>
      <w:marTop w:val="0"/>
      <w:marBottom w:val="0"/>
      <w:divBdr>
        <w:top w:val="none" w:sz="0" w:space="0" w:color="auto"/>
        <w:left w:val="none" w:sz="0" w:space="0" w:color="auto"/>
        <w:bottom w:val="none" w:sz="0" w:space="0" w:color="auto"/>
        <w:right w:val="none" w:sz="0" w:space="0" w:color="auto"/>
      </w:divBdr>
    </w:div>
    <w:div w:id="195971218">
      <w:bodyDiv w:val="1"/>
      <w:marLeft w:val="0"/>
      <w:marRight w:val="0"/>
      <w:marTop w:val="0"/>
      <w:marBottom w:val="0"/>
      <w:divBdr>
        <w:top w:val="none" w:sz="0" w:space="0" w:color="auto"/>
        <w:left w:val="none" w:sz="0" w:space="0" w:color="auto"/>
        <w:bottom w:val="none" w:sz="0" w:space="0" w:color="auto"/>
        <w:right w:val="none" w:sz="0" w:space="0" w:color="auto"/>
      </w:divBdr>
    </w:div>
    <w:div w:id="224412915">
      <w:bodyDiv w:val="1"/>
      <w:marLeft w:val="0"/>
      <w:marRight w:val="0"/>
      <w:marTop w:val="0"/>
      <w:marBottom w:val="0"/>
      <w:divBdr>
        <w:top w:val="none" w:sz="0" w:space="0" w:color="auto"/>
        <w:left w:val="none" w:sz="0" w:space="0" w:color="auto"/>
        <w:bottom w:val="none" w:sz="0" w:space="0" w:color="auto"/>
        <w:right w:val="none" w:sz="0" w:space="0" w:color="auto"/>
      </w:divBdr>
    </w:div>
    <w:div w:id="227882885">
      <w:bodyDiv w:val="1"/>
      <w:marLeft w:val="0"/>
      <w:marRight w:val="0"/>
      <w:marTop w:val="0"/>
      <w:marBottom w:val="0"/>
      <w:divBdr>
        <w:top w:val="none" w:sz="0" w:space="0" w:color="auto"/>
        <w:left w:val="none" w:sz="0" w:space="0" w:color="auto"/>
        <w:bottom w:val="none" w:sz="0" w:space="0" w:color="auto"/>
        <w:right w:val="none" w:sz="0" w:space="0" w:color="auto"/>
      </w:divBdr>
    </w:div>
    <w:div w:id="287905864">
      <w:bodyDiv w:val="1"/>
      <w:marLeft w:val="0"/>
      <w:marRight w:val="0"/>
      <w:marTop w:val="0"/>
      <w:marBottom w:val="0"/>
      <w:divBdr>
        <w:top w:val="none" w:sz="0" w:space="0" w:color="auto"/>
        <w:left w:val="none" w:sz="0" w:space="0" w:color="auto"/>
        <w:bottom w:val="none" w:sz="0" w:space="0" w:color="auto"/>
        <w:right w:val="none" w:sz="0" w:space="0" w:color="auto"/>
      </w:divBdr>
    </w:div>
    <w:div w:id="356125199">
      <w:bodyDiv w:val="1"/>
      <w:marLeft w:val="0"/>
      <w:marRight w:val="0"/>
      <w:marTop w:val="0"/>
      <w:marBottom w:val="0"/>
      <w:divBdr>
        <w:top w:val="none" w:sz="0" w:space="0" w:color="auto"/>
        <w:left w:val="none" w:sz="0" w:space="0" w:color="auto"/>
        <w:bottom w:val="none" w:sz="0" w:space="0" w:color="auto"/>
        <w:right w:val="none" w:sz="0" w:space="0" w:color="auto"/>
      </w:divBdr>
    </w:div>
    <w:div w:id="362755762">
      <w:bodyDiv w:val="1"/>
      <w:marLeft w:val="0"/>
      <w:marRight w:val="0"/>
      <w:marTop w:val="0"/>
      <w:marBottom w:val="0"/>
      <w:divBdr>
        <w:top w:val="none" w:sz="0" w:space="0" w:color="auto"/>
        <w:left w:val="none" w:sz="0" w:space="0" w:color="auto"/>
        <w:bottom w:val="none" w:sz="0" w:space="0" w:color="auto"/>
        <w:right w:val="none" w:sz="0" w:space="0" w:color="auto"/>
      </w:divBdr>
    </w:div>
    <w:div w:id="364866202">
      <w:bodyDiv w:val="1"/>
      <w:marLeft w:val="0"/>
      <w:marRight w:val="0"/>
      <w:marTop w:val="0"/>
      <w:marBottom w:val="0"/>
      <w:divBdr>
        <w:top w:val="none" w:sz="0" w:space="0" w:color="auto"/>
        <w:left w:val="none" w:sz="0" w:space="0" w:color="auto"/>
        <w:bottom w:val="none" w:sz="0" w:space="0" w:color="auto"/>
        <w:right w:val="none" w:sz="0" w:space="0" w:color="auto"/>
      </w:divBdr>
    </w:div>
    <w:div w:id="454373751">
      <w:bodyDiv w:val="1"/>
      <w:marLeft w:val="0"/>
      <w:marRight w:val="0"/>
      <w:marTop w:val="0"/>
      <w:marBottom w:val="0"/>
      <w:divBdr>
        <w:top w:val="none" w:sz="0" w:space="0" w:color="auto"/>
        <w:left w:val="none" w:sz="0" w:space="0" w:color="auto"/>
        <w:bottom w:val="none" w:sz="0" w:space="0" w:color="auto"/>
        <w:right w:val="none" w:sz="0" w:space="0" w:color="auto"/>
      </w:divBdr>
    </w:div>
    <w:div w:id="520356650">
      <w:bodyDiv w:val="1"/>
      <w:marLeft w:val="0"/>
      <w:marRight w:val="0"/>
      <w:marTop w:val="0"/>
      <w:marBottom w:val="0"/>
      <w:divBdr>
        <w:top w:val="none" w:sz="0" w:space="0" w:color="auto"/>
        <w:left w:val="none" w:sz="0" w:space="0" w:color="auto"/>
        <w:bottom w:val="none" w:sz="0" w:space="0" w:color="auto"/>
        <w:right w:val="none" w:sz="0" w:space="0" w:color="auto"/>
      </w:divBdr>
    </w:div>
    <w:div w:id="551969154">
      <w:bodyDiv w:val="1"/>
      <w:marLeft w:val="0"/>
      <w:marRight w:val="0"/>
      <w:marTop w:val="0"/>
      <w:marBottom w:val="0"/>
      <w:divBdr>
        <w:top w:val="none" w:sz="0" w:space="0" w:color="auto"/>
        <w:left w:val="none" w:sz="0" w:space="0" w:color="auto"/>
        <w:bottom w:val="none" w:sz="0" w:space="0" w:color="auto"/>
        <w:right w:val="none" w:sz="0" w:space="0" w:color="auto"/>
      </w:divBdr>
    </w:div>
    <w:div w:id="709765260">
      <w:bodyDiv w:val="1"/>
      <w:marLeft w:val="0"/>
      <w:marRight w:val="0"/>
      <w:marTop w:val="0"/>
      <w:marBottom w:val="0"/>
      <w:divBdr>
        <w:top w:val="none" w:sz="0" w:space="0" w:color="auto"/>
        <w:left w:val="none" w:sz="0" w:space="0" w:color="auto"/>
        <w:bottom w:val="none" w:sz="0" w:space="0" w:color="auto"/>
        <w:right w:val="none" w:sz="0" w:space="0" w:color="auto"/>
      </w:divBdr>
    </w:div>
    <w:div w:id="728844266">
      <w:bodyDiv w:val="1"/>
      <w:marLeft w:val="0"/>
      <w:marRight w:val="0"/>
      <w:marTop w:val="0"/>
      <w:marBottom w:val="0"/>
      <w:divBdr>
        <w:top w:val="none" w:sz="0" w:space="0" w:color="auto"/>
        <w:left w:val="none" w:sz="0" w:space="0" w:color="auto"/>
        <w:bottom w:val="none" w:sz="0" w:space="0" w:color="auto"/>
        <w:right w:val="none" w:sz="0" w:space="0" w:color="auto"/>
      </w:divBdr>
    </w:div>
    <w:div w:id="777025424">
      <w:bodyDiv w:val="1"/>
      <w:marLeft w:val="0"/>
      <w:marRight w:val="0"/>
      <w:marTop w:val="0"/>
      <w:marBottom w:val="0"/>
      <w:divBdr>
        <w:top w:val="none" w:sz="0" w:space="0" w:color="auto"/>
        <w:left w:val="none" w:sz="0" w:space="0" w:color="auto"/>
        <w:bottom w:val="none" w:sz="0" w:space="0" w:color="auto"/>
        <w:right w:val="none" w:sz="0" w:space="0" w:color="auto"/>
      </w:divBdr>
    </w:div>
    <w:div w:id="886144666">
      <w:bodyDiv w:val="1"/>
      <w:marLeft w:val="0"/>
      <w:marRight w:val="0"/>
      <w:marTop w:val="0"/>
      <w:marBottom w:val="0"/>
      <w:divBdr>
        <w:top w:val="none" w:sz="0" w:space="0" w:color="auto"/>
        <w:left w:val="none" w:sz="0" w:space="0" w:color="auto"/>
        <w:bottom w:val="none" w:sz="0" w:space="0" w:color="auto"/>
        <w:right w:val="none" w:sz="0" w:space="0" w:color="auto"/>
      </w:divBdr>
    </w:div>
    <w:div w:id="1004478345">
      <w:bodyDiv w:val="1"/>
      <w:marLeft w:val="0"/>
      <w:marRight w:val="0"/>
      <w:marTop w:val="0"/>
      <w:marBottom w:val="0"/>
      <w:divBdr>
        <w:top w:val="none" w:sz="0" w:space="0" w:color="auto"/>
        <w:left w:val="none" w:sz="0" w:space="0" w:color="auto"/>
        <w:bottom w:val="none" w:sz="0" w:space="0" w:color="auto"/>
        <w:right w:val="none" w:sz="0" w:space="0" w:color="auto"/>
      </w:divBdr>
    </w:div>
    <w:div w:id="1101417293">
      <w:bodyDiv w:val="1"/>
      <w:marLeft w:val="0"/>
      <w:marRight w:val="0"/>
      <w:marTop w:val="0"/>
      <w:marBottom w:val="0"/>
      <w:divBdr>
        <w:top w:val="none" w:sz="0" w:space="0" w:color="auto"/>
        <w:left w:val="none" w:sz="0" w:space="0" w:color="auto"/>
        <w:bottom w:val="none" w:sz="0" w:space="0" w:color="auto"/>
        <w:right w:val="none" w:sz="0" w:space="0" w:color="auto"/>
      </w:divBdr>
    </w:div>
    <w:div w:id="1236817488">
      <w:bodyDiv w:val="1"/>
      <w:marLeft w:val="0"/>
      <w:marRight w:val="0"/>
      <w:marTop w:val="0"/>
      <w:marBottom w:val="0"/>
      <w:divBdr>
        <w:top w:val="none" w:sz="0" w:space="0" w:color="auto"/>
        <w:left w:val="none" w:sz="0" w:space="0" w:color="auto"/>
        <w:bottom w:val="none" w:sz="0" w:space="0" w:color="auto"/>
        <w:right w:val="none" w:sz="0" w:space="0" w:color="auto"/>
      </w:divBdr>
    </w:div>
    <w:div w:id="1375353375">
      <w:bodyDiv w:val="1"/>
      <w:marLeft w:val="0"/>
      <w:marRight w:val="0"/>
      <w:marTop w:val="0"/>
      <w:marBottom w:val="0"/>
      <w:divBdr>
        <w:top w:val="none" w:sz="0" w:space="0" w:color="auto"/>
        <w:left w:val="none" w:sz="0" w:space="0" w:color="auto"/>
        <w:bottom w:val="none" w:sz="0" w:space="0" w:color="auto"/>
        <w:right w:val="none" w:sz="0" w:space="0" w:color="auto"/>
      </w:divBdr>
    </w:div>
    <w:div w:id="1388146169">
      <w:bodyDiv w:val="1"/>
      <w:marLeft w:val="0"/>
      <w:marRight w:val="0"/>
      <w:marTop w:val="0"/>
      <w:marBottom w:val="0"/>
      <w:divBdr>
        <w:top w:val="none" w:sz="0" w:space="0" w:color="auto"/>
        <w:left w:val="none" w:sz="0" w:space="0" w:color="auto"/>
        <w:bottom w:val="none" w:sz="0" w:space="0" w:color="auto"/>
        <w:right w:val="none" w:sz="0" w:space="0" w:color="auto"/>
      </w:divBdr>
    </w:div>
    <w:div w:id="1402289485">
      <w:bodyDiv w:val="1"/>
      <w:marLeft w:val="0"/>
      <w:marRight w:val="0"/>
      <w:marTop w:val="0"/>
      <w:marBottom w:val="0"/>
      <w:divBdr>
        <w:top w:val="none" w:sz="0" w:space="0" w:color="auto"/>
        <w:left w:val="none" w:sz="0" w:space="0" w:color="auto"/>
        <w:bottom w:val="none" w:sz="0" w:space="0" w:color="auto"/>
        <w:right w:val="none" w:sz="0" w:space="0" w:color="auto"/>
      </w:divBdr>
    </w:div>
    <w:div w:id="1642730645">
      <w:bodyDiv w:val="1"/>
      <w:marLeft w:val="0"/>
      <w:marRight w:val="0"/>
      <w:marTop w:val="0"/>
      <w:marBottom w:val="0"/>
      <w:divBdr>
        <w:top w:val="none" w:sz="0" w:space="0" w:color="auto"/>
        <w:left w:val="none" w:sz="0" w:space="0" w:color="auto"/>
        <w:bottom w:val="none" w:sz="0" w:space="0" w:color="auto"/>
        <w:right w:val="none" w:sz="0" w:space="0" w:color="auto"/>
      </w:divBdr>
    </w:div>
    <w:div w:id="1653102210">
      <w:bodyDiv w:val="1"/>
      <w:marLeft w:val="0"/>
      <w:marRight w:val="0"/>
      <w:marTop w:val="0"/>
      <w:marBottom w:val="0"/>
      <w:divBdr>
        <w:top w:val="none" w:sz="0" w:space="0" w:color="auto"/>
        <w:left w:val="none" w:sz="0" w:space="0" w:color="auto"/>
        <w:bottom w:val="none" w:sz="0" w:space="0" w:color="auto"/>
        <w:right w:val="none" w:sz="0" w:space="0" w:color="auto"/>
      </w:divBdr>
    </w:div>
    <w:div w:id="1801797519">
      <w:bodyDiv w:val="1"/>
      <w:marLeft w:val="0"/>
      <w:marRight w:val="0"/>
      <w:marTop w:val="0"/>
      <w:marBottom w:val="0"/>
      <w:divBdr>
        <w:top w:val="none" w:sz="0" w:space="0" w:color="auto"/>
        <w:left w:val="none" w:sz="0" w:space="0" w:color="auto"/>
        <w:bottom w:val="none" w:sz="0" w:space="0" w:color="auto"/>
        <w:right w:val="none" w:sz="0" w:space="0" w:color="auto"/>
      </w:divBdr>
      <w:divsChild>
        <w:div w:id="723874113">
          <w:marLeft w:val="0"/>
          <w:marRight w:val="0"/>
          <w:marTop w:val="0"/>
          <w:marBottom w:val="0"/>
          <w:divBdr>
            <w:top w:val="none" w:sz="0" w:space="0" w:color="auto"/>
            <w:left w:val="none" w:sz="0" w:space="0" w:color="auto"/>
            <w:bottom w:val="none" w:sz="0" w:space="0" w:color="auto"/>
            <w:right w:val="none" w:sz="0" w:space="0" w:color="auto"/>
          </w:divBdr>
          <w:divsChild>
            <w:div w:id="880288781">
              <w:marLeft w:val="0"/>
              <w:marRight w:val="0"/>
              <w:marTop w:val="0"/>
              <w:marBottom w:val="0"/>
              <w:divBdr>
                <w:top w:val="none" w:sz="0" w:space="0" w:color="auto"/>
                <w:left w:val="none" w:sz="0" w:space="0" w:color="auto"/>
                <w:bottom w:val="none" w:sz="0" w:space="0" w:color="auto"/>
                <w:right w:val="none" w:sz="0" w:space="0" w:color="auto"/>
              </w:divBdr>
            </w:div>
          </w:divsChild>
        </w:div>
        <w:div w:id="1773936715">
          <w:marLeft w:val="0"/>
          <w:marRight w:val="0"/>
          <w:marTop w:val="0"/>
          <w:marBottom w:val="0"/>
          <w:divBdr>
            <w:top w:val="none" w:sz="0" w:space="0" w:color="auto"/>
            <w:left w:val="none" w:sz="0" w:space="0" w:color="auto"/>
            <w:bottom w:val="none" w:sz="0" w:space="0" w:color="auto"/>
            <w:right w:val="none" w:sz="0" w:space="0" w:color="auto"/>
          </w:divBdr>
        </w:div>
      </w:divsChild>
    </w:div>
    <w:div w:id="1853911791">
      <w:bodyDiv w:val="1"/>
      <w:marLeft w:val="0"/>
      <w:marRight w:val="0"/>
      <w:marTop w:val="0"/>
      <w:marBottom w:val="0"/>
      <w:divBdr>
        <w:top w:val="none" w:sz="0" w:space="0" w:color="auto"/>
        <w:left w:val="none" w:sz="0" w:space="0" w:color="auto"/>
        <w:bottom w:val="none" w:sz="0" w:space="0" w:color="auto"/>
        <w:right w:val="none" w:sz="0" w:space="0" w:color="auto"/>
      </w:divBdr>
    </w:div>
    <w:div w:id="2001036980">
      <w:bodyDiv w:val="1"/>
      <w:marLeft w:val="0"/>
      <w:marRight w:val="0"/>
      <w:marTop w:val="0"/>
      <w:marBottom w:val="0"/>
      <w:divBdr>
        <w:top w:val="none" w:sz="0" w:space="0" w:color="auto"/>
        <w:left w:val="none" w:sz="0" w:space="0" w:color="auto"/>
        <w:bottom w:val="none" w:sz="0" w:space="0" w:color="auto"/>
        <w:right w:val="none" w:sz="0" w:space="0" w:color="auto"/>
      </w:divBdr>
    </w:div>
    <w:div w:id="214311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br/compras" TargetMode="Externa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odevasf.codevasf.gov.br/?a=documento&amp;f=detalhes&amp;iddocumento=187890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gov.br/compras" TargetMode="External"/><Relationship Id="rId4" Type="http://schemas.openxmlformats.org/officeDocument/2006/relationships/settings" Target="settings.xml"/><Relationship Id="rId9" Type="http://schemas.openxmlformats.org/officeDocument/2006/relationships/hyperlink" Target="http://www.gov.br/compra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Licita&#231;&#245;es\Licita&#231;&#227;o%20SRP%20-%202021\Caminh&#245;es%20Ca&#231;amba\04.%20TR%20PADR&#195;O%20FORNECIMENTO%20-%20Caminh&#245;es%20ca&#231;amba_pipa_limpa-fossa%20-%20FINAL.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53131-BD59-43CF-94AC-A93A68C65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04. TR PADRÃO FORNECIMENTO - Caminhões caçamba_pipa_limpa-fossa - FINAL</Template>
  <TotalTime>133</TotalTime>
  <Pages>1</Pages>
  <Words>14518</Words>
  <Characters>78399</Characters>
  <Application>Microsoft Office Word</Application>
  <DocSecurity>0</DocSecurity>
  <Lines>653</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92732</CharactersWithSpaces>
  <SharedDoc>false</SharedDoc>
  <HLinks>
    <vt:vector size="168" baseType="variant">
      <vt:variant>
        <vt:i4>589855</vt:i4>
      </vt:variant>
      <vt:variant>
        <vt:i4>159</vt:i4>
      </vt:variant>
      <vt:variant>
        <vt:i4>0</vt:i4>
      </vt:variant>
      <vt:variant>
        <vt:i4>5</vt:i4>
      </vt:variant>
      <vt:variant>
        <vt:lpwstr>http://www.gov.br/compras</vt:lpwstr>
      </vt:variant>
      <vt:variant>
        <vt:lpwstr/>
      </vt:variant>
      <vt:variant>
        <vt:i4>589855</vt:i4>
      </vt:variant>
      <vt:variant>
        <vt:i4>156</vt:i4>
      </vt:variant>
      <vt:variant>
        <vt:i4>0</vt:i4>
      </vt:variant>
      <vt:variant>
        <vt:i4>5</vt:i4>
      </vt:variant>
      <vt:variant>
        <vt:lpwstr>http://www.gov.br/compras</vt:lpwstr>
      </vt:variant>
      <vt:variant>
        <vt:lpwstr/>
      </vt:variant>
      <vt:variant>
        <vt:i4>589855</vt:i4>
      </vt:variant>
      <vt:variant>
        <vt:i4>153</vt:i4>
      </vt:variant>
      <vt:variant>
        <vt:i4>0</vt:i4>
      </vt:variant>
      <vt:variant>
        <vt:i4>5</vt:i4>
      </vt:variant>
      <vt:variant>
        <vt:lpwstr>http://www.gov.br/compras</vt:lpwstr>
      </vt:variant>
      <vt:variant>
        <vt:lpwstr/>
      </vt:variant>
      <vt:variant>
        <vt:i4>1966142</vt:i4>
      </vt:variant>
      <vt:variant>
        <vt:i4>146</vt:i4>
      </vt:variant>
      <vt:variant>
        <vt:i4>0</vt:i4>
      </vt:variant>
      <vt:variant>
        <vt:i4>5</vt:i4>
      </vt:variant>
      <vt:variant>
        <vt:lpwstr/>
      </vt:variant>
      <vt:variant>
        <vt:lpwstr>_Toc81461937</vt:lpwstr>
      </vt:variant>
      <vt:variant>
        <vt:i4>2031678</vt:i4>
      </vt:variant>
      <vt:variant>
        <vt:i4>140</vt:i4>
      </vt:variant>
      <vt:variant>
        <vt:i4>0</vt:i4>
      </vt:variant>
      <vt:variant>
        <vt:i4>5</vt:i4>
      </vt:variant>
      <vt:variant>
        <vt:lpwstr/>
      </vt:variant>
      <vt:variant>
        <vt:lpwstr>_Toc81461936</vt:lpwstr>
      </vt:variant>
      <vt:variant>
        <vt:i4>1835070</vt:i4>
      </vt:variant>
      <vt:variant>
        <vt:i4>134</vt:i4>
      </vt:variant>
      <vt:variant>
        <vt:i4>0</vt:i4>
      </vt:variant>
      <vt:variant>
        <vt:i4>5</vt:i4>
      </vt:variant>
      <vt:variant>
        <vt:lpwstr/>
      </vt:variant>
      <vt:variant>
        <vt:lpwstr>_Toc81461935</vt:lpwstr>
      </vt:variant>
      <vt:variant>
        <vt:i4>1900606</vt:i4>
      </vt:variant>
      <vt:variant>
        <vt:i4>128</vt:i4>
      </vt:variant>
      <vt:variant>
        <vt:i4>0</vt:i4>
      </vt:variant>
      <vt:variant>
        <vt:i4>5</vt:i4>
      </vt:variant>
      <vt:variant>
        <vt:lpwstr/>
      </vt:variant>
      <vt:variant>
        <vt:lpwstr>_Toc81461934</vt:lpwstr>
      </vt:variant>
      <vt:variant>
        <vt:i4>1703998</vt:i4>
      </vt:variant>
      <vt:variant>
        <vt:i4>122</vt:i4>
      </vt:variant>
      <vt:variant>
        <vt:i4>0</vt:i4>
      </vt:variant>
      <vt:variant>
        <vt:i4>5</vt:i4>
      </vt:variant>
      <vt:variant>
        <vt:lpwstr/>
      </vt:variant>
      <vt:variant>
        <vt:lpwstr>_Toc81461933</vt:lpwstr>
      </vt:variant>
      <vt:variant>
        <vt:i4>1769534</vt:i4>
      </vt:variant>
      <vt:variant>
        <vt:i4>116</vt:i4>
      </vt:variant>
      <vt:variant>
        <vt:i4>0</vt:i4>
      </vt:variant>
      <vt:variant>
        <vt:i4>5</vt:i4>
      </vt:variant>
      <vt:variant>
        <vt:lpwstr/>
      </vt:variant>
      <vt:variant>
        <vt:lpwstr>_Toc81461932</vt:lpwstr>
      </vt:variant>
      <vt:variant>
        <vt:i4>1572926</vt:i4>
      </vt:variant>
      <vt:variant>
        <vt:i4>110</vt:i4>
      </vt:variant>
      <vt:variant>
        <vt:i4>0</vt:i4>
      </vt:variant>
      <vt:variant>
        <vt:i4>5</vt:i4>
      </vt:variant>
      <vt:variant>
        <vt:lpwstr/>
      </vt:variant>
      <vt:variant>
        <vt:lpwstr>_Toc81461931</vt:lpwstr>
      </vt:variant>
      <vt:variant>
        <vt:i4>1638462</vt:i4>
      </vt:variant>
      <vt:variant>
        <vt:i4>104</vt:i4>
      </vt:variant>
      <vt:variant>
        <vt:i4>0</vt:i4>
      </vt:variant>
      <vt:variant>
        <vt:i4>5</vt:i4>
      </vt:variant>
      <vt:variant>
        <vt:lpwstr/>
      </vt:variant>
      <vt:variant>
        <vt:lpwstr>_Toc81461930</vt:lpwstr>
      </vt:variant>
      <vt:variant>
        <vt:i4>1048639</vt:i4>
      </vt:variant>
      <vt:variant>
        <vt:i4>98</vt:i4>
      </vt:variant>
      <vt:variant>
        <vt:i4>0</vt:i4>
      </vt:variant>
      <vt:variant>
        <vt:i4>5</vt:i4>
      </vt:variant>
      <vt:variant>
        <vt:lpwstr/>
      </vt:variant>
      <vt:variant>
        <vt:lpwstr>_Toc81461929</vt:lpwstr>
      </vt:variant>
      <vt:variant>
        <vt:i4>1114175</vt:i4>
      </vt:variant>
      <vt:variant>
        <vt:i4>92</vt:i4>
      </vt:variant>
      <vt:variant>
        <vt:i4>0</vt:i4>
      </vt:variant>
      <vt:variant>
        <vt:i4>5</vt:i4>
      </vt:variant>
      <vt:variant>
        <vt:lpwstr/>
      </vt:variant>
      <vt:variant>
        <vt:lpwstr>_Toc81461928</vt:lpwstr>
      </vt:variant>
      <vt:variant>
        <vt:i4>1966143</vt:i4>
      </vt:variant>
      <vt:variant>
        <vt:i4>86</vt:i4>
      </vt:variant>
      <vt:variant>
        <vt:i4>0</vt:i4>
      </vt:variant>
      <vt:variant>
        <vt:i4>5</vt:i4>
      </vt:variant>
      <vt:variant>
        <vt:lpwstr/>
      </vt:variant>
      <vt:variant>
        <vt:lpwstr>_Toc81461927</vt:lpwstr>
      </vt:variant>
      <vt:variant>
        <vt:i4>1703999</vt:i4>
      </vt:variant>
      <vt:variant>
        <vt:i4>80</vt:i4>
      </vt:variant>
      <vt:variant>
        <vt:i4>0</vt:i4>
      </vt:variant>
      <vt:variant>
        <vt:i4>5</vt:i4>
      </vt:variant>
      <vt:variant>
        <vt:lpwstr/>
      </vt:variant>
      <vt:variant>
        <vt:lpwstr>_Toc81461923</vt:lpwstr>
      </vt:variant>
      <vt:variant>
        <vt:i4>1769535</vt:i4>
      </vt:variant>
      <vt:variant>
        <vt:i4>74</vt:i4>
      </vt:variant>
      <vt:variant>
        <vt:i4>0</vt:i4>
      </vt:variant>
      <vt:variant>
        <vt:i4>5</vt:i4>
      </vt:variant>
      <vt:variant>
        <vt:lpwstr/>
      </vt:variant>
      <vt:variant>
        <vt:lpwstr>_Toc81461922</vt:lpwstr>
      </vt:variant>
      <vt:variant>
        <vt:i4>1572927</vt:i4>
      </vt:variant>
      <vt:variant>
        <vt:i4>68</vt:i4>
      </vt:variant>
      <vt:variant>
        <vt:i4>0</vt:i4>
      </vt:variant>
      <vt:variant>
        <vt:i4>5</vt:i4>
      </vt:variant>
      <vt:variant>
        <vt:lpwstr/>
      </vt:variant>
      <vt:variant>
        <vt:lpwstr>_Toc81461921</vt:lpwstr>
      </vt:variant>
      <vt:variant>
        <vt:i4>1114172</vt:i4>
      </vt:variant>
      <vt:variant>
        <vt:i4>62</vt:i4>
      </vt:variant>
      <vt:variant>
        <vt:i4>0</vt:i4>
      </vt:variant>
      <vt:variant>
        <vt:i4>5</vt:i4>
      </vt:variant>
      <vt:variant>
        <vt:lpwstr/>
      </vt:variant>
      <vt:variant>
        <vt:lpwstr>_Toc81461918</vt:lpwstr>
      </vt:variant>
      <vt:variant>
        <vt:i4>1966140</vt:i4>
      </vt:variant>
      <vt:variant>
        <vt:i4>56</vt:i4>
      </vt:variant>
      <vt:variant>
        <vt:i4>0</vt:i4>
      </vt:variant>
      <vt:variant>
        <vt:i4>5</vt:i4>
      </vt:variant>
      <vt:variant>
        <vt:lpwstr/>
      </vt:variant>
      <vt:variant>
        <vt:lpwstr>_Toc81461917</vt:lpwstr>
      </vt:variant>
      <vt:variant>
        <vt:i4>1966141</vt:i4>
      </vt:variant>
      <vt:variant>
        <vt:i4>50</vt:i4>
      </vt:variant>
      <vt:variant>
        <vt:i4>0</vt:i4>
      </vt:variant>
      <vt:variant>
        <vt:i4>5</vt:i4>
      </vt:variant>
      <vt:variant>
        <vt:lpwstr/>
      </vt:variant>
      <vt:variant>
        <vt:lpwstr>_Toc81461907</vt:lpwstr>
      </vt:variant>
      <vt:variant>
        <vt:i4>2031677</vt:i4>
      </vt:variant>
      <vt:variant>
        <vt:i4>44</vt:i4>
      </vt:variant>
      <vt:variant>
        <vt:i4>0</vt:i4>
      </vt:variant>
      <vt:variant>
        <vt:i4>5</vt:i4>
      </vt:variant>
      <vt:variant>
        <vt:lpwstr/>
      </vt:variant>
      <vt:variant>
        <vt:lpwstr>_Toc81461906</vt:lpwstr>
      </vt:variant>
      <vt:variant>
        <vt:i4>1835069</vt:i4>
      </vt:variant>
      <vt:variant>
        <vt:i4>38</vt:i4>
      </vt:variant>
      <vt:variant>
        <vt:i4>0</vt:i4>
      </vt:variant>
      <vt:variant>
        <vt:i4>5</vt:i4>
      </vt:variant>
      <vt:variant>
        <vt:lpwstr/>
      </vt:variant>
      <vt:variant>
        <vt:lpwstr>_Toc81461905</vt:lpwstr>
      </vt:variant>
      <vt:variant>
        <vt:i4>1900605</vt:i4>
      </vt:variant>
      <vt:variant>
        <vt:i4>32</vt:i4>
      </vt:variant>
      <vt:variant>
        <vt:i4>0</vt:i4>
      </vt:variant>
      <vt:variant>
        <vt:i4>5</vt:i4>
      </vt:variant>
      <vt:variant>
        <vt:lpwstr/>
      </vt:variant>
      <vt:variant>
        <vt:lpwstr>_Toc81461904</vt:lpwstr>
      </vt:variant>
      <vt:variant>
        <vt:i4>1703997</vt:i4>
      </vt:variant>
      <vt:variant>
        <vt:i4>26</vt:i4>
      </vt:variant>
      <vt:variant>
        <vt:i4>0</vt:i4>
      </vt:variant>
      <vt:variant>
        <vt:i4>5</vt:i4>
      </vt:variant>
      <vt:variant>
        <vt:lpwstr/>
      </vt:variant>
      <vt:variant>
        <vt:lpwstr>_Toc81461903</vt:lpwstr>
      </vt:variant>
      <vt:variant>
        <vt:i4>1769533</vt:i4>
      </vt:variant>
      <vt:variant>
        <vt:i4>20</vt:i4>
      </vt:variant>
      <vt:variant>
        <vt:i4>0</vt:i4>
      </vt:variant>
      <vt:variant>
        <vt:i4>5</vt:i4>
      </vt:variant>
      <vt:variant>
        <vt:lpwstr/>
      </vt:variant>
      <vt:variant>
        <vt:lpwstr>_Toc81461902</vt:lpwstr>
      </vt:variant>
      <vt:variant>
        <vt:i4>1572925</vt:i4>
      </vt:variant>
      <vt:variant>
        <vt:i4>14</vt:i4>
      </vt:variant>
      <vt:variant>
        <vt:i4>0</vt:i4>
      </vt:variant>
      <vt:variant>
        <vt:i4>5</vt:i4>
      </vt:variant>
      <vt:variant>
        <vt:lpwstr/>
      </vt:variant>
      <vt:variant>
        <vt:lpwstr>_Toc81461901</vt:lpwstr>
      </vt:variant>
      <vt:variant>
        <vt:i4>1638461</vt:i4>
      </vt:variant>
      <vt:variant>
        <vt:i4>8</vt:i4>
      </vt:variant>
      <vt:variant>
        <vt:i4>0</vt:i4>
      </vt:variant>
      <vt:variant>
        <vt:i4>5</vt:i4>
      </vt:variant>
      <vt:variant>
        <vt:lpwstr/>
      </vt:variant>
      <vt:variant>
        <vt:lpwstr>_Toc81461900</vt:lpwstr>
      </vt:variant>
      <vt:variant>
        <vt:i4>1114164</vt:i4>
      </vt:variant>
      <vt:variant>
        <vt:i4>2</vt:i4>
      </vt:variant>
      <vt:variant>
        <vt:i4>0</vt:i4>
      </vt:variant>
      <vt:variant>
        <vt:i4>5</vt:i4>
      </vt:variant>
      <vt:variant>
        <vt:lpwstr/>
      </vt:variant>
      <vt:variant>
        <vt:lpwstr>_Toc81461899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Thiago Cedraz</dc:creator>
  <cp:keywords/>
  <cp:lastModifiedBy>Manoel da Costa Santos</cp:lastModifiedBy>
  <cp:revision>57</cp:revision>
  <cp:lastPrinted>2023-11-09T12:21:00Z</cp:lastPrinted>
  <dcterms:created xsi:type="dcterms:W3CDTF">2023-11-06T11:56:00Z</dcterms:created>
  <dcterms:modified xsi:type="dcterms:W3CDTF">2023-11-09T12:21:00Z</dcterms:modified>
</cp:coreProperties>
</file>